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71C" w:rsidRDefault="0079071C" w:rsidP="0079071C">
      <w:pPr>
        <w:spacing w:after="0"/>
        <w:ind w:left="4536"/>
        <w:jc w:val="both"/>
        <w:rPr>
          <w:rFonts w:ascii="Times New Roman" w:hAnsi="Times New Roman" w:cs="Times New Roman"/>
          <w:sz w:val="28"/>
          <w:szCs w:val="28"/>
        </w:rPr>
      </w:pPr>
      <w:r>
        <w:rPr>
          <w:rFonts w:ascii="Times New Roman" w:hAnsi="Times New Roman" w:cs="Times New Roman"/>
          <w:sz w:val="28"/>
          <w:szCs w:val="28"/>
        </w:rPr>
        <w:t>ПРИЛОЖЕНИЕ  15</w:t>
      </w:r>
    </w:p>
    <w:p w:rsidR="0079071C" w:rsidRDefault="0079071C" w:rsidP="0079071C">
      <w:pPr>
        <w:spacing w:after="0"/>
        <w:ind w:left="4536"/>
        <w:jc w:val="both"/>
        <w:rPr>
          <w:rFonts w:ascii="Times New Roman" w:hAnsi="Times New Roman" w:cs="Times New Roman"/>
          <w:sz w:val="28"/>
          <w:szCs w:val="28"/>
        </w:rPr>
      </w:pPr>
      <w:r>
        <w:rPr>
          <w:rFonts w:ascii="Times New Roman" w:hAnsi="Times New Roman" w:cs="Times New Roman"/>
          <w:sz w:val="28"/>
          <w:szCs w:val="28"/>
        </w:rPr>
        <w:t xml:space="preserve">к решению Совета муниципального </w:t>
      </w:r>
    </w:p>
    <w:p w:rsidR="0079071C" w:rsidRDefault="0079071C" w:rsidP="0079071C">
      <w:pPr>
        <w:spacing w:after="0"/>
        <w:ind w:left="4536"/>
        <w:jc w:val="both"/>
        <w:rPr>
          <w:rFonts w:ascii="Times New Roman" w:hAnsi="Times New Roman" w:cs="Times New Roman"/>
          <w:sz w:val="28"/>
          <w:szCs w:val="28"/>
        </w:rPr>
      </w:pPr>
      <w:r>
        <w:rPr>
          <w:rFonts w:ascii="Times New Roman" w:hAnsi="Times New Roman" w:cs="Times New Roman"/>
          <w:sz w:val="28"/>
          <w:szCs w:val="28"/>
        </w:rPr>
        <w:t xml:space="preserve">образования Динской район </w:t>
      </w:r>
    </w:p>
    <w:p w:rsidR="0079071C" w:rsidRDefault="0079071C" w:rsidP="0079071C">
      <w:pPr>
        <w:spacing w:after="0"/>
        <w:ind w:left="4536"/>
        <w:jc w:val="both"/>
        <w:rPr>
          <w:rFonts w:ascii="Times New Roman" w:hAnsi="Times New Roman" w:cs="Times New Roman"/>
          <w:sz w:val="28"/>
          <w:szCs w:val="28"/>
        </w:rPr>
      </w:pPr>
      <w:r>
        <w:rPr>
          <w:rFonts w:ascii="Times New Roman" w:hAnsi="Times New Roman" w:cs="Times New Roman"/>
          <w:sz w:val="28"/>
          <w:szCs w:val="28"/>
        </w:rPr>
        <w:t xml:space="preserve">"О бюджете </w:t>
      </w:r>
      <w:proofErr w:type="gramStart"/>
      <w:r>
        <w:rPr>
          <w:rFonts w:ascii="Times New Roman" w:hAnsi="Times New Roman" w:cs="Times New Roman"/>
          <w:sz w:val="28"/>
          <w:szCs w:val="28"/>
        </w:rPr>
        <w:t>муниципального</w:t>
      </w:r>
      <w:proofErr w:type="gramEnd"/>
    </w:p>
    <w:p w:rsidR="0079071C" w:rsidRDefault="0079071C" w:rsidP="0079071C">
      <w:pPr>
        <w:spacing w:after="0"/>
        <w:ind w:left="4536"/>
        <w:jc w:val="both"/>
        <w:rPr>
          <w:rFonts w:ascii="Times New Roman" w:hAnsi="Times New Roman" w:cs="Times New Roman"/>
          <w:sz w:val="28"/>
          <w:szCs w:val="28"/>
        </w:rPr>
      </w:pPr>
      <w:r>
        <w:rPr>
          <w:rFonts w:ascii="Times New Roman" w:hAnsi="Times New Roman" w:cs="Times New Roman"/>
          <w:sz w:val="28"/>
          <w:szCs w:val="28"/>
        </w:rPr>
        <w:t xml:space="preserve">образования Динской район на 2023 год </w:t>
      </w:r>
    </w:p>
    <w:p w:rsidR="0079071C" w:rsidRDefault="0079071C" w:rsidP="0079071C">
      <w:pPr>
        <w:spacing w:after="0"/>
        <w:ind w:left="4536"/>
        <w:jc w:val="both"/>
        <w:rPr>
          <w:rFonts w:ascii="Times New Roman" w:hAnsi="Times New Roman" w:cs="Times New Roman"/>
          <w:sz w:val="28"/>
          <w:szCs w:val="28"/>
        </w:rPr>
      </w:pPr>
      <w:r>
        <w:rPr>
          <w:rFonts w:ascii="Times New Roman" w:hAnsi="Times New Roman" w:cs="Times New Roman"/>
          <w:sz w:val="28"/>
          <w:szCs w:val="28"/>
        </w:rPr>
        <w:t>и на плановый период 2024 и 2025 годов"</w:t>
      </w:r>
      <w:bookmarkStart w:id="0" w:name="_GoBack"/>
      <w:bookmarkEnd w:id="0"/>
    </w:p>
    <w:tbl>
      <w:tblPr>
        <w:tblpPr w:leftFromText="180" w:rightFromText="180" w:bottomFromText="200" w:vertAnchor="text" w:horzAnchor="margin" w:tblpXSpec="center" w:tblpY="1219"/>
        <w:tblW w:w="10598" w:type="dxa"/>
        <w:tblLayout w:type="fixed"/>
        <w:tblLook w:val="04A0" w:firstRow="1" w:lastRow="0" w:firstColumn="1" w:lastColumn="0" w:noHBand="0" w:noVBand="1"/>
      </w:tblPr>
      <w:tblGrid>
        <w:gridCol w:w="535"/>
        <w:gridCol w:w="3403"/>
        <w:gridCol w:w="708"/>
        <w:gridCol w:w="567"/>
        <w:gridCol w:w="709"/>
        <w:gridCol w:w="1985"/>
        <w:gridCol w:w="708"/>
        <w:gridCol w:w="1983"/>
      </w:tblGrid>
      <w:tr w:rsidR="0079071C" w:rsidTr="00B9502F">
        <w:trPr>
          <w:trHeight w:val="600"/>
        </w:trPr>
        <w:tc>
          <w:tcPr>
            <w:tcW w:w="10598" w:type="dxa"/>
            <w:gridSpan w:val="8"/>
            <w:shd w:val="clear" w:color="auto" w:fill="FFFFFF"/>
            <w:vAlign w:val="center"/>
          </w:tcPr>
          <w:p w:rsidR="0079071C" w:rsidRDefault="0079071C">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Ведомственная структура расходов </w:t>
            </w:r>
          </w:p>
          <w:p w:rsidR="0079071C" w:rsidRDefault="0079071C" w:rsidP="0079071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районного бюджета на 2024 и 2025 годы</w:t>
            </w:r>
          </w:p>
        </w:tc>
      </w:tr>
      <w:tr w:rsidR="0079071C" w:rsidTr="00B9502F">
        <w:trPr>
          <w:trHeight w:val="600"/>
        </w:trPr>
        <w:tc>
          <w:tcPr>
            <w:tcW w:w="535" w:type="dxa"/>
            <w:tcBorders>
              <w:top w:val="nil"/>
              <w:left w:val="nil"/>
              <w:bottom w:val="single" w:sz="4" w:space="0" w:color="auto"/>
              <w:right w:val="nil"/>
            </w:tcBorders>
            <w:shd w:val="clear" w:color="auto" w:fill="FFFFFF"/>
            <w:vAlign w:val="center"/>
          </w:tcPr>
          <w:p w:rsidR="0079071C" w:rsidRDefault="0079071C">
            <w:pPr>
              <w:spacing w:after="0" w:line="240" w:lineRule="auto"/>
              <w:jc w:val="center"/>
              <w:rPr>
                <w:rFonts w:ascii="Times New Roman" w:eastAsia="Times New Roman" w:hAnsi="Times New Roman" w:cs="Times New Roman"/>
                <w:sz w:val="28"/>
                <w:szCs w:val="28"/>
                <w:lang w:eastAsia="ru-RU"/>
              </w:rPr>
            </w:pPr>
          </w:p>
        </w:tc>
        <w:tc>
          <w:tcPr>
            <w:tcW w:w="3403" w:type="dxa"/>
            <w:tcBorders>
              <w:top w:val="nil"/>
              <w:left w:val="nil"/>
              <w:bottom w:val="single" w:sz="4" w:space="0" w:color="auto"/>
              <w:right w:val="nil"/>
            </w:tcBorders>
            <w:shd w:val="clear" w:color="auto" w:fill="FFFFFF"/>
          </w:tcPr>
          <w:p w:rsidR="0079071C" w:rsidRDefault="0079071C">
            <w:pPr>
              <w:spacing w:after="0" w:line="240" w:lineRule="auto"/>
              <w:jc w:val="center"/>
              <w:rPr>
                <w:rFonts w:ascii="Times New Roman" w:eastAsia="Times New Roman" w:hAnsi="Times New Roman" w:cs="Times New Roman"/>
                <w:sz w:val="28"/>
                <w:szCs w:val="28"/>
                <w:lang w:eastAsia="ru-RU"/>
              </w:rPr>
            </w:pPr>
          </w:p>
        </w:tc>
        <w:tc>
          <w:tcPr>
            <w:tcW w:w="708" w:type="dxa"/>
            <w:tcBorders>
              <w:top w:val="nil"/>
              <w:left w:val="nil"/>
              <w:bottom w:val="single" w:sz="4" w:space="0" w:color="auto"/>
              <w:right w:val="nil"/>
            </w:tcBorders>
            <w:shd w:val="clear" w:color="auto" w:fill="FFFFFF"/>
            <w:vAlign w:val="center"/>
          </w:tcPr>
          <w:p w:rsidR="0079071C" w:rsidRDefault="0079071C">
            <w:pPr>
              <w:spacing w:after="0" w:line="240" w:lineRule="auto"/>
              <w:jc w:val="center"/>
              <w:rPr>
                <w:rFonts w:ascii="Times New Roman" w:eastAsia="Times New Roman" w:hAnsi="Times New Roman" w:cs="Times New Roman"/>
                <w:sz w:val="28"/>
                <w:szCs w:val="28"/>
                <w:lang w:eastAsia="ru-RU"/>
              </w:rPr>
            </w:pPr>
          </w:p>
        </w:tc>
        <w:tc>
          <w:tcPr>
            <w:tcW w:w="567" w:type="dxa"/>
            <w:tcBorders>
              <w:top w:val="nil"/>
              <w:left w:val="nil"/>
              <w:bottom w:val="single" w:sz="4" w:space="0" w:color="auto"/>
              <w:right w:val="nil"/>
            </w:tcBorders>
            <w:shd w:val="clear" w:color="auto" w:fill="FFFFFF"/>
            <w:vAlign w:val="center"/>
          </w:tcPr>
          <w:p w:rsidR="0079071C" w:rsidRDefault="0079071C">
            <w:pPr>
              <w:spacing w:after="0" w:line="240" w:lineRule="auto"/>
              <w:jc w:val="center"/>
              <w:rPr>
                <w:rFonts w:ascii="Times New Roman" w:eastAsia="Times New Roman" w:hAnsi="Times New Roman" w:cs="Times New Roman"/>
                <w:sz w:val="28"/>
                <w:szCs w:val="28"/>
                <w:lang w:eastAsia="ru-RU"/>
              </w:rPr>
            </w:pPr>
          </w:p>
        </w:tc>
        <w:tc>
          <w:tcPr>
            <w:tcW w:w="709" w:type="dxa"/>
            <w:tcBorders>
              <w:top w:val="nil"/>
              <w:left w:val="nil"/>
              <w:bottom w:val="single" w:sz="4" w:space="0" w:color="auto"/>
              <w:right w:val="nil"/>
            </w:tcBorders>
            <w:shd w:val="clear" w:color="auto" w:fill="FFFFFF"/>
            <w:vAlign w:val="center"/>
          </w:tcPr>
          <w:p w:rsidR="0079071C" w:rsidRDefault="0079071C">
            <w:pPr>
              <w:spacing w:after="0" w:line="240" w:lineRule="auto"/>
              <w:jc w:val="center"/>
              <w:rPr>
                <w:rFonts w:ascii="Times New Roman" w:eastAsia="Times New Roman" w:hAnsi="Times New Roman" w:cs="Times New Roman"/>
                <w:sz w:val="28"/>
                <w:szCs w:val="28"/>
                <w:lang w:eastAsia="ru-RU"/>
              </w:rPr>
            </w:pPr>
          </w:p>
        </w:tc>
        <w:tc>
          <w:tcPr>
            <w:tcW w:w="1985" w:type="dxa"/>
            <w:tcBorders>
              <w:top w:val="nil"/>
              <w:left w:val="nil"/>
              <w:bottom w:val="single" w:sz="4" w:space="0" w:color="auto"/>
              <w:right w:val="nil"/>
            </w:tcBorders>
            <w:shd w:val="clear" w:color="auto" w:fill="FFFFFF"/>
            <w:vAlign w:val="center"/>
          </w:tcPr>
          <w:p w:rsidR="0079071C" w:rsidRDefault="0079071C">
            <w:pPr>
              <w:spacing w:after="0" w:line="240" w:lineRule="auto"/>
              <w:jc w:val="center"/>
              <w:rPr>
                <w:rFonts w:ascii="Times New Roman" w:eastAsia="Times New Roman" w:hAnsi="Times New Roman" w:cs="Times New Roman"/>
                <w:sz w:val="28"/>
                <w:szCs w:val="28"/>
                <w:lang w:eastAsia="ru-RU"/>
              </w:rPr>
            </w:pPr>
          </w:p>
        </w:tc>
        <w:tc>
          <w:tcPr>
            <w:tcW w:w="708" w:type="dxa"/>
            <w:tcBorders>
              <w:top w:val="nil"/>
              <w:left w:val="nil"/>
              <w:bottom w:val="single" w:sz="4" w:space="0" w:color="auto"/>
              <w:right w:val="nil"/>
            </w:tcBorders>
            <w:shd w:val="clear" w:color="auto" w:fill="FFFFFF"/>
            <w:vAlign w:val="center"/>
          </w:tcPr>
          <w:p w:rsidR="0079071C" w:rsidRDefault="0079071C">
            <w:pPr>
              <w:spacing w:after="0" w:line="240" w:lineRule="auto"/>
              <w:jc w:val="center"/>
              <w:rPr>
                <w:rFonts w:ascii="Times New Roman" w:eastAsia="Times New Roman" w:hAnsi="Times New Roman" w:cs="Times New Roman"/>
                <w:sz w:val="28"/>
                <w:szCs w:val="28"/>
                <w:highlight w:val="yellow"/>
                <w:lang w:eastAsia="ru-RU"/>
              </w:rPr>
            </w:pPr>
          </w:p>
        </w:tc>
        <w:tc>
          <w:tcPr>
            <w:tcW w:w="1983" w:type="dxa"/>
            <w:tcBorders>
              <w:top w:val="nil"/>
              <w:left w:val="nil"/>
              <w:bottom w:val="single" w:sz="4" w:space="0" w:color="auto"/>
              <w:right w:val="nil"/>
            </w:tcBorders>
            <w:shd w:val="clear" w:color="auto" w:fill="FFFFFF"/>
            <w:vAlign w:val="center"/>
          </w:tcPr>
          <w:p w:rsidR="0079071C" w:rsidRDefault="0079071C" w:rsidP="0079071C">
            <w:pPr>
              <w:spacing w:after="0" w:line="240" w:lineRule="auto"/>
              <w:jc w:val="center"/>
              <w:rPr>
                <w:rFonts w:ascii="Times New Roman" w:eastAsia="Times New Roman" w:hAnsi="Times New Roman" w:cs="Times New Roman"/>
                <w:sz w:val="28"/>
                <w:szCs w:val="28"/>
                <w:lang w:eastAsia="ru-RU"/>
              </w:rPr>
            </w:pPr>
            <w:r>
              <w:rPr>
                <w:rFonts w:ascii="Times New Roman" w:hAnsi="Times New Roman" w:cs="Times New Roman"/>
                <w:bCs/>
                <w:sz w:val="28"/>
                <w:szCs w:val="28"/>
              </w:rPr>
              <w:t>(тыс. рублей)</w:t>
            </w:r>
          </w:p>
        </w:tc>
      </w:tr>
    </w:tbl>
    <w:tbl>
      <w:tblPr>
        <w:tblW w:w="11341" w:type="dxa"/>
        <w:tblInd w:w="-1310" w:type="dxa"/>
        <w:tblLayout w:type="fixed"/>
        <w:tblLook w:val="04A0" w:firstRow="1" w:lastRow="0" w:firstColumn="1" w:lastColumn="0" w:noHBand="0" w:noVBand="1"/>
      </w:tblPr>
      <w:tblGrid>
        <w:gridCol w:w="567"/>
        <w:gridCol w:w="3261"/>
        <w:gridCol w:w="697"/>
        <w:gridCol w:w="567"/>
        <w:gridCol w:w="708"/>
        <w:gridCol w:w="1843"/>
        <w:gridCol w:w="721"/>
        <w:gridCol w:w="1417"/>
        <w:gridCol w:w="1560"/>
      </w:tblGrid>
      <w:tr w:rsidR="001D7F83" w:rsidRPr="001D7F83" w:rsidTr="001D7F83">
        <w:trPr>
          <w:trHeight w:val="1330"/>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8"/>
                <w:szCs w:val="28"/>
                <w:lang w:eastAsia="ru-RU"/>
              </w:rPr>
              <w:t xml:space="preserve">                </w:t>
            </w:r>
            <w:r w:rsidRPr="001D7F83">
              <w:rPr>
                <w:rFonts w:ascii="Times New Roman" w:eastAsia="Times New Roman" w:hAnsi="Times New Roman" w:cs="Times New Roman"/>
                <w:sz w:val="27"/>
                <w:szCs w:val="27"/>
                <w:lang w:eastAsia="ru-RU"/>
              </w:rPr>
              <w:t xml:space="preserve"> </w:t>
            </w:r>
            <w:proofErr w:type="gramStart"/>
            <w:r w:rsidRPr="001D7F83">
              <w:rPr>
                <w:rFonts w:ascii="Times New Roman" w:eastAsia="Times New Roman" w:hAnsi="Times New Roman" w:cs="Times New Roman"/>
                <w:sz w:val="27"/>
                <w:szCs w:val="27"/>
                <w:lang w:eastAsia="ru-RU"/>
              </w:rPr>
              <w:t>п</w:t>
            </w:r>
            <w:proofErr w:type="gramEnd"/>
            <w:r w:rsidRPr="001D7F83">
              <w:rPr>
                <w:rFonts w:ascii="Times New Roman" w:eastAsia="Times New Roman" w:hAnsi="Times New Roman" w:cs="Times New Roman"/>
                <w:sz w:val="27"/>
                <w:szCs w:val="27"/>
                <w:lang w:eastAsia="ru-RU"/>
              </w:rPr>
              <w:t>/п</w:t>
            </w:r>
          </w:p>
        </w:tc>
        <w:tc>
          <w:tcPr>
            <w:tcW w:w="3261" w:type="dxa"/>
            <w:tcBorders>
              <w:top w:val="single" w:sz="4" w:space="0" w:color="auto"/>
              <w:left w:val="nil"/>
              <w:bottom w:val="single" w:sz="4" w:space="0" w:color="auto"/>
              <w:right w:val="single" w:sz="4" w:space="0" w:color="auto"/>
            </w:tcBorders>
            <w:shd w:val="clear" w:color="000000" w:fill="FFFFFF"/>
            <w:noWrap/>
            <w:vAlign w:val="center"/>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Наименование</w:t>
            </w:r>
          </w:p>
        </w:tc>
        <w:tc>
          <w:tcPr>
            <w:tcW w:w="697" w:type="dxa"/>
            <w:tcBorders>
              <w:top w:val="single" w:sz="4" w:space="0" w:color="auto"/>
              <w:left w:val="nil"/>
              <w:bottom w:val="single" w:sz="4" w:space="0" w:color="auto"/>
              <w:right w:val="single" w:sz="4" w:space="0" w:color="auto"/>
            </w:tcBorders>
            <w:shd w:val="clear" w:color="000000" w:fill="FFFFFF"/>
            <w:noWrap/>
            <w:vAlign w:val="center"/>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Вед</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РЗ</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proofErr w:type="gramStart"/>
            <w:r w:rsidRPr="001D7F83">
              <w:rPr>
                <w:rFonts w:ascii="Times New Roman" w:eastAsia="Times New Roman" w:hAnsi="Times New Roman" w:cs="Times New Roman"/>
                <w:sz w:val="27"/>
                <w:szCs w:val="27"/>
                <w:lang w:eastAsia="ru-RU"/>
              </w:rPr>
              <w:t>ПР</w:t>
            </w:r>
            <w:proofErr w:type="gramEnd"/>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ЦСР</w:t>
            </w:r>
          </w:p>
        </w:tc>
        <w:tc>
          <w:tcPr>
            <w:tcW w:w="721" w:type="dxa"/>
            <w:tcBorders>
              <w:top w:val="single" w:sz="4" w:space="0" w:color="auto"/>
              <w:left w:val="nil"/>
              <w:bottom w:val="single" w:sz="4" w:space="0" w:color="auto"/>
              <w:right w:val="single" w:sz="4" w:space="0" w:color="auto"/>
            </w:tcBorders>
            <w:shd w:val="clear" w:color="000000" w:fill="FFFFFF"/>
            <w:noWrap/>
            <w:vAlign w:val="center"/>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ВР</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Итого 2024 с учётом изменений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Итого 2025 с учётом изменений </w:t>
            </w:r>
          </w:p>
        </w:tc>
      </w:tr>
      <w:tr w:rsidR="001D7F83" w:rsidRPr="001D7F83" w:rsidTr="001D7F83">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1</w:t>
            </w:r>
          </w:p>
        </w:tc>
        <w:tc>
          <w:tcPr>
            <w:tcW w:w="3261" w:type="dxa"/>
            <w:tcBorders>
              <w:top w:val="single" w:sz="4" w:space="0" w:color="auto"/>
              <w:left w:val="nil"/>
              <w:bottom w:val="single" w:sz="4" w:space="0" w:color="auto"/>
              <w:right w:val="single" w:sz="4" w:space="0" w:color="auto"/>
            </w:tcBorders>
            <w:shd w:val="clear" w:color="000000" w:fill="FFFFFF"/>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2</w:t>
            </w:r>
          </w:p>
        </w:tc>
        <w:tc>
          <w:tcPr>
            <w:tcW w:w="697" w:type="dxa"/>
            <w:tcBorders>
              <w:top w:val="single" w:sz="4" w:space="0" w:color="auto"/>
              <w:left w:val="nil"/>
              <w:bottom w:val="single" w:sz="4" w:space="0" w:color="auto"/>
              <w:right w:val="single" w:sz="4" w:space="0" w:color="auto"/>
            </w:tcBorders>
            <w:shd w:val="clear" w:color="000000" w:fill="FFFFFF"/>
            <w:vAlign w:val="center"/>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4</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5</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6</w:t>
            </w:r>
          </w:p>
        </w:tc>
        <w:tc>
          <w:tcPr>
            <w:tcW w:w="721" w:type="dxa"/>
            <w:tcBorders>
              <w:top w:val="single" w:sz="4" w:space="0" w:color="auto"/>
              <w:left w:val="nil"/>
              <w:bottom w:val="single" w:sz="4" w:space="0" w:color="auto"/>
              <w:right w:val="single" w:sz="4" w:space="0" w:color="auto"/>
            </w:tcBorders>
            <w:shd w:val="clear" w:color="000000" w:fill="FFFFFF"/>
            <w:vAlign w:val="center"/>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7</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8</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9</w:t>
            </w:r>
          </w:p>
        </w:tc>
      </w:tr>
      <w:tr w:rsidR="001D7F83" w:rsidRPr="001D7F83" w:rsidTr="001D7F83">
        <w:trPr>
          <w:trHeight w:val="315"/>
        </w:trPr>
        <w:tc>
          <w:tcPr>
            <w:tcW w:w="567" w:type="dxa"/>
            <w:tcBorders>
              <w:top w:val="single" w:sz="4" w:space="0" w:color="auto"/>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single" w:sz="4" w:space="0" w:color="auto"/>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ВСЕГО</w:t>
            </w:r>
          </w:p>
        </w:tc>
        <w:tc>
          <w:tcPr>
            <w:tcW w:w="697" w:type="dxa"/>
            <w:tcBorders>
              <w:top w:val="single" w:sz="4" w:space="0" w:color="auto"/>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567" w:type="dxa"/>
            <w:tcBorders>
              <w:top w:val="single" w:sz="4" w:space="0" w:color="auto"/>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708" w:type="dxa"/>
            <w:tcBorders>
              <w:top w:val="single" w:sz="4" w:space="0" w:color="auto"/>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843" w:type="dxa"/>
            <w:tcBorders>
              <w:top w:val="single" w:sz="4" w:space="0" w:color="auto"/>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721" w:type="dxa"/>
            <w:tcBorders>
              <w:top w:val="single" w:sz="4" w:space="0" w:color="auto"/>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single" w:sz="4" w:space="0" w:color="auto"/>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6317753,2</w:t>
            </w:r>
          </w:p>
        </w:tc>
        <w:tc>
          <w:tcPr>
            <w:tcW w:w="1560" w:type="dxa"/>
            <w:tcBorders>
              <w:top w:val="single" w:sz="4" w:space="0" w:color="auto"/>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3951559,2</w:t>
            </w:r>
          </w:p>
        </w:tc>
      </w:tr>
      <w:tr w:rsidR="001D7F83" w:rsidRPr="001D7F83" w:rsidTr="001D7F83">
        <w:trPr>
          <w:trHeight w:val="31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1.</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Совет муниципального образования Динской район</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901</w:t>
            </w:r>
          </w:p>
        </w:tc>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708"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843"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721"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4206,0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4206,0</w:t>
            </w:r>
          </w:p>
        </w:tc>
      </w:tr>
      <w:tr w:rsidR="001D7F83" w:rsidRPr="001D7F83" w:rsidTr="001D7F83">
        <w:trPr>
          <w:trHeight w:val="1080"/>
        </w:trPr>
        <w:tc>
          <w:tcPr>
            <w:tcW w:w="567" w:type="dxa"/>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97" w:type="dxa"/>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901</w:t>
            </w:r>
          </w:p>
        </w:tc>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4206,0</w:t>
            </w:r>
          </w:p>
        </w:tc>
        <w:tc>
          <w:tcPr>
            <w:tcW w:w="1560"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4206,0</w:t>
            </w:r>
          </w:p>
        </w:tc>
      </w:tr>
      <w:tr w:rsidR="001D7F83" w:rsidRPr="001D7F83" w:rsidTr="001D7F83">
        <w:trPr>
          <w:trHeight w:val="55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Обеспечение деятельности представительных органов муниципального образования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901</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71 0 00 00000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4206,0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4206,0</w:t>
            </w:r>
          </w:p>
        </w:tc>
      </w:tr>
      <w:tr w:rsidR="001D7F83" w:rsidRPr="001D7F83" w:rsidTr="001D7F83">
        <w:trPr>
          <w:trHeight w:val="52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Депутаты  совета муниципального образования Динской район</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901</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71 2 00 00000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1751,2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1751,2</w:t>
            </w:r>
          </w:p>
        </w:tc>
      </w:tr>
      <w:tr w:rsidR="001D7F83" w:rsidRPr="001D7F83" w:rsidTr="001D7F83">
        <w:trPr>
          <w:trHeight w:val="538"/>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Расходы на обеспечение функций органов </w:t>
            </w:r>
            <w:r w:rsidRPr="001D7F83">
              <w:rPr>
                <w:rFonts w:ascii="Times New Roman" w:eastAsia="Times New Roman" w:hAnsi="Times New Roman" w:cs="Times New Roman"/>
                <w:sz w:val="27"/>
                <w:szCs w:val="27"/>
                <w:lang w:eastAsia="ru-RU"/>
              </w:rPr>
              <w:lastRenderedPageBreak/>
              <w:t>местного самоуправления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lastRenderedPageBreak/>
              <w:t>901</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71 2 00 00190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1751,2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1751,2</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lastRenderedPageBreak/>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901</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71 2 00 00190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1751,2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1751,2</w:t>
            </w:r>
          </w:p>
        </w:tc>
      </w:tr>
      <w:tr w:rsidR="001D7F83" w:rsidRPr="001D7F83" w:rsidTr="001D7F83">
        <w:trPr>
          <w:trHeight w:val="69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функций представительного органа муниципального образования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901</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71 3 00 00000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2454,8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2454,8</w:t>
            </w:r>
          </w:p>
        </w:tc>
      </w:tr>
      <w:tr w:rsidR="001D7F83" w:rsidRPr="001D7F83" w:rsidTr="001D7F83">
        <w:trPr>
          <w:trHeight w:val="613"/>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функций органов местного самоуправления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901</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71 3 00 00190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2454,8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2454,8</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901</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71 3 00 00190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2193,7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2193,7</w:t>
            </w:r>
          </w:p>
        </w:tc>
      </w:tr>
      <w:tr w:rsidR="001D7F83" w:rsidRPr="001D7F83" w:rsidTr="001D7F83">
        <w:trPr>
          <w:trHeight w:val="52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901</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71 3 00 00190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261,1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261,1</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2.</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Администрация муниципального образования Динской район</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902</w:t>
            </w:r>
          </w:p>
        </w:tc>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708"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843"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721"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3117432,3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658314,3</w:t>
            </w:r>
          </w:p>
        </w:tc>
      </w:tr>
      <w:tr w:rsidR="001D7F83" w:rsidRPr="001D7F83" w:rsidTr="001D7F83">
        <w:trPr>
          <w:trHeight w:val="25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Общегосударственные вопросы</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299726,0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299728,7</w:t>
            </w:r>
          </w:p>
        </w:tc>
      </w:tr>
      <w:tr w:rsidR="001D7F83" w:rsidRPr="001D7F83" w:rsidTr="001D7F83">
        <w:trPr>
          <w:trHeight w:val="7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Функционирование высшего должностного лица субъекта Российской Федерации и   муниципального </w:t>
            </w:r>
            <w:r w:rsidRPr="001D7F83">
              <w:rPr>
                <w:rFonts w:ascii="Times New Roman" w:eastAsia="Times New Roman" w:hAnsi="Times New Roman" w:cs="Times New Roman"/>
                <w:sz w:val="27"/>
                <w:szCs w:val="27"/>
                <w:lang w:eastAsia="ru-RU"/>
              </w:rPr>
              <w:lastRenderedPageBreak/>
              <w:t>образования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lastRenderedPageBreak/>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1958,6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1958,6</w:t>
            </w:r>
          </w:p>
        </w:tc>
      </w:tr>
      <w:tr w:rsidR="001D7F83" w:rsidRPr="001D7F83" w:rsidTr="001D7F83">
        <w:trPr>
          <w:trHeight w:val="103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lastRenderedPageBreak/>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Обеспечение деятельности высшего органа исполнительной власти муниципального образовани</w:t>
            </w:r>
            <w:proofErr w:type="gramStart"/>
            <w:r w:rsidRPr="001D7F83">
              <w:rPr>
                <w:rFonts w:ascii="Times New Roman" w:eastAsia="Times New Roman" w:hAnsi="Times New Roman" w:cs="Times New Roman"/>
                <w:sz w:val="27"/>
                <w:szCs w:val="27"/>
                <w:lang w:eastAsia="ru-RU"/>
              </w:rPr>
              <w:t>я-</w:t>
            </w:r>
            <w:proofErr w:type="gramEnd"/>
            <w:r w:rsidRPr="001D7F83">
              <w:rPr>
                <w:rFonts w:ascii="Times New Roman" w:eastAsia="Times New Roman" w:hAnsi="Times New Roman" w:cs="Times New Roman"/>
                <w:sz w:val="27"/>
                <w:szCs w:val="27"/>
                <w:lang w:eastAsia="ru-RU"/>
              </w:rPr>
              <w:t xml:space="preserve"> администрации  муниципального образования Динской район</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1958,6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1958,6</w:t>
            </w:r>
          </w:p>
        </w:tc>
      </w:tr>
      <w:tr w:rsidR="001D7F83" w:rsidRPr="001D7F83" w:rsidTr="001D7F83">
        <w:trPr>
          <w:trHeight w:val="57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Глава администрации муниципального образования Динской район</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1958,6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1958,6</w:t>
            </w:r>
          </w:p>
        </w:tc>
      </w:tr>
      <w:tr w:rsidR="001D7F83" w:rsidRPr="001D7F83" w:rsidTr="001D7F83">
        <w:trPr>
          <w:trHeight w:val="54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функций органов местного самоуправления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50 1 00 00190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1958,6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1958,6</w:t>
            </w:r>
          </w:p>
        </w:tc>
      </w:tr>
      <w:tr w:rsidR="001D7F83" w:rsidRPr="001D7F83" w:rsidTr="001D7F83">
        <w:trPr>
          <w:trHeight w:val="54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50 1 00 00190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1958,6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1958,6</w:t>
            </w:r>
          </w:p>
        </w:tc>
      </w:tr>
      <w:tr w:rsidR="001D7F83" w:rsidRPr="001D7F83" w:rsidTr="001D7F83">
        <w:trPr>
          <w:trHeight w:val="10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182797,7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182797,7</w:t>
            </w:r>
          </w:p>
        </w:tc>
      </w:tr>
      <w:tr w:rsidR="001D7F83" w:rsidRPr="001D7F83" w:rsidTr="001D7F83">
        <w:trPr>
          <w:trHeight w:val="94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Обеспечение деятельности высшего органа исполнительной власти муниципального образовани</w:t>
            </w:r>
            <w:proofErr w:type="gramStart"/>
            <w:r w:rsidRPr="001D7F83">
              <w:rPr>
                <w:rFonts w:ascii="Times New Roman" w:eastAsia="Times New Roman" w:hAnsi="Times New Roman" w:cs="Times New Roman"/>
                <w:sz w:val="27"/>
                <w:szCs w:val="27"/>
                <w:lang w:eastAsia="ru-RU"/>
              </w:rPr>
              <w:t>я-</w:t>
            </w:r>
            <w:proofErr w:type="gramEnd"/>
            <w:r w:rsidRPr="001D7F83">
              <w:rPr>
                <w:rFonts w:ascii="Times New Roman" w:eastAsia="Times New Roman" w:hAnsi="Times New Roman" w:cs="Times New Roman"/>
                <w:sz w:val="27"/>
                <w:szCs w:val="27"/>
                <w:lang w:eastAsia="ru-RU"/>
              </w:rPr>
              <w:t xml:space="preserve"> администрации  муниципального образования Динской район</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182734,7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182734,7</w:t>
            </w:r>
          </w:p>
        </w:tc>
      </w:tr>
      <w:tr w:rsidR="001D7F83" w:rsidRPr="001D7F83" w:rsidTr="001D7F83">
        <w:trPr>
          <w:trHeight w:val="66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Обеспечение деятельности администрации муниципального образования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160922,6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160922,6</w:t>
            </w:r>
          </w:p>
        </w:tc>
      </w:tr>
      <w:tr w:rsidR="001D7F83" w:rsidRPr="001D7F83" w:rsidTr="001D7F83">
        <w:trPr>
          <w:trHeight w:val="54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функций органов местного самоуправления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50 2 00 00190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160922,6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160922,6</w:t>
            </w:r>
          </w:p>
        </w:tc>
      </w:tr>
      <w:tr w:rsidR="001D7F83" w:rsidRPr="001D7F83" w:rsidTr="001D7F83">
        <w:trPr>
          <w:trHeight w:val="284"/>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50 2 00 00190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151580,0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151580,0</w:t>
            </w:r>
          </w:p>
        </w:tc>
      </w:tr>
      <w:tr w:rsidR="001D7F83" w:rsidRPr="001D7F83" w:rsidTr="001D7F83">
        <w:trPr>
          <w:trHeight w:val="46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50 2 00 00190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8999,9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8999,9</w:t>
            </w:r>
          </w:p>
        </w:tc>
      </w:tr>
      <w:tr w:rsidR="001D7F83" w:rsidRPr="001D7F83" w:rsidTr="001D7F83">
        <w:trPr>
          <w:trHeight w:val="25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Иные бюджетные ассигнования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50 2 00 00190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342,7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342,7</w:t>
            </w:r>
          </w:p>
        </w:tc>
      </w:tr>
      <w:tr w:rsidR="001D7F83" w:rsidRPr="001D7F83" w:rsidTr="001D7F83">
        <w:trPr>
          <w:trHeight w:val="55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Краснодарского края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21812,1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21812,1</w:t>
            </w:r>
          </w:p>
        </w:tc>
      </w:tr>
      <w:tr w:rsidR="001D7F83" w:rsidRPr="001D7F83" w:rsidTr="001D7F83">
        <w:trPr>
          <w:trHeight w:val="99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Осуществление отдельных государственных полномочий Краснодарского края по ведению учета граждан отдельных </w:t>
            </w:r>
            <w:proofErr w:type="gramStart"/>
            <w:r w:rsidRPr="001D7F83">
              <w:rPr>
                <w:rFonts w:ascii="Times New Roman" w:eastAsia="Times New Roman" w:hAnsi="Times New Roman" w:cs="Times New Roman"/>
                <w:sz w:val="27"/>
                <w:szCs w:val="27"/>
                <w:lang w:eastAsia="ru-RU"/>
              </w:rPr>
              <w:t>категорий</w:t>
            </w:r>
            <w:proofErr w:type="gramEnd"/>
            <w:r w:rsidRPr="001D7F83">
              <w:rPr>
                <w:rFonts w:ascii="Times New Roman" w:eastAsia="Times New Roman" w:hAnsi="Times New Roman" w:cs="Times New Roman"/>
                <w:sz w:val="27"/>
                <w:szCs w:val="27"/>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50 3 00 60870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749,1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749,1</w:t>
            </w:r>
          </w:p>
        </w:tc>
      </w:tr>
      <w:tr w:rsidR="001D7F83" w:rsidRPr="001D7F83" w:rsidTr="001D7F83">
        <w:trPr>
          <w:trHeight w:val="150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50 3 00 60870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668,1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668,1</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50 3 00 60870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81,0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81,0</w:t>
            </w:r>
          </w:p>
        </w:tc>
      </w:tr>
      <w:tr w:rsidR="001D7F83" w:rsidRPr="001D7F83" w:rsidTr="001D7F83">
        <w:trPr>
          <w:trHeight w:val="106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по поддержке сельскохозяйственного производства в Краснодарском крае</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50 3 00 60910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1498,6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1498,6</w:t>
            </w:r>
          </w:p>
        </w:tc>
      </w:tr>
      <w:tr w:rsidR="001D7F83" w:rsidRPr="001D7F83" w:rsidTr="001D7F83">
        <w:trPr>
          <w:trHeight w:val="145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50 3 00 60910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1336,6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1336,6</w:t>
            </w:r>
          </w:p>
        </w:tc>
      </w:tr>
      <w:tr w:rsidR="001D7F83" w:rsidRPr="001D7F83" w:rsidTr="001D7F83">
        <w:trPr>
          <w:trHeight w:val="49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50 3 00 60910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162,0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162,0</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отдельного государственного полномочия Краснодарского края по осуществлению регионального государственного строительного надзора в случаях, предусмотренных частью 2 статьи 54 Градостроительного кодекса Российской Федерации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50 3 00 63640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749,2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749,2</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50 3 00 63640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668,2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668,2</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50 3 00 63640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81,0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81,0</w:t>
            </w:r>
          </w:p>
        </w:tc>
      </w:tr>
      <w:tr w:rsidR="001D7F83" w:rsidRPr="001D7F83" w:rsidTr="001D7F83">
        <w:trPr>
          <w:trHeight w:val="122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proofErr w:type="gramStart"/>
            <w:r w:rsidRPr="001D7F83">
              <w:rPr>
                <w:rFonts w:ascii="Times New Roman" w:eastAsia="Times New Roman" w:hAnsi="Times New Roman" w:cs="Times New Roman"/>
                <w:sz w:val="27"/>
                <w:szCs w:val="27"/>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rsidRPr="001D7F83">
              <w:rPr>
                <w:rFonts w:ascii="Times New Roman" w:eastAsia="Times New Roman" w:hAnsi="Times New Roman" w:cs="Times New Roman"/>
                <w:sz w:val="27"/>
                <w:szCs w:val="27"/>
                <w:lang w:eastAsia="ru-RU"/>
              </w:rPr>
              <w:t xml:space="preserve"> специализированного жилищного фонда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50 3 00 69170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1525,8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1525,8</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50 3 00 69170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1282,8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1282,8</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50 3 00 69170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243,0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243,0</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50 3 00 69180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749,3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749,3</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50 3 00 69180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668,3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668,3</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50 3 00 69180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81,0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81,0</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50 3 00 69190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12472,5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12472,5</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50 3 00 69190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11257,5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11257,5</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50 3 00 69190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1215,0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1215,0</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50 3 00 69200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4067,6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4067,6</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50 3 00 69200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3743,6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3743,6</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50 3 00 69200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324,0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324,0</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Предупреждение и ликвидация чрезвычайных ситуаций и стихийных бедствий природного и техногенного характера и их последствий на территории Краснодарского края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96 0 00 00000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63,0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63,0</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направленные на предупреждение и ликвидацию чрезвычайных ситуаций и стихийных бедствий и их последствий, не относящиеся к публичным нормативным обязательствам</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96 2 00 00000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63,0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63,0</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96 2 00 60070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63,0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63,0</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96 2 00 60070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63,0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63,0</w:t>
            </w:r>
          </w:p>
        </w:tc>
      </w:tr>
      <w:tr w:rsidR="001D7F83" w:rsidRPr="001D7F83" w:rsidTr="001D7F83">
        <w:trPr>
          <w:trHeight w:val="30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Судебная система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15,6</w:t>
            </w:r>
          </w:p>
        </w:tc>
      </w:tr>
      <w:tr w:rsidR="001D7F83" w:rsidRPr="001D7F83" w:rsidTr="001D7F83">
        <w:trPr>
          <w:trHeight w:val="99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Обеспечение деятельности высшего органа исполнительной власти муниципального образовани</w:t>
            </w:r>
            <w:proofErr w:type="gramStart"/>
            <w:r w:rsidRPr="001D7F83">
              <w:rPr>
                <w:rFonts w:ascii="Times New Roman" w:eastAsia="Times New Roman" w:hAnsi="Times New Roman" w:cs="Times New Roman"/>
                <w:sz w:val="27"/>
                <w:szCs w:val="27"/>
                <w:lang w:eastAsia="ru-RU"/>
              </w:rPr>
              <w:t>я-</w:t>
            </w:r>
            <w:proofErr w:type="gramEnd"/>
            <w:r w:rsidRPr="001D7F83">
              <w:rPr>
                <w:rFonts w:ascii="Times New Roman" w:eastAsia="Times New Roman" w:hAnsi="Times New Roman" w:cs="Times New Roman"/>
                <w:sz w:val="27"/>
                <w:szCs w:val="27"/>
                <w:lang w:eastAsia="ru-RU"/>
              </w:rPr>
              <w:t xml:space="preserve"> администрации  муниципального образования Динской район</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15,6</w:t>
            </w:r>
          </w:p>
        </w:tc>
      </w:tr>
      <w:tr w:rsidR="001D7F83" w:rsidRPr="001D7F83" w:rsidTr="001D7F83">
        <w:trPr>
          <w:trHeight w:val="510"/>
        </w:trPr>
        <w:tc>
          <w:tcPr>
            <w:tcW w:w="567" w:type="dxa"/>
            <w:vMerge w:val="restart"/>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Краснодарского края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15,6</w:t>
            </w:r>
          </w:p>
        </w:tc>
      </w:tr>
      <w:tr w:rsidR="001D7F83" w:rsidRPr="001D7F83" w:rsidTr="001D7F83">
        <w:trPr>
          <w:trHeight w:val="975"/>
        </w:trPr>
        <w:tc>
          <w:tcPr>
            <w:tcW w:w="567" w:type="dxa"/>
            <w:vMerge/>
            <w:tcBorders>
              <w:top w:val="nil"/>
            </w:tcBorders>
            <w:vAlign w:val="center"/>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50 3 00 51200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15,6</w:t>
            </w:r>
          </w:p>
        </w:tc>
      </w:tr>
      <w:tr w:rsidR="001D7F83" w:rsidRPr="001D7F83" w:rsidTr="001D7F83">
        <w:trPr>
          <w:trHeight w:val="4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50 3 00 51200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15,6</w:t>
            </w:r>
          </w:p>
        </w:tc>
      </w:tr>
      <w:tr w:rsidR="001D7F83" w:rsidRPr="001D7F83" w:rsidTr="001D7F83">
        <w:trPr>
          <w:trHeight w:val="25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Резервные фонды</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500,0</w:t>
            </w:r>
          </w:p>
        </w:tc>
      </w:tr>
      <w:tr w:rsidR="001D7F83" w:rsidRPr="001D7F83" w:rsidTr="001D7F83">
        <w:trPr>
          <w:trHeight w:val="49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Обеспечение деятельности высшего органа исполнительной власти муниципального образовани</w:t>
            </w:r>
            <w:proofErr w:type="gramStart"/>
            <w:r w:rsidRPr="001D7F83">
              <w:rPr>
                <w:rFonts w:ascii="Times New Roman" w:eastAsia="Times New Roman" w:hAnsi="Times New Roman" w:cs="Times New Roman"/>
                <w:sz w:val="27"/>
                <w:szCs w:val="27"/>
                <w:lang w:eastAsia="ru-RU"/>
              </w:rPr>
              <w:t>я-</w:t>
            </w:r>
            <w:proofErr w:type="gramEnd"/>
            <w:r w:rsidRPr="001D7F83">
              <w:rPr>
                <w:rFonts w:ascii="Times New Roman" w:eastAsia="Times New Roman" w:hAnsi="Times New Roman" w:cs="Times New Roman"/>
                <w:sz w:val="27"/>
                <w:szCs w:val="27"/>
                <w:lang w:eastAsia="ru-RU"/>
              </w:rPr>
              <w:t xml:space="preserve"> администрации  муниципального образования Динской район</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500,0</w:t>
            </w:r>
          </w:p>
        </w:tc>
      </w:tr>
      <w:tr w:rsidR="001D7F83" w:rsidRPr="001D7F83" w:rsidTr="001D7F83">
        <w:trPr>
          <w:trHeight w:val="4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Формирование резервного фонда администрации муниципального района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50 5 00 00000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500,0</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Резервный фонд администрации муниципального района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50 5 00 20590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500,0</w:t>
            </w:r>
          </w:p>
        </w:tc>
      </w:tr>
      <w:tr w:rsidR="001D7F83" w:rsidRPr="001D7F83" w:rsidTr="001D7F83">
        <w:trPr>
          <w:trHeight w:val="35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Иные бюджетные ассигнования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50 5 00 20590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500,0</w:t>
            </w:r>
          </w:p>
        </w:tc>
      </w:tr>
      <w:tr w:rsidR="001D7F83" w:rsidRPr="001D7F83" w:rsidTr="001D7F83">
        <w:trPr>
          <w:trHeight w:val="27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Другие общегосударственные вопросы</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114 451,8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114 456,8</w:t>
            </w:r>
          </w:p>
        </w:tc>
      </w:tr>
      <w:tr w:rsidR="001D7F83" w:rsidRPr="001D7F83" w:rsidTr="001D7F83">
        <w:trPr>
          <w:trHeight w:val="91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"Обеспечение безопасности населения"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35,0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40,0</w:t>
            </w:r>
          </w:p>
        </w:tc>
      </w:tr>
      <w:tr w:rsidR="001D7F83" w:rsidRPr="001D7F83" w:rsidTr="001D7F83">
        <w:trPr>
          <w:trHeight w:val="28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Профилактика терроризма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04 3 00 00000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w:t>
            </w:r>
          </w:p>
        </w:tc>
      </w:tr>
      <w:tr w:rsidR="001D7F83" w:rsidRPr="001D7F83" w:rsidTr="001D7F83">
        <w:trPr>
          <w:trHeight w:val="36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профилактике терроризма и экстремизма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04 3 00 10110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w:t>
            </w:r>
          </w:p>
        </w:tc>
      </w:tr>
      <w:tr w:rsidR="001D7F83" w:rsidRPr="001D7F83" w:rsidTr="001D7F83">
        <w:trPr>
          <w:trHeight w:val="60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04 3 00 10110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w:t>
            </w:r>
          </w:p>
        </w:tc>
      </w:tr>
      <w:tr w:rsidR="001D7F83" w:rsidRPr="001D7F83" w:rsidTr="001D7F83">
        <w:trPr>
          <w:trHeight w:val="34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Противодействие коррупции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04 5 00 00000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25,0</w:t>
            </w:r>
          </w:p>
        </w:tc>
      </w:tr>
      <w:tr w:rsidR="001D7F83" w:rsidRPr="001D7F83" w:rsidTr="001D7F83">
        <w:trPr>
          <w:trHeight w:val="24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Реализация мероприятий подпрограммы</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04 5 00 09990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25,0</w:t>
            </w:r>
          </w:p>
        </w:tc>
      </w:tr>
      <w:tr w:rsidR="001D7F83" w:rsidRPr="001D7F83" w:rsidTr="001D7F83">
        <w:trPr>
          <w:trHeight w:val="4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04 5 00 09990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25,0</w:t>
            </w:r>
          </w:p>
        </w:tc>
      </w:tr>
      <w:tr w:rsidR="001D7F83" w:rsidRPr="001D7F83" w:rsidTr="001D7F83">
        <w:trPr>
          <w:trHeight w:val="75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"Инвестиционное развитие"</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right"/>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54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Отдельные мероприятия муниципальной программы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1290"/>
        </w:trPr>
        <w:tc>
          <w:tcPr>
            <w:tcW w:w="567" w:type="dxa"/>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Организация, участие и проведение форумов, научно практических конференций, конкурсов, выставок и иных </w:t>
            </w:r>
            <w:proofErr w:type="spellStart"/>
            <w:r w:rsidRPr="001D7F83">
              <w:rPr>
                <w:rFonts w:ascii="Times New Roman" w:eastAsia="Times New Roman" w:hAnsi="Times New Roman" w:cs="Times New Roman"/>
                <w:sz w:val="27"/>
                <w:szCs w:val="27"/>
                <w:lang w:eastAsia="ru-RU"/>
              </w:rPr>
              <w:t>выставочно</w:t>
            </w:r>
            <w:proofErr w:type="spellEnd"/>
            <w:r w:rsidRPr="001D7F83">
              <w:rPr>
                <w:rFonts w:ascii="Times New Roman" w:eastAsia="Times New Roman" w:hAnsi="Times New Roman" w:cs="Times New Roman"/>
                <w:sz w:val="27"/>
                <w:szCs w:val="27"/>
                <w:lang w:eastAsia="ru-RU"/>
              </w:rPr>
              <w:t xml:space="preserve"> ярмарочных и </w:t>
            </w:r>
            <w:proofErr w:type="spellStart"/>
            <w:r w:rsidRPr="001D7F83">
              <w:rPr>
                <w:rFonts w:ascii="Times New Roman" w:eastAsia="Times New Roman" w:hAnsi="Times New Roman" w:cs="Times New Roman"/>
                <w:sz w:val="27"/>
                <w:szCs w:val="27"/>
                <w:lang w:eastAsia="ru-RU"/>
              </w:rPr>
              <w:t>конгрессных</w:t>
            </w:r>
            <w:proofErr w:type="spellEnd"/>
            <w:r w:rsidRPr="001D7F83">
              <w:rPr>
                <w:rFonts w:ascii="Times New Roman" w:eastAsia="Times New Roman" w:hAnsi="Times New Roman" w:cs="Times New Roman"/>
                <w:sz w:val="27"/>
                <w:szCs w:val="27"/>
                <w:lang w:eastAsia="ru-RU"/>
              </w:rPr>
              <w:t xml:space="preserve"> мероприятий, создание и распространение информационно справочных и презентационных материалов, создание, развитие и сопровождение информационных систем и информационных ресурсов в информационно телекоммуникационной сети "Интернет" в целях развития инвестиционной деятельности </w:t>
            </w:r>
          </w:p>
        </w:tc>
        <w:tc>
          <w:tcPr>
            <w:tcW w:w="697" w:type="dxa"/>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06 1 00 10790</w:t>
            </w:r>
          </w:p>
        </w:tc>
        <w:tc>
          <w:tcPr>
            <w:tcW w:w="721" w:type="dxa"/>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1600,0</w:t>
            </w:r>
          </w:p>
        </w:tc>
        <w:tc>
          <w:tcPr>
            <w:tcW w:w="1560"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495"/>
        </w:trPr>
        <w:tc>
          <w:tcPr>
            <w:tcW w:w="567" w:type="dxa"/>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06 1 00 10790</w:t>
            </w:r>
          </w:p>
        </w:tc>
        <w:tc>
          <w:tcPr>
            <w:tcW w:w="721"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1600,0</w:t>
            </w:r>
          </w:p>
        </w:tc>
        <w:tc>
          <w:tcPr>
            <w:tcW w:w="1560"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82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гражданского общества"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4303,8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4303,8</w:t>
            </w:r>
          </w:p>
        </w:tc>
      </w:tr>
      <w:tr w:rsidR="001D7F83" w:rsidRPr="001D7F83" w:rsidTr="001D7F83">
        <w:trPr>
          <w:trHeight w:val="553"/>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Отдельные мероприятия муниципальной программы</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4303,8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4303,8</w:t>
            </w:r>
          </w:p>
        </w:tc>
      </w:tr>
      <w:tr w:rsidR="001D7F83" w:rsidRPr="001D7F83" w:rsidTr="001D7F83">
        <w:trPr>
          <w:trHeight w:val="46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Гармонизации межнациональных отношений  и профилактика межэтнических конфликтов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12 2 01 00000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284,3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284,3</w:t>
            </w:r>
          </w:p>
        </w:tc>
      </w:tr>
      <w:tr w:rsidR="001D7F83" w:rsidRPr="001D7F83" w:rsidTr="001D7F83">
        <w:trPr>
          <w:trHeight w:val="79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Мероприятия по гармонизации межнациональных отношений  и профилактика межэтнических конфликтов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12 2 01 10070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284,3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284,3</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12 2 01 10070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284,3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284,3</w:t>
            </w:r>
          </w:p>
        </w:tc>
      </w:tr>
      <w:tr w:rsidR="001D7F83" w:rsidRPr="001D7F83" w:rsidTr="001D7F83">
        <w:trPr>
          <w:trHeight w:val="343"/>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Памятные даты и знаменательные события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12 2 04  00000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3116,2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3116,2</w:t>
            </w:r>
          </w:p>
        </w:tc>
      </w:tr>
      <w:tr w:rsidR="001D7F83" w:rsidRPr="001D7F83" w:rsidTr="001D7F83">
        <w:trPr>
          <w:trHeight w:val="57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proofErr w:type="gramStart"/>
            <w:r w:rsidRPr="001D7F83">
              <w:rPr>
                <w:rFonts w:ascii="Times New Roman" w:eastAsia="Times New Roman" w:hAnsi="Times New Roman" w:cs="Times New Roman"/>
                <w:sz w:val="27"/>
                <w:szCs w:val="27"/>
                <w:lang w:eastAsia="ru-RU"/>
              </w:rPr>
              <w:t>Мероприятия</w:t>
            </w:r>
            <w:proofErr w:type="gramEnd"/>
            <w:r w:rsidRPr="001D7F83">
              <w:rPr>
                <w:rFonts w:ascii="Times New Roman" w:eastAsia="Times New Roman" w:hAnsi="Times New Roman" w:cs="Times New Roman"/>
                <w:sz w:val="27"/>
                <w:szCs w:val="27"/>
                <w:lang w:eastAsia="ru-RU"/>
              </w:rPr>
              <w:t xml:space="preserve">  посвященные памятным  датам и знаменательным событиям</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12 2 04 10930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3116,2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3116,2</w:t>
            </w:r>
          </w:p>
        </w:tc>
      </w:tr>
      <w:tr w:rsidR="001D7F83" w:rsidRPr="001D7F83" w:rsidTr="001D7F83">
        <w:trPr>
          <w:trHeight w:val="49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12 2 04 10930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3116,2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3116,2</w:t>
            </w:r>
          </w:p>
        </w:tc>
      </w:tr>
      <w:tr w:rsidR="001D7F83" w:rsidRPr="001D7F83" w:rsidTr="001D7F83">
        <w:trPr>
          <w:trHeight w:val="50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укреплению материально-технической базы муниципального архива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12 2 05 00000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903,3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903,3</w:t>
            </w:r>
          </w:p>
        </w:tc>
      </w:tr>
      <w:tr w:rsidR="001D7F83" w:rsidRPr="001D7F83" w:rsidTr="001D7F83">
        <w:trPr>
          <w:trHeight w:val="50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Формирование   архива и  архивных документов в части укрепления материально-технической базы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12 2 05 10610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903,3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903,3</w:t>
            </w:r>
          </w:p>
        </w:tc>
      </w:tr>
      <w:tr w:rsidR="001D7F83" w:rsidRPr="001D7F83" w:rsidTr="001D7F83">
        <w:trPr>
          <w:trHeight w:val="50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12 2 05 10610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903,3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903,3</w:t>
            </w:r>
          </w:p>
        </w:tc>
      </w:tr>
      <w:tr w:rsidR="001D7F83" w:rsidRPr="001D7F83" w:rsidTr="001D7F83">
        <w:trPr>
          <w:trHeight w:val="500"/>
        </w:trPr>
        <w:tc>
          <w:tcPr>
            <w:tcW w:w="567" w:type="dxa"/>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"Стратегическое и инвестиционное развитие" на 2025-2030 годы</w:t>
            </w:r>
          </w:p>
        </w:tc>
        <w:tc>
          <w:tcPr>
            <w:tcW w:w="697" w:type="dxa"/>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16 0 00 00000</w:t>
            </w:r>
          </w:p>
        </w:tc>
        <w:tc>
          <w:tcPr>
            <w:tcW w:w="721" w:type="dxa"/>
            <w:shd w:val="clear" w:color="000000" w:fill="FFFFFF"/>
            <w:noWrap/>
            <w:vAlign w:val="bottom"/>
            <w:hideMark/>
          </w:tcPr>
          <w:p w:rsidR="001D7F83" w:rsidRPr="001D7F83" w:rsidRDefault="001D7F83" w:rsidP="001D7F83">
            <w:pPr>
              <w:spacing w:after="0" w:line="240" w:lineRule="auto"/>
              <w:jc w:val="right"/>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560"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1 600,0</w:t>
            </w:r>
          </w:p>
        </w:tc>
      </w:tr>
      <w:tr w:rsidR="001D7F83" w:rsidRPr="001D7F83" w:rsidTr="001D7F83">
        <w:trPr>
          <w:trHeight w:val="50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Отдельные мероприятия муниципальной программы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1 600,0</w:t>
            </w:r>
          </w:p>
        </w:tc>
      </w:tr>
      <w:tr w:rsidR="001D7F83" w:rsidRPr="001D7F83" w:rsidTr="001D7F83">
        <w:trPr>
          <w:trHeight w:val="136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Организация, участие и проведение форумов, научно практических конференций, конкурсов, выставок и иных </w:t>
            </w:r>
            <w:proofErr w:type="spellStart"/>
            <w:r w:rsidRPr="001D7F83">
              <w:rPr>
                <w:rFonts w:ascii="Times New Roman" w:eastAsia="Times New Roman" w:hAnsi="Times New Roman" w:cs="Times New Roman"/>
                <w:sz w:val="27"/>
                <w:szCs w:val="27"/>
                <w:lang w:eastAsia="ru-RU"/>
              </w:rPr>
              <w:t>выставочно</w:t>
            </w:r>
            <w:proofErr w:type="spellEnd"/>
            <w:r w:rsidRPr="001D7F83">
              <w:rPr>
                <w:rFonts w:ascii="Times New Roman" w:eastAsia="Times New Roman" w:hAnsi="Times New Roman" w:cs="Times New Roman"/>
                <w:sz w:val="27"/>
                <w:szCs w:val="27"/>
                <w:lang w:eastAsia="ru-RU"/>
              </w:rPr>
              <w:t xml:space="preserve"> ярмарочных и </w:t>
            </w:r>
            <w:proofErr w:type="spellStart"/>
            <w:r w:rsidRPr="001D7F83">
              <w:rPr>
                <w:rFonts w:ascii="Times New Roman" w:eastAsia="Times New Roman" w:hAnsi="Times New Roman" w:cs="Times New Roman"/>
                <w:sz w:val="27"/>
                <w:szCs w:val="27"/>
                <w:lang w:eastAsia="ru-RU"/>
              </w:rPr>
              <w:t>конгрессных</w:t>
            </w:r>
            <w:proofErr w:type="spellEnd"/>
            <w:r w:rsidRPr="001D7F83">
              <w:rPr>
                <w:rFonts w:ascii="Times New Roman" w:eastAsia="Times New Roman" w:hAnsi="Times New Roman" w:cs="Times New Roman"/>
                <w:sz w:val="27"/>
                <w:szCs w:val="27"/>
                <w:lang w:eastAsia="ru-RU"/>
              </w:rPr>
              <w:t xml:space="preserve"> мероприятий, создание и распространение информационно справочных и презентационных материалов, создание, развитие и сопровождение информационных систем и информационных ресурсов в информационно телекоммуникационной сети "Интернет" в целях развития инвестиционной деятельности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16 1 00 10790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1 600,0</w:t>
            </w:r>
          </w:p>
        </w:tc>
      </w:tr>
      <w:tr w:rsidR="001D7F83" w:rsidRPr="001D7F83" w:rsidTr="001D7F83">
        <w:trPr>
          <w:trHeight w:val="500"/>
        </w:trPr>
        <w:tc>
          <w:tcPr>
            <w:tcW w:w="567" w:type="dxa"/>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16 1 00 10790</w:t>
            </w:r>
          </w:p>
        </w:tc>
        <w:tc>
          <w:tcPr>
            <w:tcW w:w="721"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560"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1600,0</w:t>
            </w:r>
          </w:p>
        </w:tc>
      </w:tr>
      <w:tr w:rsidR="001D7F83" w:rsidRPr="001D7F83" w:rsidTr="001D7F83">
        <w:trPr>
          <w:trHeight w:val="1020"/>
        </w:trPr>
        <w:tc>
          <w:tcPr>
            <w:tcW w:w="567" w:type="dxa"/>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Обеспечение деятельности высшего органа исполнительной власти муниципального образовани</w:t>
            </w:r>
            <w:proofErr w:type="gramStart"/>
            <w:r w:rsidRPr="001D7F83">
              <w:rPr>
                <w:rFonts w:ascii="Times New Roman" w:eastAsia="Times New Roman" w:hAnsi="Times New Roman" w:cs="Times New Roman"/>
                <w:sz w:val="27"/>
                <w:szCs w:val="27"/>
                <w:lang w:eastAsia="ru-RU"/>
              </w:rPr>
              <w:t>я-</w:t>
            </w:r>
            <w:proofErr w:type="gramEnd"/>
            <w:r w:rsidRPr="001D7F83">
              <w:rPr>
                <w:rFonts w:ascii="Times New Roman" w:eastAsia="Times New Roman" w:hAnsi="Times New Roman" w:cs="Times New Roman"/>
                <w:sz w:val="27"/>
                <w:szCs w:val="27"/>
                <w:lang w:eastAsia="ru-RU"/>
              </w:rPr>
              <w:t xml:space="preserve"> администрации  муниципального образования Динской район</w:t>
            </w:r>
          </w:p>
        </w:tc>
        <w:tc>
          <w:tcPr>
            <w:tcW w:w="697" w:type="dxa"/>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50 0 00 00000</w:t>
            </w:r>
          </w:p>
        </w:tc>
        <w:tc>
          <w:tcPr>
            <w:tcW w:w="721"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108513,0</w:t>
            </w:r>
          </w:p>
        </w:tc>
        <w:tc>
          <w:tcPr>
            <w:tcW w:w="1560"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108513,0</w:t>
            </w:r>
          </w:p>
        </w:tc>
      </w:tr>
      <w:tr w:rsidR="001D7F83" w:rsidRPr="001D7F83" w:rsidTr="001D7F83">
        <w:trPr>
          <w:trHeight w:val="79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Обеспечение деятельности подведомственных учреждений администрации  муниципального образования Динской район</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50 7 00 00000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108513,0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108513,0</w:t>
            </w:r>
          </w:p>
        </w:tc>
      </w:tr>
      <w:tr w:rsidR="001D7F83" w:rsidRPr="001D7F83" w:rsidTr="001D7F83">
        <w:trPr>
          <w:trHeight w:val="495"/>
        </w:trPr>
        <w:tc>
          <w:tcPr>
            <w:tcW w:w="567" w:type="dxa"/>
            <w:tcBorders>
              <w:top w:val="nil"/>
            </w:tcBorders>
            <w:shd w:val="clear" w:color="000000" w:fill="FFFFFF"/>
            <w:vAlign w:val="bottom"/>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Обеспечение хозяйственного обслуживания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50 7 01 00000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right"/>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91216,3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91216,3</w:t>
            </w:r>
          </w:p>
        </w:tc>
      </w:tr>
      <w:tr w:rsidR="001D7F83" w:rsidRPr="001D7F83" w:rsidTr="001D7F83">
        <w:trPr>
          <w:trHeight w:val="52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50 7 01 00590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91216,3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91216,3</w:t>
            </w:r>
          </w:p>
        </w:tc>
      </w:tr>
      <w:tr w:rsidR="001D7F83" w:rsidRPr="001D7F83" w:rsidTr="001D7F83">
        <w:trPr>
          <w:trHeight w:val="159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50 7 01 00590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44195,2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44195,2</w:t>
            </w:r>
          </w:p>
        </w:tc>
      </w:tr>
      <w:tr w:rsidR="001D7F83" w:rsidRPr="001D7F83" w:rsidTr="001D7F83">
        <w:trPr>
          <w:trHeight w:val="4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50 7 01 00590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44636,8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44636,8</w:t>
            </w:r>
          </w:p>
        </w:tc>
      </w:tr>
      <w:tr w:rsidR="001D7F83" w:rsidRPr="001D7F83" w:rsidTr="001D7F83">
        <w:trPr>
          <w:trHeight w:val="223"/>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Иные бюджетные ассигнования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50 7 01 00590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2384,3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2384,3</w:t>
            </w:r>
          </w:p>
        </w:tc>
      </w:tr>
      <w:tr w:rsidR="001D7F83" w:rsidRPr="001D7F83" w:rsidTr="001D7F83">
        <w:trPr>
          <w:trHeight w:val="52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Обеспечение деятельности централизованной бухгалтерии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50 7 02 00000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17296,7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17296,7</w:t>
            </w:r>
          </w:p>
        </w:tc>
      </w:tr>
      <w:tr w:rsidR="001D7F83" w:rsidRPr="001D7F83" w:rsidTr="001D7F83">
        <w:trPr>
          <w:trHeight w:val="4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50 7 02 00590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17296,7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17296,7</w:t>
            </w:r>
          </w:p>
        </w:tc>
      </w:tr>
      <w:tr w:rsidR="001D7F83" w:rsidRPr="001D7F83" w:rsidTr="001D7F83">
        <w:trPr>
          <w:trHeight w:val="4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50 7 02 00590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14666,7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14666,7</w:t>
            </w:r>
          </w:p>
        </w:tc>
      </w:tr>
      <w:tr w:rsidR="001D7F83" w:rsidRPr="001D7F83" w:rsidTr="001D7F83">
        <w:trPr>
          <w:trHeight w:val="4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50 7 02 00590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2630,0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2630,0</w:t>
            </w:r>
          </w:p>
        </w:tc>
      </w:tr>
      <w:tr w:rsidR="001D7F83" w:rsidRPr="001D7F83" w:rsidTr="001D7F83">
        <w:trPr>
          <w:trHeight w:val="55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Национальная безопасность и правоохранительная деятельность</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38841,6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38841,6</w:t>
            </w:r>
          </w:p>
        </w:tc>
      </w:tr>
      <w:tr w:rsidR="001D7F83" w:rsidRPr="001D7F83" w:rsidTr="001D7F83">
        <w:trPr>
          <w:trHeight w:val="23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Гражданская оборона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w:t>
            </w:r>
          </w:p>
        </w:tc>
      </w:tr>
      <w:tr w:rsidR="001D7F83" w:rsidRPr="001D7F83" w:rsidTr="001D7F83">
        <w:trPr>
          <w:trHeight w:val="283"/>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"Обеспечение безопасности населения"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w:t>
            </w:r>
          </w:p>
        </w:tc>
      </w:tr>
      <w:tr w:rsidR="001D7F83" w:rsidRPr="001D7F83" w:rsidTr="001D7F83">
        <w:trPr>
          <w:trHeight w:val="313"/>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Мероприятия по гражданской обороне, предупреждению и ликвидации последствий чрезвычайных ситуаций и стихийных бедствий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w:t>
            </w:r>
          </w:p>
        </w:tc>
      </w:tr>
      <w:tr w:rsidR="001D7F83" w:rsidRPr="001D7F83" w:rsidTr="001D7F83">
        <w:trPr>
          <w:trHeight w:val="25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гражданской обороне</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04 1 00 10550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w:t>
            </w:r>
          </w:p>
        </w:tc>
      </w:tr>
      <w:tr w:rsidR="001D7F83" w:rsidRPr="001D7F83" w:rsidTr="001D7F83">
        <w:trPr>
          <w:trHeight w:val="49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04 1 00 10550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w:t>
            </w:r>
          </w:p>
        </w:tc>
      </w:tr>
      <w:tr w:rsidR="001D7F83" w:rsidRPr="001D7F83" w:rsidTr="001D7F83">
        <w:trPr>
          <w:trHeight w:val="9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Защита населения и территории от чрезвычайных ситуаций природного и техногенного характера, пожарная безопасность</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38641,6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38641,6</w:t>
            </w:r>
          </w:p>
        </w:tc>
      </w:tr>
      <w:tr w:rsidR="001D7F83" w:rsidRPr="001D7F83" w:rsidTr="001D7F83">
        <w:trPr>
          <w:trHeight w:val="86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"Обеспечение безопасности населения"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38641,6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38641,6</w:t>
            </w:r>
          </w:p>
        </w:tc>
      </w:tr>
      <w:tr w:rsidR="001D7F83" w:rsidRPr="001D7F83" w:rsidTr="001D7F83">
        <w:trPr>
          <w:trHeight w:val="7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Мероприятия по гражданской обороне, предупреждению и ликвидации последствий чрезвычайных ситуаций и стихийных бедствий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38641,6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38641,6</w:t>
            </w:r>
          </w:p>
        </w:tc>
      </w:tr>
      <w:tr w:rsidR="001D7F83" w:rsidRPr="001D7F83" w:rsidTr="001D7F83">
        <w:trPr>
          <w:trHeight w:val="585"/>
        </w:trPr>
        <w:tc>
          <w:tcPr>
            <w:tcW w:w="567" w:type="dxa"/>
            <w:tcBorders>
              <w:top w:val="nil"/>
            </w:tcBorders>
            <w:shd w:val="clear" w:color="000000" w:fill="FFFFFF"/>
            <w:noWrap/>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04 1 00 00590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38391,6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38391,6</w:t>
            </w:r>
          </w:p>
        </w:tc>
      </w:tr>
      <w:tr w:rsidR="001D7F83" w:rsidRPr="001D7F83" w:rsidTr="001D7F83">
        <w:trPr>
          <w:trHeight w:val="585"/>
        </w:trPr>
        <w:tc>
          <w:tcPr>
            <w:tcW w:w="567" w:type="dxa"/>
            <w:tcBorders>
              <w:top w:val="nil"/>
            </w:tcBorders>
            <w:shd w:val="clear" w:color="000000" w:fill="FFFFFF"/>
            <w:vAlign w:val="bottom"/>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04 1 00 00590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18774,8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18774,8</w:t>
            </w:r>
          </w:p>
        </w:tc>
      </w:tr>
      <w:tr w:rsidR="001D7F83" w:rsidRPr="001D7F83" w:rsidTr="001D7F83">
        <w:trPr>
          <w:trHeight w:val="58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04 1 00 00590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1425,3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1425,3</w:t>
            </w:r>
          </w:p>
        </w:tc>
      </w:tr>
      <w:tr w:rsidR="001D7F83" w:rsidRPr="001D7F83" w:rsidTr="001D7F83">
        <w:trPr>
          <w:trHeight w:val="72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04 1 00 00590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18191,5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18191,5</w:t>
            </w:r>
          </w:p>
        </w:tc>
      </w:tr>
      <w:tr w:rsidR="001D7F83" w:rsidRPr="001D7F83" w:rsidTr="001D7F83">
        <w:trPr>
          <w:trHeight w:val="106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предупреждению и ликвидации чрезвычайных ситуаций, стихийных бедствий, обеспечение пожарной безопасности и безопасности на водных объектах</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04 1 00 10570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250,0</w:t>
            </w:r>
          </w:p>
        </w:tc>
      </w:tr>
      <w:tr w:rsidR="001D7F83" w:rsidRPr="001D7F83" w:rsidTr="001D7F83">
        <w:trPr>
          <w:trHeight w:val="49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04 1 00 10570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250,0</w:t>
            </w:r>
          </w:p>
        </w:tc>
      </w:tr>
      <w:tr w:rsidR="001D7F83" w:rsidRPr="001D7F83" w:rsidTr="001D7F83">
        <w:trPr>
          <w:trHeight w:val="27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Национальная экономика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67763,0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65753,5</w:t>
            </w:r>
          </w:p>
        </w:tc>
      </w:tr>
      <w:tr w:rsidR="001D7F83" w:rsidRPr="001D7F83" w:rsidTr="001D7F83">
        <w:trPr>
          <w:trHeight w:val="28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Сельское хозяйство и рыболовство</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17776,5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17115,9</w:t>
            </w:r>
          </w:p>
        </w:tc>
      </w:tr>
      <w:tr w:rsidR="001D7F83" w:rsidRPr="001D7F83" w:rsidTr="001D7F83">
        <w:trPr>
          <w:trHeight w:val="79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сельского хозяйства"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17776,5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17115,9</w:t>
            </w:r>
          </w:p>
        </w:tc>
      </w:tr>
      <w:tr w:rsidR="001D7F83" w:rsidRPr="001D7F83" w:rsidTr="001D7F83">
        <w:trPr>
          <w:trHeight w:val="52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Отдельные мероприятия муниципальной программы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17776,5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17115,9</w:t>
            </w:r>
          </w:p>
        </w:tc>
      </w:tr>
      <w:tr w:rsidR="001D7F83" w:rsidRPr="001D7F83" w:rsidTr="001D7F83">
        <w:trPr>
          <w:trHeight w:val="17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Организация и проведение районных конкурсов профессионального мастерства среди работников агропромышленного комплекса с премированием победителей,   организация и проведение совещаний, организация проведения смотров-конкурсов</w:t>
            </w:r>
            <w:proofErr w:type="gramStart"/>
            <w:r w:rsidRPr="001D7F83">
              <w:rPr>
                <w:rFonts w:ascii="Times New Roman" w:eastAsia="Times New Roman" w:hAnsi="Times New Roman" w:cs="Times New Roman"/>
                <w:sz w:val="27"/>
                <w:szCs w:val="27"/>
                <w:lang w:eastAsia="ru-RU"/>
              </w:rPr>
              <w:t xml:space="preserve"> ,</w:t>
            </w:r>
            <w:proofErr w:type="gramEnd"/>
            <w:r w:rsidRPr="001D7F83">
              <w:rPr>
                <w:rFonts w:ascii="Times New Roman" w:eastAsia="Times New Roman" w:hAnsi="Times New Roman" w:cs="Times New Roman"/>
                <w:sz w:val="27"/>
                <w:szCs w:val="27"/>
                <w:lang w:eastAsia="ru-RU"/>
              </w:rPr>
              <w:t xml:space="preserve"> в том числе с выплатой вознаграждения победителям</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09 1 00 11500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96,4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95,6</w:t>
            </w:r>
          </w:p>
        </w:tc>
      </w:tr>
      <w:tr w:rsidR="001D7F83" w:rsidRPr="001D7F83" w:rsidTr="001D7F83">
        <w:trPr>
          <w:trHeight w:val="49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09 1 00 11500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96,4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95,6</w:t>
            </w:r>
          </w:p>
        </w:tc>
      </w:tr>
      <w:tr w:rsidR="001D7F83" w:rsidRPr="001D7F83" w:rsidTr="001D7F83">
        <w:trPr>
          <w:trHeight w:val="493"/>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09 1 00 60910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10422,8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10422,8</w:t>
            </w:r>
          </w:p>
        </w:tc>
      </w:tr>
      <w:tr w:rsidR="001D7F83" w:rsidRPr="001D7F83" w:rsidTr="001D7F83">
        <w:trPr>
          <w:trHeight w:val="30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Иные бюджетные ассигнования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09 1 00 60910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10422,8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10422,8</w:t>
            </w:r>
          </w:p>
        </w:tc>
      </w:tr>
      <w:tr w:rsidR="001D7F83" w:rsidRPr="001D7F83" w:rsidTr="001D7F83">
        <w:trPr>
          <w:trHeight w:val="226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государственных полномочий Краснодарского края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09 1 00 61650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7257,3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6597,5</w:t>
            </w:r>
          </w:p>
        </w:tc>
      </w:tr>
      <w:tr w:rsidR="001D7F83" w:rsidRPr="001D7F83" w:rsidTr="001D7F83">
        <w:trPr>
          <w:trHeight w:val="52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09 1 00 61650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7257,3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6597,5</w:t>
            </w:r>
          </w:p>
        </w:tc>
      </w:tr>
      <w:tr w:rsidR="001D7F83" w:rsidRPr="001D7F83" w:rsidTr="001D7F83">
        <w:trPr>
          <w:trHeight w:val="49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Другие вопросы в области национальной экономики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49 986,5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48 637,6</w:t>
            </w:r>
          </w:p>
        </w:tc>
      </w:tr>
      <w:tr w:rsidR="001D7F83" w:rsidRPr="001D7F83" w:rsidTr="001D7F83">
        <w:trPr>
          <w:trHeight w:val="79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"Поддержка малого и среднего предпринимательства"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461,0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46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Отдельные мероприятия муниципальной программы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461,0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46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Создание условий для развития предпринимательства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08 1 01 00000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461,0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49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поддержке субъектов малого и среднего предпринимательства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08 1 01 11450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461,0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46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08 1 01 11450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461,0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853"/>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"Инфраструктурное развитие и жилищная политика"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27407,6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27407,6</w:t>
            </w:r>
          </w:p>
        </w:tc>
      </w:tr>
      <w:tr w:rsidR="001D7F83" w:rsidRPr="001D7F83" w:rsidTr="001D7F83">
        <w:trPr>
          <w:trHeight w:val="50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Отдельные мероприятия муниципальной программы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27407,6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27407,6</w:t>
            </w:r>
          </w:p>
        </w:tc>
      </w:tr>
      <w:tr w:rsidR="001D7F83" w:rsidRPr="001D7F83" w:rsidTr="001D7F83">
        <w:trPr>
          <w:trHeight w:val="493"/>
        </w:trPr>
        <w:tc>
          <w:tcPr>
            <w:tcW w:w="567" w:type="dxa"/>
            <w:tcBorders>
              <w:top w:val="nil"/>
            </w:tcBorders>
            <w:shd w:val="clear" w:color="000000" w:fill="FFFFFF"/>
            <w:vAlign w:val="bottom"/>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Обеспечение деятельности  муниципального учреждения   в сфере строительства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10 2 01 00000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26657,6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26657,6</w:t>
            </w:r>
          </w:p>
        </w:tc>
      </w:tr>
      <w:tr w:rsidR="001D7F83" w:rsidRPr="001D7F83" w:rsidTr="001D7F83">
        <w:trPr>
          <w:trHeight w:val="49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10 2 01 00590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26657,6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26657,6</w:t>
            </w:r>
          </w:p>
        </w:tc>
      </w:tr>
      <w:tr w:rsidR="001D7F83" w:rsidRPr="001D7F83" w:rsidTr="001D7F83">
        <w:trPr>
          <w:trHeight w:val="733"/>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10 2 01 00590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22186,3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22186,3</w:t>
            </w:r>
          </w:p>
        </w:tc>
      </w:tr>
      <w:tr w:rsidR="001D7F83" w:rsidRPr="001D7F83" w:rsidTr="001D7F83">
        <w:trPr>
          <w:trHeight w:val="52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10 2 01 00590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4393,8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4393,8</w:t>
            </w:r>
          </w:p>
        </w:tc>
      </w:tr>
      <w:tr w:rsidR="001D7F83" w:rsidRPr="001D7F83" w:rsidTr="001D7F83">
        <w:trPr>
          <w:trHeight w:val="33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Иные бюджетные ассигнования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10 2 01 00590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77,5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77,5</w:t>
            </w:r>
          </w:p>
        </w:tc>
      </w:tr>
      <w:tr w:rsidR="001D7F83" w:rsidRPr="001D7F83" w:rsidTr="001D7F83">
        <w:trPr>
          <w:trHeight w:val="33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Другие мероприятия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10 2 02 00000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750,0</w:t>
            </w:r>
          </w:p>
        </w:tc>
      </w:tr>
      <w:tr w:rsidR="001D7F83" w:rsidRPr="001D7F83" w:rsidTr="001D7F83">
        <w:trPr>
          <w:trHeight w:val="7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Прочие мероприятия по осуществлению лабораторных исследований результатов строительства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10 2 02 10991</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750,0</w:t>
            </w:r>
          </w:p>
        </w:tc>
      </w:tr>
      <w:tr w:rsidR="001D7F83" w:rsidRPr="001D7F83" w:rsidTr="001D7F83">
        <w:trPr>
          <w:trHeight w:val="57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10 2 02 10991</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750,0</w:t>
            </w:r>
          </w:p>
        </w:tc>
      </w:tr>
      <w:tr w:rsidR="001D7F83" w:rsidRPr="001D7F83" w:rsidTr="001D7F83">
        <w:trPr>
          <w:trHeight w:val="1093"/>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«Комплексное и устойчивое  развитие Динского района в сфере архитектуры и градостроительства»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22117,9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20580,0</w:t>
            </w:r>
          </w:p>
        </w:tc>
      </w:tr>
      <w:tr w:rsidR="001D7F83" w:rsidRPr="001D7F83" w:rsidTr="001D7F83">
        <w:trPr>
          <w:trHeight w:val="50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Отдельные мероприятия муниципальной программы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22117,9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20580,0</w:t>
            </w:r>
          </w:p>
        </w:tc>
      </w:tr>
      <w:tr w:rsidR="001D7F83" w:rsidRPr="001D7F83" w:rsidTr="001D7F83">
        <w:trPr>
          <w:trHeight w:val="810"/>
        </w:trPr>
        <w:tc>
          <w:tcPr>
            <w:tcW w:w="567" w:type="dxa"/>
            <w:tcBorders>
              <w:top w:val="nil"/>
            </w:tcBorders>
            <w:shd w:val="clear" w:color="000000" w:fill="FFFFFF"/>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Обеспечение деятельности муниципального учреждения  в сфере  архитектуры  и  строительства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15 1 01 00000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14762,3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14762,3</w:t>
            </w:r>
          </w:p>
        </w:tc>
      </w:tr>
      <w:tr w:rsidR="001D7F83" w:rsidRPr="001D7F83" w:rsidTr="001D7F83">
        <w:trPr>
          <w:trHeight w:val="510"/>
        </w:trPr>
        <w:tc>
          <w:tcPr>
            <w:tcW w:w="567"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15 1 01 00590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14762,3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14762,3</w:t>
            </w:r>
          </w:p>
        </w:tc>
      </w:tr>
      <w:tr w:rsidR="001D7F83" w:rsidRPr="001D7F83" w:rsidTr="001D7F83">
        <w:trPr>
          <w:trHeight w:val="720"/>
        </w:trPr>
        <w:tc>
          <w:tcPr>
            <w:tcW w:w="567"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15 1 01 00590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13346,7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13346,7</w:t>
            </w:r>
          </w:p>
        </w:tc>
      </w:tr>
      <w:tr w:rsidR="001D7F83" w:rsidRPr="001D7F83" w:rsidTr="001D7F83">
        <w:trPr>
          <w:trHeight w:val="450"/>
        </w:trPr>
        <w:tc>
          <w:tcPr>
            <w:tcW w:w="567"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15 1 01 00590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1415,6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1415,6</w:t>
            </w:r>
          </w:p>
        </w:tc>
      </w:tr>
      <w:tr w:rsidR="001D7F83" w:rsidRPr="001D7F83" w:rsidTr="001D7F83">
        <w:trPr>
          <w:trHeight w:val="350"/>
        </w:trPr>
        <w:tc>
          <w:tcPr>
            <w:tcW w:w="567"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в рамках архитектуры и градостроительства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15 1 02 00000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7 355,6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5 817,7</w:t>
            </w:r>
          </w:p>
        </w:tc>
      </w:tr>
      <w:tr w:rsidR="001D7F83" w:rsidRPr="001D7F83" w:rsidTr="001D7F83">
        <w:trPr>
          <w:trHeight w:val="530"/>
        </w:trPr>
        <w:tc>
          <w:tcPr>
            <w:tcW w:w="567"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в сфере архитектуры и градостроительства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15 1 02 11250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5753,6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5817,7</w:t>
            </w:r>
          </w:p>
        </w:tc>
      </w:tr>
      <w:tr w:rsidR="001D7F83" w:rsidRPr="001D7F83" w:rsidTr="001D7F83">
        <w:trPr>
          <w:trHeight w:val="510"/>
        </w:trPr>
        <w:tc>
          <w:tcPr>
            <w:tcW w:w="567"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15 1 02 11250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5753,6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5817,7</w:t>
            </w:r>
          </w:p>
        </w:tc>
      </w:tr>
      <w:tr w:rsidR="001D7F83" w:rsidRPr="001D7F83" w:rsidTr="001D7F83">
        <w:trPr>
          <w:trHeight w:val="510"/>
        </w:trPr>
        <w:tc>
          <w:tcPr>
            <w:tcW w:w="567" w:type="dxa"/>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Реализация мероприятий на подготовку изменений в генеральные планы муниципальных образований Краснодарского края</w:t>
            </w:r>
          </w:p>
        </w:tc>
        <w:tc>
          <w:tcPr>
            <w:tcW w:w="697" w:type="dxa"/>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 1 02 S2560</w:t>
            </w:r>
          </w:p>
        </w:tc>
        <w:tc>
          <w:tcPr>
            <w:tcW w:w="721"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1 602,0</w:t>
            </w:r>
          </w:p>
        </w:tc>
        <w:tc>
          <w:tcPr>
            <w:tcW w:w="1560"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510"/>
        </w:trPr>
        <w:tc>
          <w:tcPr>
            <w:tcW w:w="567" w:type="dxa"/>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 1 02 S2560</w:t>
            </w:r>
          </w:p>
        </w:tc>
        <w:tc>
          <w:tcPr>
            <w:tcW w:w="721"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1602,0</w:t>
            </w:r>
          </w:p>
        </w:tc>
        <w:tc>
          <w:tcPr>
            <w:tcW w:w="1560"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1660"/>
        </w:trPr>
        <w:tc>
          <w:tcPr>
            <w:tcW w:w="567" w:type="dxa"/>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"Содействие развитию малого и среднего предпринимательства в муниципальном образовании Динской район " на 2025-2030 годы"</w:t>
            </w:r>
          </w:p>
        </w:tc>
        <w:tc>
          <w:tcPr>
            <w:tcW w:w="697" w:type="dxa"/>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17 0 00 00000</w:t>
            </w:r>
          </w:p>
        </w:tc>
        <w:tc>
          <w:tcPr>
            <w:tcW w:w="721"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560"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650,0</w:t>
            </w:r>
          </w:p>
        </w:tc>
      </w:tr>
      <w:tr w:rsidR="001D7F83" w:rsidRPr="001D7F83" w:rsidTr="001D7F83">
        <w:trPr>
          <w:trHeight w:val="510"/>
        </w:trPr>
        <w:tc>
          <w:tcPr>
            <w:tcW w:w="567"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Отдельные мероприятия муниципальной программы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650,0</w:t>
            </w:r>
          </w:p>
        </w:tc>
      </w:tr>
      <w:tr w:rsidR="001D7F83" w:rsidRPr="001D7F83" w:rsidTr="001D7F83">
        <w:trPr>
          <w:trHeight w:val="648"/>
        </w:trPr>
        <w:tc>
          <w:tcPr>
            <w:tcW w:w="567"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Информационно-консультационная поддержка, формирование имиджа малого и среднего предпринимательства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17 1 00 11480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500,0</w:t>
            </w:r>
          </w:p>
        </w:tc>
      </w:tr>
      <w:tr w:rsidR="001D7F83" w:rsidRPr="001D7F83" w:rsidTr="001D7F83">
        <w:trPr>
          <w:trHeight w:val="510"/>
        </w:trPr>
        <w:tc>
          <w:tcPr>
            <w:tcW w:w="567"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17 1 00 11480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500,0</w:t>
            </w:r>
          </w:p>
        </w:tc>
      </w:tr>
      <w:tr w:rsidR="001D7F83" w:rsidRPr="001D7F83" w:rsidTr="001D7F83">
        <w:trPr>
          <w:trHeight w:val="510"/>
        </w:trPr>
        <w:tc>
          <w:tcPr>
            <w:tcW w:w="567"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Продвижение товаров, производимых субъектами  малого и среднего предпринимательства на региональный и межрегиональный рынки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17 1 00 11490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w:t>
            </w:r>
          </w:p>
        </w:tc>
      </w:tr>
      <w:tr w:rsidR="001D7F83" w:rsidRPr="001D7F83" w:rsidTr="001D7F83">
        <w:trPr>
          <w:trHeight w:val="510"/>
        </w:trPr>
        <w:tc>
          <w:tcPr>
            <w:tcW w:w="567"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17 1 00 11490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w:t>
            </w:r>
          </w:p>
        </w:tc>
      </w:tr>
      <w:tr w:rsidR="001D7F83" w:rsidRPr="001D7F83" w:rsidTr="001D7F83">
        <w:trPr>
          <w:trHeight w:val="27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Жилищно-коммунальное хозяйство</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355,8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355,8</w:t>
            </w:r>
          </w:p>
        </w:tc>
      </w:tr>
      <w:tr w:rsidR="001D7F83" w:rsidRPr="001D7F83" w:rsidTr="001D7F83">
        <w:trPr>
          <w:trHeight w:val="283"/>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Коммунальное хозяйство</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355,8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355,8</w:t>
            </w:r>
          </w:p>
        </w:tc>
      </w:tr>
      <w:tr w:rsidR="001D7F83" w:rsidRPr="001D7F83" w:rsidTr="001D7F83">
        <w:trPr>
          <w:trHeight w:val="1273"/>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топливно-энергетического комплекса и жилищно-коммунального хозяйства»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355,8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355,8</w:t>
            </w:r>
          </w:p>
        </w:tc>
      </w:tr>
      <w:tr w:rsidR="001D7F83" w:rsidRPr="001D7F83" w:rsidTr="001D7F83">
        <w:trPr>
          <w:trHeight w:val="4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Отдельные мероприятия муниципальной программы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355,8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355,8</w:t>
            </w:r>
          </w:p>
        </w:tc>
      </w:tr>
      <w:tr w:rsidR="001D7F83" w:rsidRPr="001D7F83" w:rsidTr="001D7F83">
        <w:trPr>
          <w:trHeight w:val="4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организации сбора коммунальных  отходов</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14 2 00 10992</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355,8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355,8</w:t>
            </w:r>
          </w:p>
        </w:tc>
      </w:tr>
      <w:tr w:rsidR="001D7F83" w:rsidRPr="001D7F83" w:rsidTr="001D7F83">
        <w:trPr>
          <w:trHeight w:val="4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14 2 00 10992</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355,8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355,8</w:t>
            </w:r>
          </w:p>
        </w:tc>
      </w:tr>
      <w:tr w:rsidR="001D7F83" w:rsidRPr="001D7F83" w:rsidTr="001D7F83">
        <w:trPr>
          <w:trHeight w:val="30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Образование</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2486500,0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9 639,2</w:t>
            </w:r>
          </w:p>
        </w:tc>
      </w:tr>
      <w:tr w:rsidR="001D7F83" w:rsidRPr="001D7F83" w:rsidTr="001D7F83">
        <w:trPr>
          <w:trHeight w:val="27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Дошкольное образование</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i/>
                <w:iCs/>
                <w:sz w:val="27"/>
                <w:szCs w:val="27"/>
                <w:lang w:eastAsia="ru-RU"/>
              </w:rPr>
            </w:pPr>
            <w:r w:rsidRPr="001D7F83">
              <w:rPr>
                <w:rFonts w:ascii="Times New Roman" w:eastAsia="Times New Roman" w:hAnsi="Times New Roman" w:cs="Times New Roman"/>
                <w:i/>
                <w:iCs/>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144980,8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7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"Инфраструктурное развитие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144980,8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Отдельные мероприятия муниципальной программы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144980,8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22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Другие мероприятия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10 2 02 00000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144980,8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424"/>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10 2 02 11580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14850,0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72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vAlign w:val="bottom"/>
            <w:hideMark/>
          </w:tcPr>
          <w:p w:rsidR="001D7F83" w:rsidRPr="001D7F83" w:rsidRDefault="001D7F83" w:rsidP="001D7F83">
            <w:pPr>
              <w:spacing w:after="0" w:line="240" w:lineRule="auto"/>
              <w:jc w:val="both"/>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10 2 02 11580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14850,0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853"/>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Реализация мероприятий по развитию общественной инфраструктуры муниципального значения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02 S0470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130130,8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72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vAlign w:val="bottom"/>
            <w:hideMark/>
          </w:tcPr>
          <w:p w:rsidR="001D7F83" w:rsidRPr="001D7F83" w:rsidRDefault="001D7F83" w:rsidP="001D7F83">
            <w:pPr>
              <w:spacing w:after="0" w:line="240" w:lineRule="auto"/>
              <w:jc w:val="both"/>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02 S0470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130130,8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22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Общее образование</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2332953,4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79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"Инфраструктурное развитие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2332953,4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43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Отдельные мероприятия муниципальной программы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2332953,4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22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Другие мероприятия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10 2 02 00000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46621,5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77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10 2 02 11580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46621,5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67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vAlign w:val="bottom"/>
            <w:hideMark/>
          </w:tcPr>
          <w:p w:rsidR="001D7F83" w:rsidRPr="001D7F83" w:rsidRDefault="001D7F83" w:rsidP="001D7F83">
            <w:pPr>
              <w:spacing w:after="0" w:line="240" w:lineRule="auto"/>
              <w:jc w:val="both"/>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10 2 02 11580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46621,5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40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Федеральный проект  "Современная школа"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Е</w:t>
            </w:r>
            <w:proofErr w:type="gramStart"/>
            <w:r w:rsidRPr="001D7F83">
              <w:rPr>
                <w:rFonts w:ascii="Times New Roman" w:eastAsia="Times New Roman" w:hAnsi="Times New Roman" w:cs="Times New Roman"/>
                <w:sz w:val="27"/>
                <w:szCs w:val="27"/>
                <w:lang w:eastAsia="ru-RU"/>
              </w:rPr>
              <w:t>1</w:t>
            </w:r>
            <w:proofErr w:type="gramEnd"/>
            <w:r w:rsidRPr="001D7F83">
              <w:rPr>
                <w:rFonts w:ascii="Times New Roman" w:eastAsia="Times New Roman" w:hAnsi="Times New Roman" w:cs="Times New Roman"/>
                <w:sz w:val="27"/>
                <w:szCs w:val="27"/>
                <w:lang w:eastAsia="ru-RU"/>
              </w:rPr>
              <w:t xml:space="preserve">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2286331,9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849"/>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Создание  дополнительных мест в общеобразовательных организациях в связи с ростом числа обучающихся, вызванным демографическим фактором</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Е</w:t>
            </w:r>
            <w:proofErr w:type="gramStart"/>
            <w:r w:rsidRPr="001D7F83">
              <w:rPr>
                <w:rFonts w:ascii="Times New Roman" w:eastAsia="Times New Roman" w:hAnsi="Times New Roman" w:cs="Times New Roman"/>
                <w:sz w:val="27"/>
                <w:szCs w:val="27"/>
                <w:lang w:eastAsia="ru-RU"/>
              </w:rPr>
              <w:t>1</w:t>
            </w:r>
            <w:proofErr w:type="gramEnd"/>
            <w:r w:rsidRPr="001D7F83">
              <w:rPr>
                <w:rFonts w:ascii="Times New Roman" w:eastAsia="Times New Roman" w:hAnsi="Times New Roman" w:cs="Times New Roman"/>
                <w:sz w:val="27"/>
                <w:szCs w:val="27"/>
                <w:lang w:eastAsia="ru-RU"/>
              </w:rPr>
              <w:t xml:space="preserve"> 53050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940161,1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793"/>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vAlign w:val="bottom"/>
            <w:hideMark/>
          </w:tcPr>
          <w:p w:rsidR="001D7F83" w:rsidRPr="001D7F83" w:rsidRDefault="001D7F83" w:rsidP="001D7F83">
            <w:pPr>
              <w:spacing w:after="0" w:line="240" w:lineRule="auto"/>
              <w:jc w:val="both"/>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Е</w:t>
            </w:r>
            <w:proofErr w:type="gramStart"/>
            <w:r w:rsidRPr="001D7F83">
              <w:rPr>
                <w:rFonts w:ascii="Times New Roman" w:eastAsia="Times New Roman" w:hAnsi="Times New Roman" w:cs="Times New Roman"/>
                <w:sz w:val="27"/>
                <w:szCs w:val="27"/>
                <w:lang w:eastAsia="ru-RU"/>
              </w:rPr>
              <w:t>1</w:t>
            </w:r>
            <w:proofErr w:type="gramEnd"/>
            <w:r w:rsidRPr="001D7F83">
              <w:rPr>
                <w:rFonts w:ascii="Times New Roman" w:eastAsia="Times New Roman" w:hAnsi="Times New Roman" w:cs="Times New Roman"/>
                <w:sz w:val="27"/>
                <w:szCs w:val="27"/>
                <w:lang w:eastAsia="ru-RU"/>
              </w:rPr>
              <w:t xml:space="preserve"> 53050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940161,1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82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Создание  дополнительных мест в общеобразовательных организациях в связи с ростом числа обучающихся, вызванным демографическим фактором</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Е</w:t>
            </w:r>
            <w:proofErr w:type="gramStart"/>
            <w:r w:rsidRPr="001D7F83">
              <w:rPr>
                <w:rFonts w:ascii="Times New Roman" w:eastAsia="Times New Roman" w:hAnsi="Times New Roman" w:cs="Times New Roman"/>
                <w:sz w:val="27"/>
                <w:szCs w:val="27"/>
                <w:lang w:eastAsia="ru-RU"/>
              </w:rPr>
              <w:t>1</w:t>
            </w:r>
            <w:proofErr w:type="gramEnd"/>
            <w:r w:rsidRPr="001D7F83">
              <w:rPr>
                <w:rFonts w:ascii="Times New Roman" w:eastAsia="Times New Roman" w:hAnsi="Times New Roman" w:cs="Times New Roman"/>
                <w:sz w:val="27"/>
                <w:szCs w:val="27"/>
                <w:lang w:eastAsia="ru-RU"/>
              </w:rPr>
              <w:t xml:space="preserve"> S3050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1346170,8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82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vAlign w:val="bottom"/>
            <w:hideMark/>
          </w:tcPr>
          <w:p w:rsidR="001D7F83" w:rsidRPr="001D7F83" w:rsidRDefault="001D7F83" w:rsidP="001D7F83">
            <w:pPr>
              <w:spacing w:after="0" w:line="240" w:lineRule="auto"/>
              <w:jc w:val="both"/>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Е</w:t>
            </w:r>
            <w:proofErr w:type="gramStart"/>
            <w:r w:rsidRPr="001D7F83">
              <w:rPr>
                <w:rFonts w:ascii="Times New Roman" w:eastAsia="Times New Roman" w:hAnsi="Times New Roman" w:cs="Times New Roman"/>
                <w:sz w:val="27"/>
                <w:szCs w:val="27"/>
                <w:lang w:eastAsia="ru-RU"/>
              </w:rPr>
              <w:t>1</w:t>
            </w:r>
            <w:proofErr w:type="gramEnd"/>
            <w:r w:rsidRPr="001D7F83">
              <w:rPr>
                <w:rFonts w:ascii="Times New Roman" w:eastAsia="Times New Roman" w:hAnsi="Times New Roman" w:cs="Times New Roman"/>
                <w:sz w:val="27"/>
                <w:szCs w:val="27"/>
                <w:lang w:eastAsia="ru-RU"/>
              </w:rPr>
              <w:t xml:space="preserve"> S3050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1346170,8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29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Молодежная политика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7 201,7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8 275,1</w:t>
            </w:r>
          </w:p>
        </w:tc>
      </w:tr>
      <w:tr w:rsidR="001D7F83" w:rsidRPr="001D7F83" w:rsidTr="001D7F83">
        <w:trPr>
          <w:trHeight w:val="76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"Обеспечение безопасности населения"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76,6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w:t>
            </w:r>
          </w:p>
        </w:tc>
      </w:tr>
      <w:tr w:rsidR="001D7F83" w:rsidRPr="001D7F83" w:rsidTr="001D7F83">
        <w:trPr>
          <w:trHeight w:val="54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Укрепление правопорядка и профилактика правонарушений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71,6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140,0</w:t>
            </w:r>
          </w:p>
        </w:tc>
      </w:tr>
      <w:tr w:rsidR="001D7F83" w:rsidRPr="001D7F83" w:rsidTr="001D7F83">
        <w:trPr>
          <w:trHeight w:val="27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Реализация мероприятий подпрограммы</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04 2 00 09990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71,6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140,0</w:t>
            </w:r>
          </w:p>
        </w:tc>
      </w:tr>
      <w:tr w:rsidR="001D7F83" w:rsidRPr="001D7F83" w:rsidTr="001D7F83">
        <w:trPr>
          <w:trHeight w:val="27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04 2 00 09990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71,6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140,0</w:t>
            </w:r>
          </w:p>
        </w:tc>
      </w:tr>
      <w:tr w:rsidR="001D7F83" w:rsidRPr="001D7F83" w:rsidTr="001D7F83">
        <w:trPr>
          <w:trHeight w:val="27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Профилактика терроризма и экстремизма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04 3 00 00000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r>
      <w:tr w:rsidR="001D7F83" w:rsidRPr="001D7F83" w:rsidTr="001D7F83">
        <w:trPr>
          <w:trHeight w:val="45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профилактике терроризма и экстремизма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04 3 00 10110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r>
      <w:tr w:rsidR="001D7F83" w:rsidRPr="001D7F83" w:rsidTr="001D7F83">
        <w:trPr>
          <w:trHeight w:val="54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04 3 00 10110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r>
      <w:tr w:rsidR="001D7F83" w:rsidRPr="001D7F83" w:rsidTr="001D7F83">
        <w:trPr>
          <w:trHeight w:val="54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"Молодежь"</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1843"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7125,1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8125,1</w:t>
            </w:r>
          </w:p>
        </w:tc>
      </w:tr>
      <w:tr w:rsidR="001D7F83" w:rsidRPr="001D7F83" w:rsidTr="001D7F83">
        <w:trPr>
          <w:trHeight w:val="52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Отдельные мероприятия муниципальной программы</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1843"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7125,1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8125,1</w:t>
            </w:r>
          </w:p>
        </w:tc>
      </w:tr>
      <w:tr w:rsidR="001D7F83" w:rsidRPr="001D7F83" w:rsidTr="001D7F83">
        <w:trPr>
          <w:trHeight w:val="73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Обеспечение деятельности  муниципальных учреждений по организационно-воспитательной работе с молодежью</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07 1 00 00590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5125,1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5125,1</w:t>
            </w:r>
          </w:p>
        </w:tc>
      </w:tr>
      <w:tr w:rsidR="001D7F83" w:rsidRPr="001D7F83" w:rsidTr="001D7F83">
        <w:trPr>
          <w:trHeight w:val="73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07 1 00 00590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4924,2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4924,2</w:t>
            </w:r>
          </w:p>
        </w:tc>
      </w:tr>
      <w:tr w:rsidR="001D7F83" w:rsidRPr="001D7F83" w:rsidTr="001D7F83">
        <w:trPr>
          <w:trHeight w:val="54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07 1 00 00590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200,9</w:t>
            </w:r>
          </w:p>
        </w:tc>
      </w:tr>
      <w:tr w:rsidR="001D7F83" w:rsidRPr="001D7F83" w:rsidTr="001D7F83">
        <w:trPr>
          <w:trHeight w:val="4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Реализация мероприятия муниципальной программы  "Молодежь"</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07 1 00 10900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3000,0</w:t>
            </w:r>
          </w:p>
        </w:tc>
      </w:tr>
      <w:tr w:rsidR="001D7F83" w:rsidRPr="001D7F83" w:rsidTr="001D7F83">
        <w:trPr>
          <w:trHeight w:val="55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07 1 00 10900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3000,0</w:t>
            </w:r>
          </w:p>
        </w:tc>
      </w:tr>
      <w:tr w:rsidR="001D7F83" w:rsidRPr="001D7F83" w:rsidTr="001D7F83">
        <w:trPr>
          <w:trHeight w:val="44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Другие вопросы в области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1 364,1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1 364,1</w:t>
            </w:r>
          </w:p>
        </w:tc>
      </w:tr>
      <w:tr w:rsidR="001D7F83" w:rsidRPr="001D7F83" w:rsidTr="001D7F83">
        <w:trPr>
          <w:trHeight w:val="52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"Дети Кубани"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1364,1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1364,1</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Отдельные мероприятия муниципальной программы</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1364,1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1364,1</w:t>
            </w:r>
          </w:p>
        </w:tc>
      </w:tr>
      <w:tr w:rsidR="001D7F83" w:rsidRPr="001D7F83" w:rsidTr="001D7F83">
        <w:trPr>
          <w:trHeight w:val="29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Организация отдыха и оздоровления и детей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03 2  02 00000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1134,0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1134,0</w:t>
            </w:r>
          </w:p>
        </w:tc>
      </w:tr>
      <w:tr w:rsidR="001D7F83" w:rsidRPr="001D7F83" w:rsidTr="001D7F83">
        <w:trPr>
          <w:trHeight w:val="57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Мероприятия по организации отдыха и оздоровления детей </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03 2 02 10400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1134,0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1134,0</w:t>
            </w:r>
          </w:p>
        </w:tc>
      </w:tr>
      <w:tr w:rsidR="001D7F83" w:rsidRPr="001D7F83" w:rsidTr="001D7F83">
        <w:trPr>
          <w:trHeight w:val="57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03 2 02 10400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1134,0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1134,0</w:t>
            </w:r>
          </w:p>
        </w:tc>
      </w:tr>
      <w:tr w:rsidR="001D7F83" w:rsidRPr="001D7F83" w:rsidTr="001D7F83">
        <w:trPr>
          <w:trHeight w:val="30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Мероприятия "Семья и детство" </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03 2  04 00000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230,1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230,1</w:t>
            </w:r>
          </w:p>
        </w:tc>
      </w:tr>
      <w:tr w:rsidR="001D7F83" w:rsidRPr="001D7F83" w:rsidTr="001D7F83">
        <w:trPr>
          <w:trHeight w:val="31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Реализация мероприятий подпрограммы</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03 2 04 09990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155,5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155,5</w:t>
            </w:r>
          </w:p>
        </w:tc>
      </w:tr>
      <w:tr w:rsidR="001D7F83" w:rsidRPr="001D7F83" w:rsidTr="001D7F83">
        <w:trPr>
          <w:trHeight w:val="55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03 2 04 09990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155,5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155,5</w:t>
            </w:r>
          </w:p>
        </w:tc>
      </w:tr>
      <w:tr w:rsidR="001D7F83" w:rsidRPr="001D7F83" w:rsidTr="001D7F83">
        <w:trPr>
          <w:trHeight w:val="232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03 2 04 69120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74,6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74,6</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03 2 04 69120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74,6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74,6</w:t>
            </w:r>
          </w:p>
        </w:tc>
      </w:tr>
      <w:tr w:rsidR="001D7F83" w:rsidRPr="001D7F83" w:rsidTr="001D7F83">
        <w:trPr>
          <w:trHeight w:val="33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Здравоохранение</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13000,0</w:t>
            </w:r>
          </w:p>
        </w:tc>
      </w:tr>
      <w:tr w:rsidR="001D7F83" w:rsidRPr="001D7F83" w:rsidTr="001D7F83">
        <w:trPr>
          <w:trHeight w:val="25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Амбулаторная помощь</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13000,0</w:t>
            </w:r>
          </w:p>
        </w:tc>
      </w:tr>
      <w:tr w:rsidR="001D7F83" w:rsidRPr="001D7F83" w:rsidTr="001D7F83">
        <w:trPr>
          <w:trHeight w:val="75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"Инфраструктурное развитие"</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13000,0</w:t>
            </w:r>
          </w:p>
        </w:tc>
      </w:tr>
      <w:tr w:rsidR="001D7F83" w:rsidRPr="001D7F83" w:rsidTr="001D7F83">
        <w:trPr>
          <w:trHeight w:val="51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Отдельные мероприятия муниципальной программы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13 000,0</w:t>
            </w:r>
          </w:p>
        </w:tc>
      </w:tr>
      <w:tr w:rsidR="001D7F83" w:rsidRPr="001D7F83" w:rsidTr="001D7F83">
        <w:trPr>
          <w:trHeight w:val="75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Федеральный проект  "Модернизация первичного звена здравоохранения Российской Федерации"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N9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13 000,0</w:t>
            </w:r>
          </w:p>
        </w:tc>
      </w:tr>
      <w:tr w:rsidR="001D7F83" w:rsidRPr="001D7F83" w:rsidTr="001D7F83">
        <w:trPr>
          <w:trHeight w:val="137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vAlign w:val="bottom"/>
            <w:hideMark/>
          </w:tcPr>
          <w:p w:rsidR="001D7F83" w:rsidRPr="001D7F83" w:rsidRDefault="001D7F83" w:rsidP="001D7F83">
            <w:pPr>
              <w:spacing w:after="0" w:line="240" w:lineRule="auto"/>
              <w:jc w:val="both"/>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w:t>
            </w:r>
            <w:proofErr w:type="spellStart"/>
            <w:r w:rsidRPr="001D7F83">
              <w:rPr>
                <w:rFonts w:ascii="Times New Roman" w:eastAsia="Times New Roman" w:hAnsi="Times New Roman" w:cs="Times New Roman"/>
                <w:sz w:val="27"/>
                <w:szCs w:val="27"/>
                <w:lang w:eastAsia="ru-RU"/>
              </w:rPr>
              <w:t>тельству</w:t>
            </w:r>
            <w:proofErr w:type="spellEnd"/>
            <w:r w:rsidRPr="001D7F83">
              <w:rPr>
                <w:rFonts w:ascii="Times New Roman" w:eastAsia="Times New Roman" w:hAnsi="Times New Roman" w:cs="Times New Roman"/>
                <w:sz w:val="27"/>
                <w:szCs w:val="27"/>
                <w:lang w:eastAsia="ru-RU"/>
              </w:rPr>
              <w:t xml:space="preserve"> зданий, включая проектно- изыскательские работы, для размещения фельдшерск</w:t>
            </w:r>
            <w:proofErr w:type="gramStart"/>
            <w:r w:rsidRPr="001D7F83">
              <w:rPr>
                <w:rFonts w:ascii="Times New Roman" w:eastAsia="Times New Roman" w:hAnsi="Times New Roman" w:cs="Times New Roman"/>
                <w:sz w:val="27"/>
                <w:szCs w:val="27"/>
                <w:lang w:eastAsia="ru-RU"/>
              </w:rPr>
              <w:t>о-</w:t>
            </w:r>
            <w:proofErr w:type="gramEnd"/>
            <w:r w:rsidRPr="001D7F83">
              <w:rPr>
                <w:rFonts w:ascii="Times New Roman" w:eastAsia="Times New Roman" w:hAnsi="Times New Roman" w:cs="Times New Roman"/>
                <w:sz w:val="27"/>
                <w:szCs w:val="27"/>
                <w:lang w:eastAsia="ru-RU"/>
              </w:rPr>
              <w:t xml:space="preserve">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w:t>
            </w:r>
            <w:proofErr w:type="spellStart"/>
            <w:r w:rsidRPr="001D7F83">
              <w:rPr>
                <w:rFonts w:ascii="Times New Roman" w:eastAsia="Times New Roman" w:hAnsi="Times New Roman" w:cs="Times New Roman"/>
                <w:sz w:val="27"/>
                <w:szCs w:val="27"/>
                <w:lang w:eastAsia="ru-RU"/>
              </w:rPr>
              <w:t>государ-ственных</w:t>
            </w:r>
            <w:proofErr w:type="spellEnd"/>
            <w:r w:rsidRPr="001D7F83">
              <w:rPr>
                <w:rFonts w:ascii="Times New Roman" w:eastAsia="Times New Roman" w:hAnsi="Times New Roman" w:cs="Times New Roman"/>
                <w:sz w:val="27"/>
                <w:szCs w:val="27"/>
                <w:lang w:eastAsia="ru-RU"/>
              </w:rPr>
              <w:t xml:space="preserve"> гарантий бесплатного оказания гражданам медицинской помощи в Краснодарском крае)</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N9 53651</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10 000,0</w:t>
            </w:r>
          </w:p>
        </w:tc>
      </w:tr>
      <w:tr w:rsidR="001D7F83" w:rsidRPr="001D7F83" w:rsidTr="001D7F83">
        <w:trPr>
          <w:trHeight w:val="75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vAlign w:val="bottom"/>
            <w:hideMark/>
          </w:tcPr>
          <w:p w:rsidR="001D7F83" w:rsidRPr="001D7F83" w:rsidRDefault="001D7F83" w:rsidP="001D7F83">
            <w:pPr>
              <w:spacing w:after="0" w:line="240" w:lineRule="auto"/>
              <w:jc w:val="both"/>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N9 53651</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10000,0</w:t>
            </w:r>
          </w:p>
        </w:tc>
      </w:tr>
      <w:tr w:rsidR="001D7F83" w:rsidRPr="001D7F83" w:rsidTr="001D7F83">
        <w:trPr>
          <w:trHeight w:val="75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vAlign w:val="bottom"/>
            <w:hideMark/>
          </w:tcPr>
          <w:p w:rsidR="001D7F83" w:rsidRPr="001D7F83" w:rsidRDefault="001D7F83" w:rsidP="001D7F83">
            <w:pPr>
              <w:spacing w:after="0" w:line="240" w:lineRule="auto"/>
              <w:jc w:val="both"/>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 изыскательские работы, для размещения фельдшерск</w:t>
            </w:r>
            <w:proofErr w:type="gramStart"/>
            <w:r w:rsidRPr="001D7F83">
              <w:rPr>
                <w:rFonts w:ascii="Times New Roman" w:eastAsia="Times New Roman" w:hAnsi="Times New Roman" w:cs="Times New Roman"/>
                <w:sz w:val="27"/>
                <w:szCs w:val="27"/>
                <w:lang w:eastAsia="ru-RU"/>
              </w:rPr>
              <w:t>о-</w:t>
            </w:r>
            <w:proofErr w:type="gramEnd"/>
            <w:r w:rsidRPr="001D7F83">
              <w:rPr>
                <w:rFonts w:ascii="Times New Roman" w:eastAsia="Times New Roman" w:hAnsi="Times New Roman" w:cs="Times New Roman"/>
                <w:sz w:val="27"/>
                <w:szCs w:val="27"/>
                <w:lang w:eastAsia="ru-RU"/>
              </w:rPr>
              <w:t xml:space="preserve"> акушерских пунктов, фельдшерских пунктов, врачебных амбулаторий и офисов врача общей практики, а также строительство иных объектов </w:t>
            </w:r>
            <w:proofErr w:type="spellStart"/>
            <w:r w:rsidRPr="001D7F83">
              <w:rPr>
                <w:rFonts w:ascii="Times New Roman" w:eastAsia="Times New Roman" w:hAnsi="Times New Roman" w:cs="Times New Roman"/>
                <w:sz w:val="27"/>
                <w:szCs w:val="27"/>
                <w:lang w:eastAsia="ru-RU"/>
              </w:rPr>
              <w:t>здра-воохранения</w:t>
            </w:r>
            <w:proofErr w:type="spellEnd"/>
            <w:r w:rsidRPr="001D7F83">
              <w:rPr>
                <w:rFonts w:ascii="Times New Roman" w:eastAsia="Times New Roman" w:hAnsi="Times New Roman" w:cs="Times New Roman"/>
                <w:sz w:val="27"/>
                <w:szCs w:val="27"/>
                <w:lang w:eastAsia="ru-RU"/>
              </w:rPr>
              <w:t>,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102 N9 С3651</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3 000,0</w:t>
            </w:r>
          </w:p>
        </w:tc>
      </w:tr>
      <w:tr w:rsidR="001D7F83" w:rsidRPr="001D7F83" w:rsidTr="001D7F83">
        <w:trPr>
          <w:trHeight w:val="75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vAlign w:val="bottom"/>
            <w:hideMark/>
          </w:tcPr>
          <w:p w:rsidR="001D7F83" w:rsidRPr="001D7F83" w:rsidRDefault="001D7F83" w:rsidP="001D7F83">
            <w:pPr>
              <w:spacing w:after="0" w:line="240" w:lineRule="auto"/>
              <w:jc w:val="both"/>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102 N9 С3651</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3000,0</w:t>
            </w:r>
          </w:p>
        </w:tc>
      </w:tr>
      <w:tr w:rsidR="001D7F83" w:rsidRPr="001D7F83" w:rsidTr="001D7F83">
        <w:trPr>
          <w:trHeight w:val="25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Социальная политика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175592,2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183095,2</w:t>
            </w:r>
          </w:p>
        </w:tc>
      </w:tr>
      <w:tr w:rsidR="001D7F83" w:rsidRPr="001D7F83" w:rsidTr="001D7F83">
        <w:trPr>
          <w:trHeight w:val="31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Пенсионное обеспечение</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17800,0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17800,0</w:t>
            </w:r>
          </w:p>
        </w:tc>
      </w:tr>
      <w:tr w:rsidR="001D7F83" w:rsidRPr="001D7F83" w:rsidTr="001D7F83">
        <w:trPr>
          <w:trHeight w:val="79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гражданского общества"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17800,0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17800,0</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Отдельные мероприятия муниципальной программы</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17800,0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17800,0</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Дополнительное материальное обеспечение, доплаты к пенсиям</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12 2 03 00000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17800,0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17800,0</w:t>
            </w:r>
          </w:p>
        </w:tc>
      </w:tr>
      <w:tr w:rsidR="001D7F83" w:rsidRPr="001D7F83" w:rsidTr="001D7F83">
        <w:trPr>
          <w:trHeight w:val="780"/>
        </w:trPr>
        <w:tc>
          <w:tcPr>
            <w:tcW w:w="567" w:type="dxa"/>
            <w:tcBorders>
              <w:top w:val="nil"/>
            </w:tcBorders>
            <w:shd w:val="clear" w:color="000000" w:fill="FFFFFF"/>
            <w:vAlign w:val="bottom"/>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Выплата дополнительного материального обеспечения, доплат к пенсиям, пособий и компенсаций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12 2 03 41210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17800,0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17800,0</w:t>
            </w:r>
          </w:p>
        </w:tc>
      </w:tr>
      <w:tr w:rsidR="001D7F83" w:rsidRPr="001D7F83" w:rsidTr="001D7F83">
        <w:trPr>
          <w:trHeight w:val="525"/>
        </w:trPr>
        <w:tc>
          <w:tcPr>
            <w:tcW w:w="567" w:type="dxa"/>
            <w:tcBorders>
              <w:top w:val="nil"/>
            </w:tcBorders>
            <w:shd w:val="clear" w:color="000000" w:fill="FFFFFF"/>
            <w:noWrap/>
            <w:vAlign w:val="bottom"/>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Социальное обеспечение и иные выплаты населению</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12 2 03 41210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17800,0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17800,0</w:t>
            </w:r>
          </w:p>
        </w:tc>
      </w:tr>
      <w:tr w:rsidR="001D7F83" w:rsidRPr="001D7F83" w:rsidTr="001D7F83">
        <w:trPr>
          <w:trHeight w:val="31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Социальное обеспечение населения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859,6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859,6</w:t>
            </w:r>
          </w:p>
        </w:tc>
      </w:tr>
      <w:tr w:rsidR="001D7F83" w:rsidRPr="001D7F83" w:rsidTr="001D7F83">
        <w:trPr>
          <w:trHeight w:val="79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гражданского общества"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859,6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859,6</w:t>
            </w:r>
          </w:p>
        </w:tc>
      </w:tr>
      <w:tr w:rsidR="001D7F83" w:rsidRPr="001D7F83" w:rsidTr="001D7F83">
        <w:trPr>
          <w:trHeight w:val="55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Отдельные мероприятия муниципальной программы</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859,6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859,6</w:t>
            </w:r>
          </w:p>
        </w:tc>
      </w:tr>
      <w:tr w:rsidR="001D7F83" w:rsidRPr="001D7F83" w:rsidTr="001D7F83">
        <w:trPr>
          <w:trHeight w:val="553"/>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Социальная поддержка  Почетных и заслуженных граждан муниципального образования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12 2 02 00000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859,6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859,6</w:t>
            </w:r>
          </w:p>
        </w:tc>
      </w:tr>
      <w:tr w:rsidR="001D7F83" w:rsidRPr="001D7F83" w:rsidTr="001D7F83">
        <w:trPr>
          <w:trHeight w:val="750"/>
        </w:trPr>
        <w:tc>
          <w:tcPr>
            <w:tcW w:w="567" w:type="dxa"/>
            <w:vMerge w:val="restart"/>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Мероприятия по социальной поддержке граждан муниципального образования Динской район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12 2 02 10020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859,6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859,6</w:t>
            </w:r>
          </w:p>
        </w:tc>
      </w:tr>
      <w:tr w:rsidR="001D7F83" w:rsidRPr="001D7F83" w:rsidTr="001D7F83">
        <w:trPr>
          <w:trHeight w:val="540"/>
        </w:trPr>
        <w:tc>
          <w:tcPr>
            <w:tcW w:w="567" w:type="dxa"/>
            <w:vMerge/>
            <w:tcBorders>
              <w:top w:val="nil"/>
            </w:tcBorders>
            <w:vAlign w:val="center"/>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12 2 02 10020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5,6</w:t>
            </w:r>
          </w:p>
        </w:tc>
      </w:tr>
      <w:tr w:rsidR="001D7F83" w:rsidRPr="001D7F83" w:rsidTr="001D7F83">
        <w:trPr>
          <w:trHeight w:val="520"/>
        </w:trPr>
        <w:tc>
          <w:tcPr>
            <w:tcW w:w="567" w:type="dxa"/>
            <w:vMerge/>
            <w:tcBorders>
              <w:top w:val="nil"/>
            </w:tcBorders>
            <w:vAlign w:val="center"/>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Социальное обеспечение и иные выплаты населению</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12 2 02 10020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854,0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854,0</w:t>
            </w:r>
          </w:p>
        </w:tc>
      </w:tr>
      <w:tr w:rsidR="001D7F83" w:rsidRPr="001D7F83" w:rsidTr="001D7F83">
        <w:trPr>
          <w:trHeight w:val="26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Arial CYR" w:eastAsia="Times New Roman" w:hAnsi="Arial CYR" w:cs="Arial CYR"/>
                <w:sz w:val="27"/>
                <w:szCs w:val="27"/>
                <w:lang w:eastAsia="ru-RU"/>
              </w:rPr>
            </w:pPr>
            <w:r w:rsidRPr="001D7F83">
              <w:rPr>
                <w:rFonts w:ascii="Arial CYR" w:eastAsia="Times New Roman" w:hAnsi="Arial CYR" w:cs="Arial CYR"/>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Охрана семьи и детства</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149022,1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156525,1</w:t>
            </w:r>
          </w:p>
        </w:tc>
      </w:tr>
      <w:tr w:rsidR="001D7F83" w:rsidRPr="001D7F83" w:rsidTr="001D7F83">
        <w:trPr>
          <w:trHeight w:val="50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Arial CYR" w:eastAsia="Times New Roman" w:hAnsi="Arial CYR" w:cs="Arial CYR"/>
                <w:sz w:val="27"/>
                <w:szCs w:val="27"/>
                <w:lang w:eastAsia="ru-RU"/>
              </w:rPr>
            </w:pPr>
            <w:r w:rsidRPr="001D7F83">
              <w:rPr>
                <w:rFonts w:ascii="Arial CYR" w:eastAsia="Times New Roman" w:hAnsi="Arial CYR" w:cs="Arial CYR"/>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"Дети Кубани"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134826,3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140097,8</w:t>
            </w:r>
          </w:p>
        </w:tc>
      </w:tr>
      <w:tr w:rsidR="001D7F83" w:rsidRPr="001D7F83" w:rsidTr="001D7F83">
        <w:trPr>
          <w:trHeight w:val="28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Охрана семьи и детства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80154,0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82012,6</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03 1 00 69100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46081,6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47925,7</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03 1 00 69100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691,2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718,9</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Социальное обеспечение и иные выплаты населению</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03 1 00 69100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45390,4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47206,8</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03 1 00 69110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361,1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375,6</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03 1 00 69110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5,7</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Социальное обеспечение и иные выплаты населению</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03 1 00 69110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355,7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369,9</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03 1 00 69130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33336,3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33336,3</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03 1 00 69130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500,0</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Социальное обеспечение и иные выплаты населению</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03 1 00 69130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32836,3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32836,3</w:t>
            </w:r>
          </w:p>
        </w:tc>
      </w:tr>
      <w:tr w:rsidR="001D7F83" w:rsidRPr="001D7F83" w:rsidTr="001D7F83">
        <w:trPr>
          <w:trHeight w:val="900"/>
        </w:trPr>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осуще6ствлению патронатного воспитания и </w:t>
            </w:r>
            <w:proofErr w:type="spellStart"/>
            <w:r w:rsidRPr="001D7F83">
              <w:rPr>
                <w:rFonts w:ascii="Times New Roman" w:eastAsia="Times New Roman" w:hAnsi="Times New Roman" w:cs="Times New Roman"/>
                <w:sz w:val="27"/>
                <w:szCs w:val="27"/>
                <w:lang w:eastAsia="ru-RU"/>
              </w:rPr>
              <w:t>постинтернатного</w:t>
            </w:r>
            <w:proofErr w:type="spellEnd"/>
            <w:r w:rsidRPr="001D7F83">
              <w:rPr>
                <w:rFonts w:ascii="Times New Roman" w:eastAsia="Times New Roman" w:hAnsi="Times New Roman" w:cs="Times New Roman"/>
                <w:sz w:val="27"/>
                <w:szCs w:val="27"/>
                <w:lang w:eastAsia="ru-RU"/>
              </w:rPr>
              <w:t xml:space="preserve"> сопровождения</w:t>
            </w:r>
          </w:p>
        </w:tc>
        <w:tc>
          <w:tcPr>
            <w:tcW w:w="697" w:type="dxa"/>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03 1 00 69140</w:t>
            </w:r>
          </w:p>
        </w:tc>
        <w:tc>
          <w:tcPr>
            <w:tcW w:w="721"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375,0</w:t>
            </w:r>
          </w:p>
        </w:tc>
        <w:tc>
          <w:tcPr>
            <w:tcW w:w="1560"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375,0</w:t>
            </w:r>
          </w:p>
        </w:tc>
      </w:tr>
      <w:tr w:rsidR="001D7F83" w:rsidRPr="001D7F83" w:rsidTr="001D7F83">
        <w:trPr>
          <w:trHeight w:val="495"/>
        </w:trPr>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03 1 00 69140</w:t>
            </w:r>
          </w:p>
        </w:tc>
        <w:tc>
          <w:tcPr>
            <w:tcW w:w="721"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5,6</w:t>
            </w:r>
          </w:p>
        </w:tc>
        <w:tc>
          <w:tcPr>
            <w:tcW w:w="1560"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5,6</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Социальное обеспечение и иные выплаты населению</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03 1 00 69140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369,4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369,4</w:t>
            </w:r>
          </w:p>
        </w:tc>
      </w:tr>
      <w:tr w:rsidR="001D7F83" w:rsidRPr="001D7F83" w:rsidTr="001D7F83">
        <w:trPr>
          <w:trHeight w:val="52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Arial CYR" w:eastAsia="Times New Roman" w:hAnsi="Arial CYR" w:cs="Arial CYR"/>
                <w:sz w:val="27"/>
                <w:szCs w:val="27"/>
                <w:lang w:eastAsia="ru-RU"/>
              </w:rPr>
            </w:pPr>
            <w:r w:rsidRPr="001D7F83">
              <w:rPr>
                <w:rFonts w:ascii="Arial CYR" w:eastAsia="Times New Roman" w:hAnsi="Arial CYR" w:cs="Arial CYR"/>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Отдельные мероприятия муниципальной программы</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54672,3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58085,2</w:t>
            </w:r>
          </w:p>
        </w:tc>
      </w:tr>
      <w:tr w:rsidR="001D7F83" w:rsidRPr="001D7F83" w:rsidTr="001D7F83">
        <w:trPr>
          <w:trHeight w:val="26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Arial CYR" w:eastAsia="Times New Roman" w:hAnsi="Arial CYR" w:cs="Arial CYR"/>
                <w:sz w:val="27"/>
                <w:szCs w:val="27"/>
                <w:lang w:eastAsia="ru-RU"/>
              </w:rPr>
            </w:pPr>
            <w:r w:rsidRPr="001D7F83">
              <w:rPr>
                <w:rFonts w:ascii="Arial CYR" w:eastAsia="Times New Roman" w:hAnsi="Arial CYR" w:cs="Arial CYR"/>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Мероприятия "Семья и детство"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03 2  04 00000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54672,3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58085,2</w:t>
            </w:r>
          </w:p>
        </w:tc>
      </w:tr>
      <w:tr w:rsidR="001D7F83" w:rsidRPr="001D7F83" w:rsidTr="001D7F83">
        <w:trPr>
          <w:trHeight w:val="1963"/>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Arial CYR" w:eastAsia="Times New Roman" w:hAnsi="Arial CYR" w:cs="Arial CYR"/>
                <w:sz w:val="27"/>
                <w:szCs w:val="27"/>
                <w:lang w:eastAsia="ru-RU"/>
              </w:rPr>
            </w:pPr>
            <w:r w:rsidRPr="001D7F83">
              <w:rPr>
                <w:rFonts w:ascii="Arial CYR" w:eastAsia="Times New Roman" w:hAnsi="Arial CYR" w:cs="Arial CYR"/>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proofErr w:type="gramStart"/>
            <w:r w:rsidRPr="001D7F83">
              <w:rPr>
                <w:rFonts w:ascii="Times New Roman" w:eastAsia="Times New Roman" w:hAnsi="Times New Roman" w:cs="Times New Roman"/>
                <w:sz w:val="27"/>
                <w:szCs w:val="27"/>
                <w:lang w:eastAsia="ru-RU"/>
              </w:rPr>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1D7F83">
              <w:rPr>
                <w:rFonts w:ascii="Times New Roman" w:eastAsia="Times New Roman" w:hAnsi="Times New Roman" w:cs="Times New Roman"/>
                <w:sz w:val="27"/>
                <w:szCs w:val="27"/>
                <w:lang w:eastAsia="ru-RU"/>
              </w:rPr>
              <w:t xml:space="preserve">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03 2 04 69150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66,0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66,0</w:t>
            </w:r>
          </w:p>
        </w:tc>
      </w:tr>
      <w:tr w:rsidR="001D7F83" w:rsidRPr="001D7F83" w:rsidTr="001D7F83">
        <w:trPr>
          <w:trHeight w:val="52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Arial CYR" w:eastAsia="Times New Roman" w:hAnsi="Arial CYR" w:cs="Arial CYR"/>
                <w:sz w:val="27"/>
                <w:szCs w:val="27"/>
                <w:lang w:eastAsia="ru-RU"/>
              </w:rPr>
            </w:pPr>
            <w:r w:rsidRPr="001D7F83">
              <w:rPr>
                <w:rFonts w:ascii="Arial CYR" w:eastAsia="Times New Roman" w:hAnsi="Arial CYR" w:cs="Arial CYR"/>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Социальное обеспечение и иные выплаты населению</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03 2 04 69150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66,0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66,0</w:t>
            </w:r>
          </w:p>
        </w:tc>
      </w:tr>
      <w:tr w:rsidR="001D7F83" w:rsidRPr="001D7F83" w:rsidTr="001D7F83">
        <w:trPr>
          <w:trHeight w:val="1133"/>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Arial CYR" w:eastAsia="Times New Roman" w:hAnsi="Arial CYR" w:cs="Arial CYR"/>
                <w:sz w:val="27"/>
                <w:szCs w:val="27"/>
                <w:lang w:eastAsia="ru-RU"/>
              </w:rPr>
            </w:pPr>
            <w:r w:rsidRPr="001D7F83">
              <w:rPr>
                <w:rFonts w:ascii="Arial CYR" w:eastAsia="Times New Roman" w:hAnsi="Arial CYR" w:cs="Arial CYR"/>
                <w:sz w:val="27"/>
                <w:szCs w:val="27"/>
                <w:lang w:eastAsia="ru-RU"/>
              </w:rPr>
              <w:t> </w:t>
            </w:r>
          </w:p>
        </w:tc>
        <w:tc>
          <w:tcPr>
            <w:tcW w:w="3261" w:type="dxa"/>
            <w:tcBorders>
              <w:top w:val="nil"/>
            </w:tcBorders>
            <w:shd w:val="clear" w:color="000000" w:fill="FFFFFF"/>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04 С0820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37558,3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37561,6</w:t>
            </w:r>
          </w:p>
        </w:tc>
      </w:tr>
      <w:tr w:rsidR="001D7F83" w:rsidRPr="001D7F83" w:rsidTr="001D7F83">
        <w:trPr>
          <w:trHeight w:val="7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Arial CYR" w:eastAsia="Times New Roman" w:hAnsi="Arial CYR" w:cs="Arial CYR"/>
                <w:sz w:val="27"/>
                <w:szCs w:val="27"/>
                <w:lang w:eastAsia="ru-RU"/>
              </w:rPr>
            </w:pPr>
            <w:r w:rsidRPr="001D7F83">
              <w:rPr>
                <w:rFonts w:ascii="Arial CYR" w:eastAsia="Times New Roman" w:hAnsi="Arial CYR" w:cs="Arial CYR"/>
                <w:sz w:val="27"/>
                <w:szCs w:val="27"/>
                <w:lang w:eastAsia="ru-RU"/>
              </w:rPr>
              <w:t> </w:t>
            </w:r>
          </w:p>
        </w:tc>
        <w:tc>
          <w:tcPr>
            <w:tcW w:w="3261" w:type="dxa"/>
            <w:tcBorders>
              <w:top w:val="nil"/>
            </w:tcBorders>
            <w:shd w:val="clear" w:color="000000" w:fill="FFFFFF"/>
            <w:vAlign w:val="bottom"/>
            <w:hideMark/>
          </w:tcPr>
          <w:p w:rsidR="001D7F83" w:rsidRPr="001D7F83" w:rsidRDefault="001D7F83" w:rsidP="001D7F83">
            <w:pPr>
              <w:spacing w:after="0" w:line="240" w:lineRule="auto"/>
              <w:jc w:val="both"/>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04 С0820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37558,3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37561,6</w:t>
            </w:r>
          </w:p>
        </w:tc>
      </w:tr>
      <w:tr w:rsidR="001D7F83" w:rsidRPr="001D7F83" w:rsidTr="001D7F83">
        <w:trPr>
          <w:trHeight w:val="153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Arial CYR" w:eastAsia="Times New Roman" w:hAnsi="Arial CYR" w:cs="Arial CYR"/>
                <w:sz w:val="27"/>
                <w:szCs w:val="27"/>
                <w:lang w:eastAsia="ru-RU"/>
              </w:rPr>
            </w:pPr>
            <w:r w:rsidRPr="001D7F83">
              <w:rPr>
                <w:rFonts w:ascii="Arial CYR" w:eastAsia="Times New Roman" w:hAnsi="Arial CYR" w:cs="Arial CYR"/>
                <w:sz w:val="27"/>
                <w:szCs w:val="27"/>
                <w:lang w:eastAsia="ru-RU"/>
              </w:rPr>
              <w:t> </w:t>
            </w:r>
          </w:p>
        </w:tc>
        <w:tc>
          <w:tcPr>
            <w:tcW w:w="3261" w:type="dxa"/>
            <w:tcBorders>
              <w:top w:val="nil"/>
            </w:tcBorders>
            <w:shd w:val="clear" w:color="000000" w:fill="FFFFFF"/>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04 R0820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17048,0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20457,6</w:t>
            </w:r>
          </w:p>
        </w:tc>
      </w:tr>
      <w:tr w:rsidR="001D7F83" w:rsidRPr="001D7F83" w:rsidTr="001D7F83">
        <w:trPr>
          <w:trHeight w:val="7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Arial CYR" w:eastAsia="Times New Roman" w:hAnsi="Arial CYR" w:cs="Arial CYR"/>
                <w:sz w:val="27"/>
                <w:szCs w:val="27"/>
                <w:lang w:eastAsia="ru-RU"/>
              </w:rPr>
            </w:pPr>
            <w:r w:rsidRPr="001D7F83">
              <w:rPr>
                <w:rFonts w:ascii="Arial CYR" w:eastAsia="Times New Roman" w:hAnsi="Arial CYR" w:cs="Arial CYR"/>
                <w:sz w:val="27"/>
                <w:szCs w:val="27"/>
                <w:lang w:eastAsia="ru-RU"/>
              </w:rPr>
              <w:t> </w:t>
            </w:r>
          </w:p>
        </w:tc>
        <w:tc>
          <w:tcPr>
            <w:tcW w:w="3261" w:type="dxa"/>
            <w:tcBorders>
              <w:top w:val="nil"/>
            </w:tcBorders>
            <w:shd w:val="clear" w:color="000000" w:fill="FFFFFF"/>
            <w:vAlign w:val="bottom"/>
            <w:hideMark/>
          </w:tcPr>
          <w:p w:rsidR="001D7F83" w:rsidRPr="001D7F83" w:rsidRDefault="001D7F83" w:rsidP="001D7F83">
            <w:pPr>
              <w:spacing w:after="0" w:line="240" w:lineRule="auto"/>
              <w:jc w:val="both"/>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04 R0820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17048,0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20457,6</w:t>
            </w:r>
          </w:p>
        </w:tc>
      </w:tr>
      <w:tr w:rsidR="001D7F83" w:rsidRPr="001D7F83" w:rsidTr="001D7F83">
        <w:trPr>
          <w:trHeight w:val="130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Arial CYR" w:eastAsia="Times New Roman" w:hAnsi="Arial CYR" w:cs="Arial CYR"/>
                <w:sz w:val="27"/>
                <w:szCs w:val="27"/>
                <w:lang w:eastAsia="ru-RU"/>
              </w:rPr>
            </w:pPr>
            <w:r w:rsidRPr="001D7F83">
              <w:rPr>
                <w:rFonts w:ascii="Arial CYR" w:eastAsia="Times New Roman" w:hAnsi="Arial CYR" w:cs="Arial CYR"/>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топливно-энергетического комплекса и жилищно-коммунального хозяйства"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14195,8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16427,3</w:t>
            </w:r>
          </w:p>
        </w:tc>
      </w:tr>
      <w:tr w:rsidR="001D7F83" w:rsidRPr="001D7F83" w:rsidTr="001D7F83">
        <w:trPr>
          <w:trHeight w:val="26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Arial CYR" w:eastAsia="Times New Roman" w:hAnsi="Arial CYR" w:cs="Arial CYR"/>
                <w:sz w:val="27"/>
                <w:szCs w:val="27"/>
                <w:lang w:eastAsia="ru-RU"/>
              </w:rPr>
            </w:pPr>
            <w:r w:rsidRPr="001D7F83">
              <w:rPr>
                <w:rFonts w:ascii="Arial CYR" w:eastAsia="Times New Roman" w:hAnsi="Arial CYR" w:cs="Arial CYR"/>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Обеспечение жильем молодых семей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14195,8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16427,3</w:t>
            </w:r>
          </w:p>
        </w:tc>
      </w:tr>
      <w:tr w:rsidR="001D7F83" w:rsidRPr="001D7F83" w:rsidTr="001D7F83">
        <w:trPr>
          <w:trHeight w:val="52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Arial CYR" w:eastAsia="Times New Roman" w:hAnsi="Arial CYR" w:cs="Arial CYR"/>
                <w:sz w:val="27"/>
                <w:szCs w:val="27"/>
                <w:lang w:eastAsia="ru-RU"/>
              </w:rPr>
            </w:pPr>
            <w:r w:rsidRPr="001D7F83">
              <w:rPr>
                <w:rFonts w:ascii="Arial CYR" w:eastAsia="Times New Roman" w:hAnsi="Arial CYR" w:cs="Arial CYR"/>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Реализация мероприятий по обеспечению жильем молодых семей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 1 00 L4970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14195,8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16427,3</w:t>
            </w:r>
          </w:p>
        </w:tc>
      </w:tr>
      <w:tr w:rsidR="001D7F83" w:rsidRPr="001D7F83" w:rsidTr="001D7F83">
        <w:trPr>
          <w:trHeight w:val="52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Arial CYR" w:eastAsia="Times New Roman" w:hAnsi="Arial CYR" w:cs="Arial CYR"/>
                <w:sz w:val="27"/>
                <w:szCs w:val="27"/>
                <w:lang w:eastAsia="ru-RU"/>
              </w:rPr>
            </w:pPr>
            <w:r w:rsidRPr="001D7F83">
              <w:rPr>
                <w:rFonts w:ascii="Arial CYR" w:eastAsia="Times New Roman" w:hAnsi="Arial CYR" w:cs="Arial CYR"/>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Социальное обеспечение и иные выплаты населению</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 1 00 L4970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14195,8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16427,3</w:t>
            </w:r>
          </w:p>
        </w:tc>
      </w:tr>
      <w:tr w:rsidR="001D7F83" w:rsidRPr="001D7F83" w:rsidTr="001D7F83">
        <w:trPr>
          <w:trHeight w:val="25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Другие вопросы в области социальной политики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7910,5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7910,5</w:t>
            </w:r>
          </w:p>
        </w:tc>
      </w:tr>
      <w:tr w:rsidR="001D7F83" w:rsidRPr="001D7F83" w:rsidTr="001D7F83">
        <w:trPr>
          <w:trHeight w:val="75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гражданского общества"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7910,5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7910,5</w:t>
            </w:r>
          </w:p>
        </w:tc>
      </w:tr>
      <w:tr w:rsidR="001D7F83" w:rsidRPr="001D7F83" w:rsidTr="001D7F83">
        <w:trPr>
          <w:trHeight w:val="58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Поддержка социально ориентированных некоммерческих организаций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7910,5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7910,5</w:t>
            </w:r>
          </w:p>
        </w:tc>
      </w:tr>
      <w:tr w:rsidR="001D7F83" w:rsidRPr="001D7F83" w:rsidTr="001D7F83">
        <w:trPr>
          <w:trHeight w:val="55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Поддержка социально ориентированной некоммерческой организации " Большая семья"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12 1 01 00000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450,0</w:t>
            </w:r>
          </w:p>
        </w:tc>
      </w:tr>
      <w:tr w:rsidR="001D7F83" w:rsidRPr="001D7F83" w:rsidTr="001D7F83">
        <w:trPr>
          <w:trHeight w:val="49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поддержке социально ориентированных некоммерческих организаций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12 1 01 11540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450,0</w:t>
            </w:r>
          </w:p>
        </w:tc>
      </w:tr>
      <w:tr w:rsidR="001D7F83" w:rsidRPr="001D7F83" w:rsidTr="001D7F83">
        <w:trPr>
          <w:trHeight w:val="70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12 1 01 11540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450,0</w:t>
            </w:r>
          </w:p>
        </w:tc>
      </w:tr>
      <w:tr w:rsidR="001D7F83" w:rsidRPr="001D7F83" w:rsidTr="001D7F83">
        <w:trPr>
          <w:trHeight w:val="70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Поддержка социально ориентированной некоммерческой организации " Всероссийское общество инвалидов"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12 1 02 00000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450,0</w:t>
            </w:r>
          </w:p>
        </w:tc>
      </w:tr>
      <w:tr w:rsidR="001D7F83" w:rsidRPr="001D7F83" w:rsidTr="001D7F83">
        <w:trPr>
          <w:trHeight w:val="4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поддержке социально ориентированных некоммерческих организаций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12 1 02 11540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450,0</w:t>
            </w:r>
          </w:p>
        </w:tc>
      </w:tr>
      <w:tr w:rsidR="001D7F83" w:rsidRPr="001D7F83" w:rsidTr="001D7F83">
        <w:trPr>
          <w:trHeight w:val="70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12 1 02 11540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450,0</w:t>
            </w:r>
          </w:p>
        </w:tc>
      </w:tr>
      <w:tr w:rsidR="001D7F83" w:rsidRPr="001D7F83" w:rsidTr="001D7F83">
        <w:trPr>
          <w:trHeight w:val="282"/>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Поддержка социально ориентированной некоммерческой организации " Российский Союз ветеранов Афганистана"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12 1 03 00000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252,0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252,0</w:t>
            </w:r>
          </w:p>
        </w:tc>
      </w:tr>
      <w:tr w:rsidR="001D7F83" w:rsidRPr="001D7F83" w:rsidTr="001D7F83">
        <w:trPr>
          <w:trHeight w:val="54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поддержке социально ориентированных некоммерческих организаций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12 1 03 11540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252,0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252,0</w:t>
            </w:r>
          </w:p>
        </w:tc>
      </w:tr>
      <w:tr w:rsidR="001D7F83" w:rsidRPr="001D7F83" w:rsidTr="001D7F83">
        <w:trPr>
          <w:trHeight w:val="70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12 1 03 11540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252,0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252,0</w:t>
            </w:r>
          </w:p>
        </w:tc>
      </w:tr>
      <w:tr w:rsidR="001D7F83" w:rsidRPr="001D7F83" w:rsidTr="001D7F83">
        <w:trPr>
          <w:trHeight w:val="120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Поддержка социально ориентированной некоммерческой организации " Организация ветеранов войны (пенсионеров, инвалидов), труда, Вооруженных сил и правоохранительных органов"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12 1 04 00000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727,0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727,0</w:t>
            </w:r>
          </w:p>
        </w:tc>
      </w:tr>
      <w:tr w:rsidR="001D7F83" w:rsidRPr="001D7F83" w:rsidTr="001D7F83">
        <w:trPr>
          <w:trHeight w:val="4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поддержке социально ориентированных некоммерческих организаций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12 1 04 11540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727,0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727,0</w:t>
            </w:r>
          </w:p>
        </w:tc>
      </w:tr>
      <w:tr w:rsidR="001D7F83" w:rsidRPr="001D7F83" w:rsidTr="001D7F83">
        <w:trPr>
          <w:trHeight w:val="70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12 1 04 11540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727,0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727,0</w:t>
            </w:r>
          </w:p>
        </w:tc>
      </w:tr>
      <w:tr w:rsidR="001D7F83" w:rsidRPr="001D7F83" w:rsidTr="001D7F83">
        <w:trPr>
          <w:trHeight w:val="132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Поддержка социально ориентированной некоммерческой организации "</w:t>
            </w:r>
            <w:proofErr w:type="spellStart"/>
            <w:r w:rsidRPr="001D7F83">
              <w:rPr>
                <w:rFonts w:ascii="Times New Roman" w:eastAsia="Times New Roman" w:hAnsi="Times New Roman" w:cs="Times New Roman"/>
                <w:sz w:val="27"/>
                <w:szCs w:val="27"/>
                <w:lang w:eastAsia="ru-RU"/>
              </w:rPr>
              <w:t>Динское</w:t>
            </w:r>
            <w:proofErr w:type="spellEnd"/>
            <w:r w:rsidRPr="001D7F83">
              <w:rPr>
                <w:rFonts w:ascii="Times New Roman" w:eastAsia="Times New Roman" w:hAnsi="Times New Roman" w:cs="Times New Roman"/>
                <w:sz w:val="27"/>
                <w:szCs w:val="27"/>
                <w:lang w:eastAsia="ru-RU"/>
              </w:rPr>
              <w:t xml:space="preserve"> районное казачье общество </w:t>
            </w:r>
            <w:proofErr w:type="spellStart"/>
            <w:r w:rsidRPr="001D7F83">
              <w:rPr>
                <w:rFonts w:ascii="Times New Roman" w:eastAsia="Times New Roman" w:hAnsi="Times New Roman" w:cs="Times New Roman"/>
                <w:sz w:val="27"/>
                <w:szCs w:val="27"/>
                <w:lang w:eastAsia="ru-RU"/>
              </w:rPr>
              <w:t>Екатеринодарского</w:t>
            </w:r>
            <w:proofErr w:type="spellEnd"/>
            <w:r w:rsidRPr="001D7F83">
              <w:rPr>
                <w:rFonts w:ascii="Times New Roman" w:eastAsia="Times New Roman" w:hAnsi="Times New Roman" w:cs="Times New Roman"/>
                <w:sz w:val="27"/>
                <w:szCs w:val="27"/>
                <w:lang w:eastAsia="ru-RU"/>
              </w:rPr>
              <w:t xml:space="preserve"> </w:t>
            </w:r>
            <w:proofErr w:type="spellStart"/>
            <w:r w:rsidRPr="001D7F83">
              <w:rPr>
                <w:rFonts w:ascii="Times New Roman" w:eastAsia="Times New Roman" w:hAnsi="Times New Roman" w:cs="Times New Roman"/>
                <w:sz w:val="27"/>
                <w:szCs w:val="27"/>
                <w:lang w:eastAsia="ru-RU"/>
              </w:rPr>
              <w:t>отдельского</w:t>
            </w:r>
            <w:proofErr w:type="spellEnd"/>
            <w:r w:rsidRPr="001D7F83">
              <w:rPr>
                <w:rFonts w:ascii="Times New Roman" w:eastAsia="Times New Roman" w:hAnsi="Times New Roman" w:cs="Times New Roman"/>
                <w:sz w:val="27"/>
                <w:szCs w:val="27"/>
                <w:lang w:eastAsia="ru-RU"/>
              </w:rPr>
              <w:t xml:space="preserve"> казачьего  общества Кубанского  войскового казачьего общества"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12 1 05 00000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5711,5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5711,5</w:t>
            </w:r>
          </w:p>
        </w:tc>
      </w:tr>
      <w:tr w:rsidR="001D7F83" w:rsidRPr="001D7F83" w:rsidTr="001D7F83">
        <w:trPr>
          <w:trHeight w:val="14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поддержке социально ориентированных некоммерческих организаций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12 1 05 11540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5711,5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5711,5</w:t>
            </w:r>
          </w:p>
        </w:tc>
      </w:tr>
      <w:tr w:rsidR="001D7F83" w:rsidRPr="001D7F83" w:rsidTr="001D7F83">
        <w:trPr>
          <w:trHeight w:val="70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12 1 05 11540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5711,5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5711,5</w:t>
            </w:r>
          </w:p>
        </w:tc>
      </w:tr>
      <w:tr w:rsidR="001D7F83" w:rsidRPr="001D7F83" w:rsidTr="001D7F83">
        <w:trPr>
          <w:trHeight w:val="808"/>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Поддержка социально ориентированной некоммерческой организации " Всероссийское общество глухих"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12 1 06 00000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30,0</w:t>
            </w:r>
          </w:p>
        </w:tc>
      </w:tr>
      <w:tr w:rsidR="001D7F83" w:rsidRPr="001D7F83" w:rsidTr="001D7F83">
        <w:trPr>
          <w:trHeight w:val="54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поддержке социально ориентированных некоммерческих организаций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12 1 06 11540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30,0</w:t>
            </w:r>
          </w:p>
        </w:tc>
      </w:tr>
      <w:tr w:rsidR="001D7F83" w:rsidRPr="001D7F83" w:rsidTr="001D7F83">
        <w:trPr>
          <w:trHeight w:val="70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12 1 06 11540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30,0</w:t>
            </w:r>
          </w:p>
        </w:tc>
      </w:tr>
      <w:tr w:rsidR="001D7F83" w:rsidRPr="001D7F83" w:rsidTr="001D7F83">
        <w:trPr>
          <w:trHeight w:val="77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Поддержка социально ориентированной некоммерческой организации " Всероссийское общество слепых"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12 1 07 00000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40,0</w:t>
            </w:r>
          </w:p>
        </w:tc>
      </w:tr>
      <w:tr w:rsidR="001D7F83" w:rsidRPr="001D7F83" w:rsidTr="001D7F83">
        <w:trPr>
          <w:trHeight w:val="70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поддержке социально ориентированных некоммерческих организаций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12 1 07 11540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40,0</w:t>
            </w:r>
          </w:p>
        </w:tc>
      </w:tr>
      <w:tr w:rsidR="001D7F83" w:rsidRPr="001D7F83" w:rsidTr="001D7F83">
        <w:trPr>
          <w:trHeight w:val="70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12 1 07 11540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40,0</w:t>
            </w:r>
          </w:p>
        </w:tc>
      </w:tr>
      <w:tr w:rsidR="001D7F83" w:rsidRPr="001D7F83" w:rsidTr="001D7F83">
        <w:trPr>
          <w:trHeight w:val="808"/>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Поддержка частного общеобразовательного учреждения "Средняя общеобразовательная школа №1" ст. </w:t>
            </w:r>
            <w:proofErr w:type="spellStart"/>
            <w:r w:rsidRPr="001D7F83">
              <w:rPr>
                <w:rFonts w:ascii="Times New Roman" w:eastAsia="Times New Roman" w:hAnsi="Times New Roman" w:cs="Times New Roman"/>
                <w:sz w:val="27"/>
                <w:szCs w:val="27"/>
                <w:lang w:eastAsia="ru-RU"/>
              </w:rPr>
              <w:t>Новотитаровской</w:t>
            </w:r>
            <w:proofErr w:type="spellEnd"/>
            <w:r w:rsidRPr="001D7F83">
              <w:rPr>
                <w:rFonts w:ascii="Times New Roman" w:eastAsia="Times New Roman" w:hAnsi="Times New Roman" w:cs="Times New Roman"/>
                <w:sz w:val="27"/>
                <w:szCs w:val="27"/>
                <w:lang w:eastAsia="ru-RU"/>
              </w:rPr>
              <w:t xml:space="preserve">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12 1 08 00000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w:t>
            </w:r>
          </w:p>
        </w:tc>
      </w:tr>
      <w:tr w:rsidR="001D7F83" w:rsidRPr="001D7F83" w:rsidTr="001D7F83">
        <w:trPr>
          <w:trHeight w:val="70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поддержке социально ориентированных некоммерческих организаций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12 1 08 11540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w:t>
            </w:r>
          </w:p>
        </w:tc>
      </w:tr>
      <w:tr w:rsidR="001D7F83" w:rsidRPr="001D7F83" w:rsidTr="001D7F83">
        <w:trPr>
          <w:trHeight w:val="70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12 1 08 11540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w:t>
            </w:r>
          </w:p>
        </w:tc>
      </w:tr>
      <w:tr w:rsidR="001D7F83" w:rsidRPr="001D7F83" w:rsidTr="001D7F83">
        <w:trPr>
          <w:trHeight w:val="763"/>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Поддержка  Краснодарской краевой детской военно-патриотической общественной организации Краеведческий отряд «Поиск»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12 1 09 00000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100,0</w:t>
            </w:r>
          </w:p>
        </w:tc>
      </w:tr>
      <w:tr w:rsidR="001D7F83" w:rsidRPr="001D7F83" w:rsidTr="001D7F83">
        <w:trPr>
          <w:trHeight w:val="70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поддержке социально ориентированных некоммерческих организаций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12 1 09 11540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100,0</w:t>
            </w:r>
          </w:p>
        </w:tc>
      </w:tr>
      <w:tr w:rsidR="001D7F83" w:rsidRPr="001D7F83" w:rsidTr="001D7F83">
        <w:trPr>
          <w:trHeight w:val="70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12 1 09 11540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100,0</w:t>
            </w:r>
          </w:p>
        </w:tc>
      </w:tr>
      <w:tr w:rsidR="001D7F83" w:rsidRPr="001D7F83" w:rsidTr="001D7F83">
        <w:trPr>
          <w:trHeight w:val="25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Физическая культура и спорт</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42 254,1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42 254,1</w:t>
            </w:r>
          </w:p>
        </w:tc>
      </w:tr>
      <w:tr w:rsidR="001D7F83" w:rsidRPr="001D7F83" w:rsidTr="001D7F83">
        <w:trPr>
          <w:trHeight w:val="27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Физическая культура </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2231,9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2231,9</w:t>
            </w:r>
          </w:p>
        </w:tc>
      </w:tr>
      <w:tr w:rsidR="001D7F83" w:rsidRPr="001D7F83" w:rsidTr="001D7F83">
        <w:trPr>
          <w:trHeight w:val="66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физической культуры и спорта"</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2231,9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2231,9</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Отдельные мероприятия муниципальной программы</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2231,9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2231,9</w:t>
            </w:r>
          </w:p>
        </w:tc>
      </w:tr>
      <w:tr w:rsidR="001D7F83" w:rsidRPr="001D7F83" w:rsidTr="001D7F83">
        <w:trPr>
          <w:trHeight w:val="67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11 1 00 00590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2231,9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2231,9</w:t>
            </w:r>
          </w:p>
        </w:tc>
      </w:tr>
      <w:tr w:rsidR="001D7F83" w:rsidRPr="001D7F83" w:rsidTr="001D7F83">
        <w:trPr>
          <w:trHeight w:val="67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11 1 00 00590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2231,9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2231,9</w:t>
            </w:r>
          </w:p>
        </w:tc>
      </w:tr>
      <w:tr w:rsidR="001D7F83" w:rsidRPr="001D7F83" w:rsidTr="001D7F83">
        <w:trPr>
          <w:trHeight w:val="25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Массовый спорт</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1298,5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1298,5</w:t>
            </w:r>
          </w:p>
        </w:tc>
      </w:tr>
      <w:tr w:rsidR="001D7F83" w:rsidRPr="001D7F83" w:rsidTr="001D7F83">
        <w:trPr>
          <w:trHeight w:val="93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физической культуры и спорта"</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1298,5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1298,5</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Отдельные мероприятия муниципальной программы</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1298,5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1298,5</w:t>
            </w:r>
          </w:p>
        </w:tc>
      </w:tr>
      <w:tr w:rsidR="001D7F83" w:rsidRPr="001D7F83" w:rsidTr="001D7F83">
        <w:trPr>
          <w:trHeight w:val="4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Мероприятия по развитию массовой физической культуры и спорта среди населения  </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11 1 00 10690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1298,5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1298,5</w:t>
            </w:r>
          </w:p>
        </w:tc>
      </w:tr>
      <w:tr w:rsidR="001D7F83" w:rsidRPr="001D7F83" w:rsidTr="001D7F83">
        <w:trPr>
          <w:trHeight w:val="4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11 1 00 10690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1298,5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1298,5</w:t>
            </w:r>
          </w:p>
        </w:tc>
      </w:tr>
      <w:tr w:rsidR="001D7F83" w:rsidRPr="001D7F83" w:rsidTr="001D7F83">
        <w:trPr>
          <w:trHeight w:val="450"/>
        </w:trPr>
        <w:tc>
          <w:tcPr>
            <w:tcW w:w="567" w:type="dxa"/>
            <w:tcBorders>
              <w:left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shd w:val="clear" w:color="000000" w:fill="FFFFFF"/>
            <w:vAlign w:val="center"/>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Спорт высших достижений</w:t>
            </w:r>
          </w:p>
        </w:tc>
        <w:tc>
          <w:tcPr>
            <w:tcW w:w="69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38 723,7</w:t>
            </w:r>
          </w:p>
        </w:tc>
        <w:tc>
          <w:tcPr>
            <w:tcW w:w="1560"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38 723,7</w:t>
            </w:r>
          </w:p>
        </w:tc>
      </w:tr>
      <w:tr w:rsidR="001D7F83" w:rsidRPr="001D7F83" w:rsidTr="001D7F83">
        <w:trPr>
          <w:trHeight w:val="450"/>
        </w:trPr>
        <w:tc>
          <w:tcPr>
            <w:tcW w:w="567" w:type="dxa"/>
            <w:tcBorders>
              <w:top w:val="nil"/>
              <w:left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Отдельные мероприятия муниципальной программы</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38 723,7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38 723,7</w:t>
            </w:r>
          </w:p>
        </w:tc>
      </w:tr>
      <w:tr w:rsidR="001D7F83" w:rsidRPr="001D7F83" w:rsidTr="001D7F83">
        <w:trPr>
          <w:trHeight w:val="765"/>
        </w:trPr>
        <w:tc>
          <w:tcPr>
            <w:tcW w:w="567" w:type="dxa"/>
            <w:tcBorders>
              <w:left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69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11 1 00 00590</w:t>
            </w:r>
          </w:p>
        </w:tc>
        <w:tc>
          <w:tcPr>
            <w:tcW w:w="721"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35 455,9</w:t>
            </w:r>
          </w:p>
        </w:tc>
        <w:tc>
          <w:tcPr>
            <w:tcW w:w="1560"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35 455,9</w:t>
            </w:r>
          </w:p>
        </w:tc>
      </w:tr>
      <w:tr w:rsidR="001D7F83" w:rsidRPr="001D7F83" w:rsidTr="001D7F83">
        <w:trPr>
          <w:trHeight w:val="765"/>
        </w:trPr>
        <w:tc>
          <w:tcPr>
            <w:tcW w:w="567" w:type="dxa"/>
            <w:tcBorders>
              <w:top w:val="nil"/>
              <w:left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11 1 00 00590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35455,9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35455,9</w:t>
            </w:r>
          </w:p>
        </w:tc>
      </w:tr>
      <w:tr w:rsidR="001D7F83" w:rsidRPr="001D7F83" w:rsidTr="001D7F83">
        <w:trPr>
          <w:trHeight w:val="140"/>
        </w:trPr>
        <w:tc>
          <w:tcPr>
            <w:tcW w:w="567" w:type="dxa"/>
            <w:tcBorders>
              <w:top w:val="nil"/>
              <w:left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обеспечению безопасности  учреждений муниципального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11 1 00 10271</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1 080,0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1 080,0</w:t>
            </w:r>
          </w:p>
        </w:tc>
      </w:tr>
      <w:tr w:rsidR="001D7F83" w:rsidRPr="001D7F83" w:rsidTr="001D7F83">
        <w:trPr>
          <w:trHeight w:val="765"/>
        </w:trPr>
        <w:tc>
          <w:tcPr>
            <w:tcW w:w="567" w:type="dxa"/>
            <w:tcBorders>
              <w:top w:val="nil"/>
              <w:left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11 1 00 10271</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1080,0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1080,0</w:t>
            </w:r>
          </w:p>
        </w:tc>
      </w:tr>
      <w:tr w:rsidR="001D7F83" w:rsidRPr="001D7F83" w:rsidTr="001D7F83">
        <w:trPr>
          <w:trHeight w:val="765"/>
        </w:trPr>
        <w:tc>
          <w:tcPr>
            <w:tcW w:w="567" w:type="dxa"/>
            <w:tcBorders>
              <w:top w:val="nil"/>
              <w:left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Реализация мероприятий, на оплату труда инструкторов по спорту в муниципальных образованиях Краснодарского края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1 00 S2820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2 187,8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2 187,8</w:t>
            </w:r>
          </w:p>
        </w:tc>
      </w:tr>
      <w:tr w:rsidR="001D7F83" w:rsidRPr="001D7F83" w:rsidTr="001D7F83">
        <w:trPr>
          <w:trHeight w:val="765"/>
        </w:trPr>
        <w:tc>
          <w:tcPr>
            <w:tcW w:w="567" w:type="dxa"/>
            <w:tcBorders>
              <w:top w:val="nil"/>
              <w:left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1 00 S2820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2187,8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2187,8</w:t>
            </w:r>
          </w:p>
        </w:tc>
      </w:tr>
      <w:tr w:rsidR="001D7F83" w:rsidRPr="001D7F83" w:rsidTr="001D7F83">
        <w:trPr>
          <w:trHeight w:val="300"/>
        </w:trPr>
        <w:tc>
          <w:tcPr>
            <w:tcW w:w="567" w:type="dxa"/>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Средства массовой информации</w:t>
            </w:r>
          </w:p>
        </w:tc>
        <w:tc>
          <w:tcPr>
            <w:tcW w:w="697" w:type="dxa"/>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708"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843"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5503,9</w:t>
            </w:r>
          </w:p>
        </w:tc>
        <w:tc>
          <w:tcPr>
            <w:tcW w:w="1560"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5503,9</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Другие вопросы в области средств массовой информации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5503,9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5503,9</w:t>
            </w:r>
          </w:p>
        </w:tc>
      </w:tr>
      <w:tr w:rsidR="001D7F83" w:rsidRPr="001D7F83" w:rsidTr="001D7F83">
        <w:trPr>
          <w:trHeight w:val="913"/>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"Информационное пространство"</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5503,9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5503,9</w:t>
            </w:r>
          </w:p>
        </w:tc>
      </w:tr>
      <w:tr w:rsidR="001D7F83" w:rsidRPr="001D7F83" w:rsidTr="001D7F83">
        <w:trPr>
          <w:trHeight w:val="43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Отдельные мероприятия муниципальной программы</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5503,9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5503,9</w:t>
            </w:r>
          </w:p>
        </w:tc>
      </w:tr>
      <w:tr w:rsidR="001D7F83" w:rsidRPr="001D7F83" w:rsidTr="001D7F83">
        <w:trPr>
          <w:trHeight w:val="73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 Обеспечение информирования граждан о деятельности органов муниципальной власти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13 1 00 10260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5503,9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5503,9</w:t>
            </w:r>
          </w:p>
        </w:tc>
      </w:tr>
      <w:tr w:rsidR="001D7F83" w:rsidRPr="001D7F83" w:rsidTr="001D7F83">
        <w:trPr>
          <w:trHeight w:val="46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13 1 00 10260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5503,9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5503,9</w:t>
            </w:r>
          </w:p>
        </w:tc>
      </w:tr>
      <w:tr w:rsidR="001D7F83" w:rsidRPr="001D7F83" w:rsidTr="001D7F83">
        <w:trPr>
          <w:trHeight w:val="54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Обслуживание государственного и муниципального долга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145,7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142,3</w:t>
            </w:r>
          </w:p>
        </w:tc>
      </w:tr>
      <w:tr w:rsidR="001D7F83" w:rsidRPr="001D7F83" w:rsidTr="001D7F83">
        <w:trPr>
          <w:trHeight w:val="51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Обслуживание государственного внутреннего и муниципального долга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145,7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142,3</w:t>
            </w:r>
          </w:p>
        </w:tc>
      </w:tr>
      <w:tr w:rsidR="001D7F83" w:rsidRPr="001D7F83" w:rsidTr="001D7F83">
        <w:trPr>
          <w:trHeight w:val="4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Обеспечение деятельности высшего органа исполнительной власти муниципального образовани</w:t>
            </w:r>
            <w:proofErr w:type="gramStart"/>
            <w:r w:rsidRPr="001D7F83">
              <w:rPr>
                <w:rFonts w:ascii="Times New Roman" w:eastAsia="Times New Roman" w:hAnsi="Times New Roman" w:cs="Times New Roman"/>
                <w:sz w:val="27"/>
                <w:szCs w:val="27"/>
                <w:lang w:eastAsia="ru-RU"/>
              </w:rPr>
              <w:t>я-</w:t>
            </w:r>
            <w:proofErr w:type="gramEnd"/>
            <w:r w:rsidRPr="001D7F83">
              <w:rPr>
                <w:rFonts w:ascii="Times New Roman" w:eastAsia="Times New Roman" w:hAnsi="Times New Roman" w:cs="Times New Roman"/>
                <w:sz w:val="27"/>
                <w:szCs w:val="27"/>
                <w:lang w:eastAsia="ru-RU"/>
              </w:rPr>
              <w:t xml:space="preserve"> администрации  муниципального образования Динской район</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145,7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142,3</w:t>
            </w:r>
          </w:p>
        </w:tc>
      </w:tr>
      <w:tr w:rsidR="001D7F83" w:rsidRPr="001D7F83" w:rsidTr="001D7F83">
        <w:trPr>
          <w:trHeight w:val="31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Управление муниципальным долгом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50 9 00 00000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145,7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142,3</w:t>
            </w:r>
          </w:p>
        </w:tc>
      </w:tr>
      <w:tr w:rsidR="001D7F83" w:rsidRPr="001D7F83" w:rsidTr="001D7F83">
        <w:trPr>
          <w:trHeight w:val="54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Процентные платежи по муниципальному долгу</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50 9 00 10150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145,7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142,3</w:t>
            </w:r>
          </w:p>
        </w:tc>
      </w:tr>
      <w:tr w:rsidR="001D7F83" w:rsidRPr="001D7F83" w:rsidTr="001D7F83">
        <w:trPr>
          <w:trHeight w:val="54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Обслуживание государственного (муниципального) долга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50 9 00 10150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145,7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142,3</w:t>
            </w:r>
          </w:p>
        </w:tc>
      </w:tr>
      <w:tr w:rsidR="001D7F83" w:rsidRPr="001D7F83" w:rsidTr="001D7F83">
        <w:trPr>
          <w:trHeight w:val="60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3.</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Финансовое управление администрации муниципального образования Динской район</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905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26506,9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26506,9</w:t>
            </w:r>
          </w:p>
        </w:tc>
      </w:tr>
      <w:tr w:rsidR="001D7F83" w:rsidRPr="001D7F83" w:rsidTr="001D7F83">
        <w:trPr>
          <w:trHeight w:val="30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Общегосударственные вопросы</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905</w:t>
            </w:r>
          </w:p>
        </w:tc>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24506,9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24506,9</w:t>
            </w:r>
          </w:p>
        </w:tc>
      </w:tr>
      <w:tr w:rsidR="001D7F83" w:rsidRPr="001D7F83" w:rsidTr="001D7F83">
        <w:trPr>
          <w:trHeight w:val="104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jc w:val="both"/>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Обеспечение деятельности финансовых, налоговых и таможенных органов и органов финансовог</w:t>
            </w:r>
            <w:proofErr w:type="gramStart"/>
            <w:r w:rsidRPr="001D7F83">
              <w:rPr>
                <w:rFonts w:ascii="Times New Roman" w:eastAsia="Times New Roman" w:hAnsi="Times New Roman" w:cs="Times New Roman"/>
                <w:sz w:val="27"/>
                <w:szCs w:val="27"/>
                <w:lang w:eastAsia="ru-RU"/>
              </w:rPr>
              <w:t>о(</w:t>
            </w:r>
            <w:proofErr w:type="gramEnd"/>
            <w:r w:rsidRPr="001D7F83">
              <w:rPr>
                <w:rFonts w:ascii="Times New Roman" w:eastAsia="Times New Roman" w:hAnsi="Times New Roman" w:cs="Times New Roman"/>
                <w:sz w:val="27"/>
                <w:szCs w:val="27"/>
                <w:lang w:eastAsia="ru-RU"/>
              </w:rPr>
              <w:t>финансово-бюджетного) надзора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905</w:t>
            </w:r>
          </w:p>
        </w:tc>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24506,9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24506,9</w:t>
            </w:r>
          </w:p>
        </w:tc>
      </w:tr>
      <w:tr w:rsidR="001D7F83" w:rsidRPr="001D7F83" w:rsidTr="001D7F83">
        <w:trPr>
          <w:trHeight w:val="28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Управление муниципальными финансами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73 0 00 00000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24506,9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24506,9</w:t>
            </w:r>
          </w:p>
        </w:tc>
      </w:tr>
      <w:tr w:rsidR="001D7F83" w:rsidRPr="001D7F83" w:rsidTr="001D7F83">
        <w:trPr>
          <w:trHeight w:val="55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Обеспечение деятельности финансового управления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905</w:t>
            </w:r>
          </w:p>
        </w:tc>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73 1 00 00000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24506,9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24506,9</w:t>
            </w:r>
          </w:p>
        </w:tc>
      </w:tr>
      <w:tr w:rsidR="001D7F83" w:rsidRPr="001D7F83" w:rsidTr="001D7F83">
        <w:trPr>
          <w:trHeight w:val="4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функций органов местного самоуправления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73 1 00 00190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24506,9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24506,9</w:t>
            </w:r>
          </w:p>
        </w:tc>
      </w:tr>
      <w:tr w:rsidR="001D7F83" w:rsidRPr="001D7F83" w:rsidTr="001D7F83">
        <w:trPr>
          <w:trHeight w:val="72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73 1 00 00190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20578,5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20578,5</w:t>
            </w:r>
          </w:p>
        </w:tc>
      </w:tr>
      <w:tr w:rsidR="001D7F83" w:rsidRPr="001D7F83" w:rsidTr="001D7F83">
        <w:trPr>
          <w:trHeight w:val="465"/>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73 1 00 00190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3928,4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3928,4</w:t>
            </w:r>
          </w:p>
        </w:tc>
      </w:tr>
      <w:tr w:rsidR="001D7F83" w:rsidRPr="001D7F83" w:rsidTr="001D7F83">
        <w:trPr>
          <w:trHeight w:val="75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Межбюджетные трансферты общего характера бюджетам бюджетной системы Российской Федерации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2000,0</w:t>
            </w:r>
          </w:p>
        </w:tc>
      </w:tr>
      <w:tr w:rsidR="001D7F83" w:rsidRPr="001D7F83" w:rsidTr="001D7F83">
        <w:trPr>
          <w:trHeight w:val="75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Дотации  на выравнивание бюджетной обеспеченности субъектов Российской Федерации и муниципальных образований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2000,0</w:t>
            </w:r>
          </w:p>
        </w:tc>
      </w:tr>
      <w:tr w:rsidR="001D7F83" w:rsidRPr="001D7F83" w:rsidTr="001D7F83">
        <w:trPr>
          <w:trHeight w:val="28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Управление муниципальными финансами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73 0 00 00000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2000,0</w:t>
            </w:r>
          </w:p>
        </w:tc>
      </w:tr>
      <w:tr w:rsidR="001D7F83" w:rsidRPr="001D7F83" w:rsidTr="001D7F83">
        <w:trPr>
          <w:trHeight w:val="54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Выравнивание бюджетной обеспеченности поселений муниципального района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73 2 00 00000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2000,0</w:t>
            </w:r>
          </w:p>
        </w:tc>
      </w:tr>
      <w:tr w:rsidR="001D7F83" w:rsidRPr="001D7F83" w:rsidTr="001D7F83">
        <w:trPr>
          <w:trHeight w:val="25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Дотации на выравнивание бюджетной обеспеченности  поселений</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73 2 00 10030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2000,0</w:t>
            </w:r>
          </w:p>
        </w:tc>
      </w:tr>
      <w:tr w:rsidR="001D7F83" w:rsidRPr="001D7F83" w:rsidTr="001D7F83">
        <w:trPr>
          <w:trHeight w:val="28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Межбюджетные трансферты</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73 2 00 10030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2000,0</w:t>
            </w:r>
          </w:p>
        </w:tc>
      </w:tr>
      <w:tr w:rsidR="001D7F83" w:rsidRPr="001D7F83" w:rsidTr="001D7F83">
        <w:trPr>
          <w:trHeight w:val="58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4.</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Контрольно-счетная палата муниципального образования Динской район</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910</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13915,4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13915,4</w:t>
            </w:r>
          </w:p>
        </w:tc>
      </w:tr>
      <w:tr w:rsidR="001D7F83" w:rsidRPr="001D7F83" w:rsidTr="001D7F83">
        <w:trPr>
          <w:trHeight w:val="25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Общегосударственные вопросы</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910</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13915,4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13915,4</w:t>
            </w:r>
          </w:p>
        </w:tc>
      </w:tr>
      <w:tr w:rsidR="001D7F83" w:rsidRPr="001D7F83" w:rsidTr="001D7F83">
        <w:trPr>
          <w:trHeight w:val="14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jc w:val="both"/>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Обеспечение деятельности финансовых, налоговых и таможенных органов и органов финансовог</w:t>
            </w:r>
            <w:proofErr w:type="gramStart"/>
            <w:r w:rsidRPr="001D7F83">
              <w:rPr>
                <w:rFonts w:ascii="Times New Roman" w:eastAsia="Times New Roman" w:hAnsi="Times New Roman" w:cs="Times New Roman"/>
                <w:sz w:val="27"/>
                <w:szCs w:val="27"/>
                <w:lang w:eastAsia="ru-RU"/>
              </w:rPr>
              <w:t>о(</w:t>
            </w:r>
            <w:proofErr w:type="gramEnd"/>
            <w:r w:rsidRPr="001D7F83">
              <w:rPr>
                <w:rFonts w:ascii="Times New Roman" w:eastAsia="Times New Roman" w:hAnsi="Times New Roman" w:cs="Times New Roman"/>
                <w:sz w:val="27"/>
                <w:szCs w:val="27"/>
                <w:lang w:eastAsia="ru-RU"/>
              </w:rPr>
              <w:t>финансово-бюджетного) надзора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910</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13915,4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13915,4</w:t>
            </w:r>
          </w:p>
        </w:tc>
      </w:tr>
      <w:tr w:rsidR="001D7F83" w:rsidRPr="001D7F83" w:rsidTr="001D7F83">
        <w:trPr>
          <w:trHeight w:val="57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Обеспечение деятельности контрольно-счетной палаты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910</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75 0 00 00000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13915,4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13915,4</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Руководитель Контрольно-счетной палаты  и его заместитель</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910</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75 1 00 00000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3451,4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3451,4</w:t>
            </w:r>
          </w:p>
        </w:tc>
      </w:tr>
      <w:tr w:rsidR="001D7F83" w:rsidRPr="001D7F83" w:rsidTr="001D7F83">
        <w:trPr>
          <w:trHeight w:val="51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функций органов местного самоуправления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910</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75 1 00 00190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3451,4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3451,4</w:t>
            </w:r>
          </w:p>
        </w:tc>
      </w:tr>
      <w:tr w:rsidR="001D7F83" w:rsidRPr="001D7F83" w:rsidTr="001D7F83">
        <w:trPr>
          <w:trHeight w:val="145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910</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75 1 00 00190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3451,4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3451,4</w:t>
            </w:r>
          </w:p>
        </w:tc>
      </w:tr>
      <w:tr w:rsidR="001D7F83" w:rsidRPr="001D7F83" w:rsidTr="001D7F83">
        <w:trPr>
          <w:trHeight w:val="54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Контрольно-счетная палата муниципального района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910</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75 2 00 00000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10464,0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10464,0</w:t>
            </w:r>
          </w:p>
        </w:tc>
      </w:tr>
      <w:tr w:rsidR="001D7F83" w:rsidRPr="001D7F83" w:rsidTr="001D7F83">
        <w:trPr>
          <w:trHeight w:val="51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функций органов местного самоуправления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910</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75 2 00 00190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10464,0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10464,0</w:t>
            </w:r>
          </w:p>
        </w:tc>
      </w:tr>
      <w:tr w:rsidR="001D7F83" w:rsidRPr="001D7F83" w:rsidTr="001D7F83">
        <w:trPr>
          <w:trHeight w:val="148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910</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75 2 00 00190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9086,8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9086,8</w:t>
            </w:r>
          </w:p>
        </w:tc>
      </w:tr>
      <w:tr w:rsidR="001D7F83" w:rsidRPr="001D7F83" w:rsidTr="001D7F83">
        <w:trPr>
          <w:trHeight w:val="48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910</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75 2 00 00190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1347,2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1347,2</w:t>
            </w:r>
          </w:p>
        </w:tc>
      </w:tr>
      <w:tr w:rsidR="001D7F83" w:rsidRPr="001D7F83" w:rsidTr="001D7F83">
        <w:trPr>
          <w:trHeight w:val="33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Иные бюджетные ассигнования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910</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75 2 00 00190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30,0</w:t>
            </w:r>
          </w:p>
        </w:tc>
      </w:tr>
      <w:tr w:rsidR="001D7F83" w:rsidRPr="001D7F83" w:rsidTr="001D7F83">
        <w:trPr>
          <w:trHeight w:val="883"/>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5.</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Управление имущественных отношений администрации муниципального образования Динской район</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921</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28298,3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27505,7</w:t>
            </w:r>
          </w:p>
        </w:tc>
      </w:tr>
      <w:tr w:rsidR="001D7F83" w:rsidRPr="001D7F83" w:rsidTr="001D7F83">
        <w:trPr>
          <w:trHeight w:val="33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Общегосударственные вопросы</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27505,7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27505,7</w:t>
            </w:r>
          </w:p>
        </w:tc>
      </w:tr>
      <w:tr w:rsidR="001D7F83" w:rsidRPr="001D7F83" w:rsidTr="001D7F83">
        <w:trPr>
          <w:trHeight w:val="33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Другие общегосударственные вопросы</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27505,7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27505,7</w:t>
            </w:r>
          </w:p>
        </w:tc>
      </w:tr>
      <w:tr w:rsidR="001D7F83" w:rsidRPr="001D7F83" w:rsidTr="001D7F83">
        <w:trPr>
          <w:trHeight w:val="57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Управление имуществом муниципального образования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51 0 00 00000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27505,7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27505,7</w:t>
            </w:r>
          </w:p>
        </w:tc>
      </w:tr>
      <w:tr w:rsidR="001D7F83" w:rsidRPr="001D7F83" w:rsidTr="001D7F83">
        <w:trPr>
          <w:trHeight w:val="80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Обеспечение деятельности управления имущественных отношений муниципального образования </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51 1 00 00000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27505,7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27505,7</w:t>
            </w:r>
          </w:p>
        </w:tc>
      </w:tr>
      <w:tr w:rsidR="001D7F83" w:rsidRPr="001D7F83" w:rsidTr="001D7F83">
        <w:trPr>
          <w:trHeight w:val="463"/>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функций органов местного самоуправления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51 1 00 00190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27505,7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27505,7</w:t>
            </w:r>
          </w:p>
        </w:tc>
      </w:tr>
      <w:tr w:rsidR="001D7F83" w:rsidRPr="001D7F83" w:rsidTr="001D7F83">
        <w:trPr>
          <w:trHeight w:val="50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51 1 00 00190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22217,9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22217,9</w:t>
            </w:r>
          </w:p>
        </w:tc>
      </w:tr>
      <w:tr w:rsidR="001D7F83" w:rsidRPr="001D7F83" w:rsidTr="001D7F83">
        <w:trPr>
          <w:trHeight w:val="463"/>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51 1 00 00190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5287,8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5287,8</w:t>
            </w:r>
          </w:p>
        </w:tc>
      </w:tr>
      <w:tr w:rsidR="001D7F83" w:rsidRPr="001D7F83" w:rsidTr="001D7F83">
        <w:trPr>
          <w:trHeight w:val="30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Национальная экономика</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792,6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553"/>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Другие вопросы в области национальной экономики</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792,6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51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Управление имуществом муниципального образования Динской район</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51 0 00 00000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792,6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53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в рамках управления имуществом  муниципального образования</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51 8 00 00000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right"/>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792,6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500"/>
        </w:trPr>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организации выполнения комплексных кадастровых работ и утверждения карты-плана территорий</w:t>
            </w:r>
          </w:p>
        </w:tc>
        <w:tc>
          <w:tcPr>
            <w:tcW w:w="697" w:type="dxa"/>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921</w:t>
            </w:r>
          </w:p>
        </w:tc>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51 8 00 S3500</w:t>
            </w:r>
          </w:p>
        </w:tc>
        <w:tc>
          <w:tcPr>
            <w:tcW w:w="721"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792,6</w:t>
            </w:r>
          </w:p>
        </w:tc>
        <w:tc>
          <w:tcPr>
            <w:tcW w:w="1560"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0,00</w:t>
            </w:r>
          </w:p>
        </w:tc>
      </w:tr>
      <w:tr w:rsidR="001D7F83" w:rsidRPr="001D7F83" w:rsidTr="001D7F83">
        <w:trPr>
          <w:trHeight w:val="33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51 8 00 S3500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792,6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0,00</w:t>
            </w:r>
          </w:p>
        </w:tc>
      </w:tr>
      <w:tr w:rsidR="001D7F83" w:rsidRPr="001D7F83" w:rsidTr="001D7F83">
        <w:trPr>
          <w:trHeight w:val="55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6.</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Управление образования администрации муниципального образования Динской район</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2927128,7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2834778,2</w:t>
            </w:r>
          </w:p>
        </w:tc>
      </w:tr>
      <w:tr w:rsidR="001D7F83" w:rsidRPr="001D7F83" w:rsidTr="001D7F83">
        <w:trPr>
          <w:trHeight w:val="25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Образование</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2911110,2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2818759,7</w:t>
            </w:r>
          </w:p>
        </w:tc>
      </w:tr>
      <w:tr w:rsidR="001D7F83" w:rsidRPr="001D7F83" w:rsidTr="001D7F83">
        <w:trPr>
          <w:trHeight w:val="25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Дошкольное образование</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i/>
                <w:iCs/>
                <w:sz w:val="27"/>
                <w:szCs w:val="27"/>
                <w:lang w:eastAsia="ru-RU"/>
              </w:rPr>
            </w:pPr>
            <w:r w:rsidRPr="001D7F83">
              <w:rPr>
                <w:rFonts w:ascii="Times New Roman" w:eastAsia="Times New Roman" w:hAnsi="Times New Roman" w:cs="Times New Roman"/>
                <w:i/>
                <w:iCs/>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i/>
                <w:iCs/>
                <w:sz w:val="27"/>
                <w:szCs w:val="27"/>
                <w:lang w:eastAsia="ru-RU"/>
              </w:rPr>
            </w:pPr>
            <w:r w:rsidRPr="001D7F83">
              <w:rPr>
                <w:rFonts w:ascii="Times New Roman" w:eastAsia="Times New Roman" w:hAnsi="Times New Roman" w:cs="Times New Roman"/>
                <w:i/>
                <w:i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954964,5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883839,2</w:t>
            </w:r>
          </w:p>
        </w:tc>
      </w:tr>
      <w:tr w:rsidR="001D7F83" w:rsidRPr="001D7F83" w:rsidTr="001D7F83">
        <w:trPr>
          <w:trHeight w:val="808"/>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925095,3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883839,2</w:t>
            </w:r>
          </w:p>
        </w:tc>
      </w:tr>
      <w:tr w:rsidR="001D7F83" w:rsidRPr="001D7F83" w:rsidTr="001D7F83">
        <w:trPr>
          <w:trHeight w:val="35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Развитие дошкольного образования </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925095,3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883839,2</w:t>
            </w:r>
          </w:p>
        </w:tc>
      </w:tr>
      <w:tr w:rsidR="001D7F83" w:rsidRPr="001D7F83" w:rsidTr="001D7F83">
        <w:trPr>
          <w:trHeight w:val="51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02 1 00 00590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306008,1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262282,1</w:t>
            </w:r>
          </w:p>
        </w:tc>
      </w:tr>
      <w:tr w:rsidR="001D7F83" w:rsidRPr="001D7F83" w:rsidTr="001D7F83">
        <w:trPr>
          <w:trHeight w:val="66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02 1 00 00590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306008,1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262282,1</w:t>
            </w:r>
          </w:p>
        </w:tc>
      </w:tr>
      <w:tr w:rsidR="001D7F83" w:rsidRPr="001D7F83" w:rsidTr="001D7F83">
        <w:trPr>
          <w:trHeight w:val="282"/>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02 1 00 11390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433,4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433,4</w:t>
            </w:r>
          </w:p>
        </w:tc>
      </w:tr>
      <w:tr w:rsidR="001D7F83" w:rsidRPr="001D7F83" w:rsidTr="001D7F83">
        <w:trPr>
          <w:trHeight w:val="45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02 1 00 11390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433,4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433,4</w:t>
            </w:r>
          </w:p>
        </w:tc>
      </w:tr>
      <w:tr w:rsidR="001D7F83" w:rsidRPr="001D7F83" w:rsidTr="001D7F83">
        <w:trPr>
          <w:trHeight w:val="13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02 1 00 60820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9014,4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9375,0</w:t>
            </w:r>
          </w:p>
        </w:tc>
      </w:tr>
      <w:tr w:rsidR="001D7F83" w:rsidRPr="001D7F83" w:rsidTr="001D7F83">
        <w:trPr>
          <w:trHeight w:val="82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02 1 00 60820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9014,4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9375,0</w:t>
            </w:r>
          </w:p>
        </w:tc>
      </w:tr>
      <w:tr w:rsidR="001D7F83" w:rsidRPr="001D7F83" w:rsidTr="001D7F83">
        <w:trPr>
          <w:trHeight w:val="105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02 1 00 60860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601565,4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603674,7</w:t>
            </w:r>
          </w:p>
        </w:tc>
      </w:tr>
      <w:tr w:rsidR="001D7F83" w:rsidRPr="001D7F83" w:rsidTr="001D7F83">
        <w:trPr>
          <w:trHeight w:val="55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02 1 00 60860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601565,4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603674,7</w:t>
            </w:r>
          </w:p>
        </w:tc>
      </w:tr>
      <w:tr w:rsidR="001D7F83" w:rsidRPr="001D7F83" w:rsidTr="001D7F83">
        <w:trPr>
          <w:trHeight w:val="823"/>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02 1 00 62460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8074,0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8074,0</w:t>
            </w:r>
          </w:p>
        </w:tc>
      </w:tr>
      <w:tr w:rsidR="001D7F83" w:rsidRPr="001D7F83" w:rsidTr="001D7F83">
        <w:trPr>
          <w:trHeight w:val="4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02 1 00 62460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8074,0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8074,0</w:t>
            </w:r>
          </w:p>
        </w:tc>
      </w:tr>
      <w:tr w:rsidR="001D7F83" w:rsidRPr="001D7F83" w:rsidTr="001D7F83">
        <w:trPr>
          <w:trHeight w:val="80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"Инфраструктурное развитие "</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29869,2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60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Отдельные мероприятия муниципальной программы</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29869,2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33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Другие мероприятия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10 2 02 00000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29869,2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78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 Реализация мероприятий по развитию общественной инфраструктуры муниципального значения </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02 S0470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29869,2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540"/>
        </w:trPr>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Капитальные вложения в объекты недвижимого имущества государственной (муниципальной) собственности</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02 S0470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29869,2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25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Общее образование</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1654560,0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1640829,5</w:t>
            </w:r>
          </w:p>
        </w:tc>
      </w:tr>
      <w:tr w:rsidR="001D7F83" w:rsidRPr="001D7F83" w:rsidTr="001D7F83">
        <w:trPr>
          <w:trHeight w:val="7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1649140,0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1639395,0</w:t>
            </w:r>
          </w:p>
        </w:tc>
      </w:tr>
      <w:tr w:rsidR="001D7F83" w:rsidRPr="001D7F83" w:rsidTr="001D7F83">
        <w:trPr>
          <w:trHeight w:val="25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Развитие системы общего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1649140,0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1639395,0</w:t>
            </w:r>
          </w:p>
        </w:tc>
      </w:tr>
      <w:tr w:rsidR="001D7F83" w:rsidRPr="001D7F83" w:rsidTr="001D7F83">
        <w:trPr>
          <w:trHeight w:val="57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189116,7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142104,7</w:t>
            </w:r>
          </w:p>
        </w:tc>
      </w:tr>
      <w:tr w:rsidR="001D7F83" w:rsidRPr="001D7F83" w:rsidTr="001D7F83">
        <w:trPr>
          <w:trHeight w:val="7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189116,7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142104,7</w:t>
            </w:r>
          </w:p>
        </w:tc>
      </w:tr>
      <w:tr w:rsidR="001D7F83" w:rsidRPr="001D7F83" w:rsidTr="001D7F83">
        <w:trPr>
          <w:trHeight w:val="51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Совершенствование системы организации школьного питания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02 2 00 09130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43733,1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83633,2</w:t>
            </w:r>
          </w:p>
        </w:tc>
      </w:tr>
      <w:tr w:rsidR="001D7F83" w:rsidRPr="001D7F83" w:rsidTr="001D7F83">
        <w:trPr>
          <w:trHeight w:val="7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02 2 00 09130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43733,1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83633,2</w:t>
            </w:r>
          </w:p>
        </w:tc>
      </w:tr>
      <w:tr w:rsidR="001D7F83" w:rsidRPr="001D7F83" w:rsidTr="001D7F83">
        <w:trPr>
          <w:trHeight w:val="39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Реализация мероприятий подпрограммы</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02 2 00 09990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311,0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311,0</w:t>
            </w:r>
          </w:p>
        </w:tc>
      </w:tr>
      <w:tr w:rsidR="001D7F83" w:rsidRPr="001D7F83" w:rsidTr="001D7F83">
        <w:trPr>
          <w:trHeight w:val="7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02 2 00 09990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311,0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311,0</w:t>
            </w:r>
          </w:p>
        </w:tc>
      </w:tr>
      <w:tr w:rsidR="001D7F83" w:rsidRPr="001D7F83" w:rsidTr="001D7F83">
        <w:trPr>
          <w:trHeight w:val="48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02 2 00 11390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8179,6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17179,6</w:t>
            </w:r>
          </w:p>
        </w:tc>
      </w:tr>
      <w:tr w:rsidR="001D7F83" w:rsidRPr="001D7F83" w:rsidTr="001D7F83">
        <w:trPr>
          <w:trHeight w:val="48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02 2 00 11390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8179,6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17179,6</w:t>
            </w:r>
          </w:p>
        </w:tc>
      </w:tr>
      <w:tr w:rsidR="001D7F83" w:rsidRPr="001D7F83" w:rsidTr="001D7F83">
        <w:trPr>
          <w:trHeight w:val="88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proofErr w:type="gramStart"/>
            <w:r w:rsidRPr="001D7F83">
              <w:rPr>
                <w:rFonts w:ascii="Times New Roman" w:eastAsia="Times New Roman" w:hAnsi="Times New Roman" w:cs="Times New Roman"/>
                <w:sz w:val="27"/>
                <w:szCs w:val="27"/>
                <w:lang w:eastAsia="ru-RU"/>
              </w:rPr>
              <w:t>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 (субвенции на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roofErr w:type="gramEnd"/>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02 2 00 53032</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62860,6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62860,6</w:t>
            </w:r>
          </w:p>
        </w:tc>
      </w:tr>
      <w:tr w:rsidR="001D7F83" w:rsidRPr="001D7F83" w:rsidTr="001D7F83">
        <w:trPr>
          <w:trHeight w:val="85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02 2 00 53032</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62860,6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62860,6</w:t>
            </w:r>
          </w:p>
        </w:tc>
      </w:tr>
      <w:tr w:rsidR="001D7F83" w:rsidRPr="001D7F83" w:rsidTr="001D7F83">
        <w:trPr>
          <w:trHeight w:val="177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02 2 00 60820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15017,7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15618,4</w:t>
            </w:r>
          </w:p>
        </w:tc>
      </w:tr>
      <w:tr w:rsidR="001D7F83" w:rsidRPr="001D7F83" w:rsidTr="001D7F83">
        <w:trPr>
          <w:trHeight w:val="7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02 2 00 60820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15017,7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15618,4</w:t>
            </w:r>
          </w:p>
        </w:tc>
      </w:tr>
      <w:tr w:rsidR="001D7F83" w:rsidRPr="001D7F83" w:rsidTr="001D7F83">
        <w:trPr>
          <w:trHeight w:val="102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w:t>
            </w:r>
            <w:proofErr w:type="gramStart"/>
            <w:r w:rsidRPr="001D7F83">
              <w:rPr>
                <w:rFonts w:ascii="Times New Roman" w:eastAsia="Times New Roman" w:hAnsi="Times New Roman" w:cs="Times New Roman"/>
                <w:sz w:val="27"/>
                <w:szCs w:val="27"/>
                <w:lang w:eastAsia="ru-RU"/>
              </w:rPr>
              <w:t>в</w:t>
            </w:r>
            <w:proofErr w:type="gramEnd"/>
            <w:r w:rsidRPr="001D7F83">
              <w:rPr>
                <w:rFonts w:ascii="Times New Roman" w:eastAsia="Times New Roman" w:hAnsi="Times New Roman" w:cs="Times New Roman"/>
                <w:sz w:val="27"/>
                <w:szCs w:val="27"/>
                <w:lang w:eastAsia="ru-RU"/>
              </w:rPr>
              <w:t xml:space="preserve"> муниципальных дошкольных и общеобразовательных организация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02 2 00 60860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1064496,2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1064645,8</w:t>
            </w:r>
          </w:p>
        </w:tc>
      </w:tr>
      <w:tr w:rsidR="001D7F83" w:rsidRPr="001D7F83" w:rsidTr="001D7F83">
        <w:trPr>
          <w:trHeight w:val="7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02 2 00 60860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1064496,2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1064645,8</w:t>
            </w:r>
          </w:p>
        </w:tc>
      </w:tr>
      <w:tr w:rsidR="001D7F83" w:rsidRPr="001D7F83" w:rsidTr="001D7F83">
        <w:trPr>
          <w:trHeight w:val="10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02 2  00 62370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1705,9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1754,5</w:t>
            </w:r>
          </w:p>
        </w:tc>
      </w:tr>
      <w:tr w:rsidR="001D7F83" w:rsidRPr="001D7F83" w:rsidTr="001D7F83">
        <w:trPr>
          <w:trHeight w:val="14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02 2  00 62370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1705,9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1754,5</w:t>
            </w:r>
          </w:p>
        </w:tc>
      </w:tr>
      <w:tr w:rsidR="001D7F83" w:rsidRPr="001D7F83" w:rsidTr="001D7F83">
        <w:trPr>
          <w:trHeight w:val="7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 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02 2  00 62460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10581,5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10581,5</w:t>
            </w:r>
          </w:p>
        </w:tc>
      </w:tr>
      <w:tr w:rsidR="001D7F83" w:rsidRPr="001D7F83" w:rsidTr="001D7F83">
        <w:trPr>
          <w:trHeight w:val="7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02 2  00 62460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10581,5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10581,5</w:t>
            </w:r>
          </w:p>
        </w:tc>
      </w:tr>
      <w:tr w:rsidR="001D7F83" w:rsidRPr="001D7F83" w:rsidTr="001D7F83">
        <w:trPr>
          <w:trHeight w:val="7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 </w:t>
            </w:r>
            <w:proofErr w:type="gramStart"/>
            <w:r w:rsidRPr="001D7F83">
              <w:rPr>
                <w:rFonts w:ascii="Times New Roman" w:eastAsia="Times New Roman" w:hAnsi="Times New Roman" w:cs="Times New Roman"/>
                <w:sz w:val="27"/>
                <w:szCs w:val="27"/>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02 2  00 62500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5137,9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5189,8</w:t>
            </w:r>
          </w:p>
        </w:tc>
      </w:tr>
      <w:tr w:rsidR="001D7F83" w:rsidRPr="001D7F83" w:rsidTr="001D7F83">
        <w:trPr>
          <w:trHeight w:val="7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02 2  00 62500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5137,9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5189,8</w:t>
            </w:r>
          </w:p>
        </w:tc>
      </w:tr>
      <w:tr w:rsidR="001D7F83" w:rsidRPr="001D7F83" w:rsidTr="001D7F83">
        <w:trPr>
          <w:trHeight w:val="61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02 2 00 63540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2466,6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2565,3</w:t>
            </w:r>
          </w:p>
        </w:tc>
      </w:tr>
      <w:tr w:rsidR="001D7F83" w:rsidRPr="001D7F83" w:rsidTr="001D7F83">
        <w:trPr>
          <w:trHeight w:val="7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02 2 00 63540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2466,6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2565,3</w:t>
            </w:r>
          </w:p>
        </w:tc>
      </w:tr>
      <w:tr w:rsidR="001D7F83" w:rsidRPr="001D7F83" w:rsidTr="001D7F83">
        <w:trPr>
          <w:trHeight w:val="101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Реализация мероприятий  по  предоставлению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(капитальный ремонт зданий и сооружений, благоустройство территорий, прилегающих к зданиям и сооружениям муниципальных образовательных организаций)</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S3410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22100,0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87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S3410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22100,0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131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proofErr w:type="gramStart"/>
            <w:r w:rsidRPr="001D7F83">
              <w:rPr>
                <w:rFonts w:ascii="Times New Roman" w:eastAsia="Times New Roman" w:hAnsi="Times New Roman" w:cs="Times New Roman"/>
                <w:sz w:val="27"/>
                <w:szCs w:val="27"/>
                <w:lang w:eastAsia="ru-RU"/>
              </w:rPr>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roofErr w:type="gramEnd"/>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S3550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41726,6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43779,4</w:t>
            </w:r>
          </w:p>
        </w:tc>
      </w:tr>
      <w:tr w:rsidR="001D7F83" w:rsidRPr="001D7F83" w:rsidTr="001D7F83">
        <w:trPr>
          <w:trHeight w:val="87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S3550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41726,6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43779,4</w:t>
            </w:r>
          </w:p>
        </w:tc>
      </w:tr>
      <w:tr w:rsidR="001D7F83" w:rsidRPr="001D7F83" w:rsidTr="001D7F83">
        <w:trPr>
          <w:trHeight w:val="870"/>
        </w:trPr>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Реализация мероприятий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69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L3040</w:t>
            </w:r>
          </w:p>
        </w:tc>
        <w:tc>
          <w:tcPr>
            <w:tcW w:w="721"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173874,2</w:t>
            </w:r>
          </w:p>
        </w:tc>
        <w:tc>
          <w:tcPr>
            <w:tcW w:w="1560"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183015,6</w:t>
            </w:r>
          </w:p>
        </w:tc>
      </w:tr>
      <w:tr w:rsidR="001D7F83" w:rsidRPr="001D7F83" w:rsidTr="001D7F83">
        <w:trPr>
          <w:trHeight w:val="870"/>
        </w:trPr>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00 L3040</w:t>
            </w:r>
          </w:p>
        </w:tc>
        <w:tc>
          <w:tcPr>
            <w:tcW w:w="721"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173874,2</w:t>
            </w:r>
          </w:p>
        </w:tc>
        <w:tc>
          <w:tcPr>
            <w:tcW w:w="1560"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183015,6</w:t>
            </w:r>
          </w:p>
        </w:tc>
      </w:tr>
      <w:tr w:rsidR="001D7F83" w:rsidRPr="001D7F83" w:rsidTr="001D7F83">
        <w:trPr>
          <w:trHeight w:val="735"/>
        </w:trPr>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Федеральный проект "Патриотическое воспитание граждан Российской Федерации"</w:t>
            </w:r>
          </w:p>
        </w:tc>
        <w:tc>
          <w:tcPr>
            <w:tcW w:w="69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022 ЕВ 00000</w:t>
            </w:r>
          </w:p>
        </w:tc>
        <w:tc>
          <w:tcPr>
            <w:tcW w:w="721"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7832,4</w:t>
            </w:r>
          </w:p>
        </w:tc>
        <w:tc>
          <w:tcPr>
            <w:tcW w:w="1560"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6155,6</w:t>
            </w:r>
          </w:p>
        </w:tc>
      </w:tr>
      <w:tr w:rsidR="001D7F83" w:rsidRPr="001D7F83" w:rsidTr="001D7F83">
        <w:trPr>
          <w:trHeight w:val="7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ЕВ51790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6155,6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6155,6</w:t>
            </w:r>
          </w:p>
        </w:tc>
      </w:tr>
      <w:tr w:rsidR="001D7F83" w:rsidRPr="001D7F83" w:rsidTr="001D7F83">
        <w:trPr>
          <w:trHeight w:val="7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ЕВ51790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6155,6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6155,6</w:t>
            </w:r>
          </w:p>
        </w:tc>
      </w:tr>
      <w:tr w:rsidR="001D7F83" w:rsidRPr="001D7F83" w:rsidTr="001D7F83">
        <w:trPr>
          <w:trHeight w:val="7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Обеспечение оснащения государственных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ЕВ57860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1676,8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7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2 ЕВ57860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1676,8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793"/>
        </w:trPr>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"Обеспечение безопасности населения"</w:t>
            </w:r>
          </w:p>
        </w:tc>
        <w:tc>
          <w:tcPr>
            <w:tcW w:w="69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04 0 00 00000</w:t>
            </w:r>
          </w:p>
        </w:tc>
        <w:tc>
          <w:tcPr>
            <w:tcW w:w="721"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560"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1434,5</w:t>
            </w:r>
          </w:p>
        </w:tc>
      </w:tr>
      <w:tr w:rsidR="001D7F83" w:rsidRPr="001D7F83" w:rsidTr="001D7F83">
        <w:trPr>
          <w:trHeight w:val="30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Повышение безопасности дорожного движения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04 4 00 00000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1434,5</w:t>
            </w:r>
          </w:p>
        </w:tc>
      </w:tr>
      <w:tr w:rsidR="001D7F83" w:rsidRPr="001D7F83" w:rsidTr="001D7F83">
        <w:trPr>
          <w:trHeight w:val="57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Федеральный проект "Безопасность дорожного движения"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4 R3 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1434,5</w:t>
            </w:r>
          </w:p>
        </w:tc>
      </w:tr>
      <w:tr w:rsidR="001D7F83" w:rsidRPr="001D7F83" w:rsidTr="001D7F83">
        <w:trPr>
          <w:trHeight w:val="793"/>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мероприятий по предупреждению детского дорожно-транспортного травматизма</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4 R3 S2470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1434,5</w:t>
            </w:r>
          </w:p>
        </w:tc>
      </w:tr>
      <w:tr w:rsidR="001D7F83" w:rsidRPr="001D7F83" w:rsidTr="001D7F83">
        <w:trPr>
          <w:trHeight w:val="14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4 R3 S2470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1434,5</w:t>
            </w:r>
          </w:p>
        </w:tc>
      </w:tr>
      <w:tr w:rsidR="001D7F83" w:rsidRPr="001D7F83" w:rsidTr="001D7F83">
        <w:trPr>
          <w:trHeight w:val="72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"Инфраструктурное развитие "</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5420,0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Отдельные мероприятия муниципальной программы</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5420,0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23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Другие мероприятия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10 2 02 00000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5420,0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97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10 2 02 11580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5420,0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76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vAlign w:val="bottom"/>
            <w:hideMark/>
          </w:tcPr>
          <w:p w:rsidR="001D7F83" w:rsidRPr="001D7F83" w:rsidRDefault="001D7F83" w:rsidP="001D7F83">
            <w:pPr>
              <w:spacing w:after="0" w:line="240" w:lineRule="auto"/>
              <w:jc w:val="both"/>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10 2 02 11580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5420,0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27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Дополнительное образование детей</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190680,3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190780,2</w:t>
            </w:r>
          </w:p>
        </w:tc>
      </w:tr>
      <w:tr w:rsidR="001D7F83" w:rsidRPr="001D7F83" w:rsidTr="001D7F83">
        <w:trPr>
          <w:trHeight w:val="39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190200,9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190297,7</w:t>
            </w:r>
          </w:p>
        </w:tc>
      </w:tr>
      <w:tr w:rsidR="001D7F83" w:rsidRPr="001D7F83" w:rsidTr="001D7F83">
        <w:trPr>
          <w:trHeight w:val="51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Развитие системы дополнительного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02 3 00 00000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190200,9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190297,7</w:t>
            </w:r>
          </w:p>
        </w:tc>
      </w:tr>
      <w:tr w:rsidR="001D7F83" w:rsidRPr="001D7F83" w:rsidTr="001D7F83">
        <w:trPr>
          <w:trHeight w:val="54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02 3 00 00590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154442,6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153942,0</w:t>
            </w:r>
          </w:p>
        </w:tc>
      </w:tr>
      <w:tr w:rsidR="001D7F83" w:rsidRPr="001D7F83" w:rsidTr="001D7F83">
        <w:trPr>
          <w:trHeight w:val="72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02 3 00 00590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154442,6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153942,0</w:t>
            </w:r>
          </w:p>
        </w:tc>
      </w:tr>
      <w:tr w:rsidR="001D7F83" w:rsidRPr="001D7F83" w:rsidTr="001D7F83">
        <w:trPr>
          <w:trHeight w:val="53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обеспечению проведения углубленного медицинского обследования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02 3 00 10220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641,4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1141,4</w:t>
            </w:r>
          </w:p>
        </w:tc>
      </w:tr>
      <w:tr w:rsidR="001D7F83" w:rsidRPr="001D7F83" w:rsidTr="001D7F83">
        <w:trPr>
          <w:trHeight w:val="78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02 3 00 10220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641,4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1141,4</w:t>
            </w:r>
          </w:p>
        </w:tc>
      </w:tr>
      <w:tr w:rsidR="001D7F83" w:rsidRPr="001D7F83" w:rsidTr="001D7F83">
        <w:trPr>
          <w:trHeight w:val="52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обеспечению безопасности  учреждений муниципального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02 3 00 10271</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8160,0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8160,0</w:t>
            </w:r>
          </w:p>
        </w:tc>
      </w:tr>
      <w:tr w:rsidR="001D7F83" w:rsidRPr="001D7F83" w:rsidTr="001D7F83">
        <w:trPr>
          <w:trHeight w:val="78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02 3 00 10271</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8160,0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8160,0</w:t>
            </w:r>
          </w:p>
        </w:tc>
      </w:tr>
      <w:tr w:rsidR="001D7F83" w:rsidRPr="001D7F83" w:rsidTr="001D7F83">
        <w:trPr>
          <w:trHeight w:val="124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02 3 00 11390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420,0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420,0</w:t>
            </w:r>
          </w:p>
        </w:tc>
      </w:tr>
      <w:tr w:rsidR="001D7F83" w:rsidRPr="001D7F83" w:rsidTr="001D7F83">
        <w:trPr>
          <w:trHeight w:val="70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02 3 00 11390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420,0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420,0</w:t>
            </w:r>
          </w:p>
        </w:tc>
      </w:tr>
      <w:tr w:rsidR="001D7F83" w:rsidRPr="001D7F83" w:rsidTr="001D7F83">
        <w:trPr>
          <w:trHeight w:val="216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02 3 00 60820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2436,6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2534,0</w:t>
            </w:r>
          </w:p>
        </w:tc>
      </w:tr>
      <w:tr w:rsidR="001D7F83" w:rsidRPr="001D7F83" w:rsidTr="001D7F83">
        <w:trPr>
          <w:trHeight w:val="69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02 3 00 60820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2436,6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2534,0</w:t>
            </w:r>
          </w:p>
        </w:tc>
      </w:tr>
      <w:tr w:rsidR="001D7F83" w:rsidRPr="001D7F83" w:rsidTr="001D7F83">
        <w:trPr>
          <w:trHeight w:val="78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Обеспечение </w:t>
            </w:r>
            <w:proofErr w:type="gramStart"/>
            <w:r w:rsidRPr="001D7F83">
              <w:rPr>
                <w:rFonts w:ascii="Times New Roman" w:eastAsia="Times New Roman" w:hAnsi="Times New Roman" w:cs="Times New Roman"/>
                <w:sz w:val="27"/>
                <w:szCs w:val="27"/>
                <w:lang w:eastAsia="ru-RU"/>
              </w:rPr>
              <w:t>функционирования системы персонифицированного финансирования дополнительного образования детей</w:t>
            </w:r>
            <w:proofErr w:type="gramEnd"/>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02 3 01 00000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24100,3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24100,3</w:t>
            </w:r>
          </w:p>
        </w:tc>
      </w:tr>
      <w:tr w:rsidR="001D7F83" w:rsidRPr="001D7F83" w:rsidTr="001D7F83">
        <w:trPr>
          <w:trHeight w:val="118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Расходы на обеспечение </w:t>
            </w:r>
            <w:proofErr w:type="gramStart"/>
            <w:r w:rsidRPr="001D7F83">
              <w:rPr>
                <w:rFonts w:ascii="Times New Roman" w:eastAsia="Times New Roman" w:hAnsi="Times New Roman" w:cs="Times New Roman"/>
                <w:sz w:val="27"/>
                <w:szCs w:val="27"/>
                <w:lang w:eastAsia="ru-RU"/>
              </w:rPr>
              <w:t>функционирования  системы персонифицированного финансирования дополнительного образования детей</w:t>
            </w:r>
            <w:proofErr w:type="gramEnd"/>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02 3 01 02590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24100,3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24100,3</w:t>
            </w:r>
          </w:p>
        </w:tc>
      </w:tr>
      <w:tr w:rsidR="001D7F83" w:rsidRPr="001D7F83" w:rsidTr="001D7F83">
        <w:trPr>
          <w:trHeight w:val="69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02 3 01 02590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24080,3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24080,3</w:t>
            </w:r>
          </w:p>
        </w:tc>
      </w:tr>
      <w:tr w:rsidR="001D7F83" w:rsidRPr="001D7F83" w:rsidTr="001D7F83">
        <w:trPr>
          <w:trHeight w:val="27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Иные бюджетные ассигнования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02 3 01 02590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r>
      <w:tr w:rsidR="001D7F83" w:rsidRPr="001D7F83" w:rsidTr="001D7F83">
        <w:trPr>
          <w:trHeight w:val="838"/>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"Обеспечение безопасности населения"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41,9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45,0</w:t>
            </w:r>
          </w:p>
        </w:tc>
      </w:tr>
      <w:tr w:rsidR="001D7F83" w:rsidRPr="001D7F83" w:rsidTr="001D7F83">
        <w:trPr>
          <w:trHeight w:val="57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Укрепление правопорядка и профилактика правонарушений</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41,9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45,0</w:t>
            </w:r>
          </w:p>
        </w:tc>
      </w:tr>
      <w:tr w:rsidR="001D7F83" w:rsidRPr="001D7F83" w:rsidTr="001D7F83">
        <w:trPr>
          <w:trHeight w:val="31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Реализация мероприятий подпрограммы</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04 2 00 09990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41,9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45,0</w:t>
            </w:r>
          </w:p>
        </w:tc>
      </w:tr>
      <w:tr w:rsidR="001D7F83" w:rsidRPr="001D7F83" w:rsidTr="001D7F83">
        <w:trPr>
          <w:trHeight w:val="82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04 2 00 09990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41,9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45,0</w:t>
            </w:r>
          </w:p>
        </w:tc>
      </w:tr>
      <w:tr w:rsidR="001D7F83" w:rsidRPr="001D7F83" w:rsidTr="001D7F83">
        <w:trPr>
          <w:trHeight w:val="76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физической культуры и спорта"</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437,5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437,5</w:t>
            </w:r>
          </w:p>
        </w:tc>
      </w:tr>
      <w:tr w:rsidR="001D7F83" w:rsidRPr="001D7F83" w:rsidTr="001D7F83">
        <w:trPr>
          <w:trHeight w:val="51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Отдельные мероприятия муниципальной программы</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437,5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437,5</w:t>
            </w:r>
          </w:p>
        </w:tc>
      </w:tr>
      <w:tr w:rsidR="001D7F83" w:rsidRPr="001D7F83" w:rsidTr="001D7F83">
        <w:trPr>
          <w:trHeight w:val="10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 </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11 1 00 60740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437,5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437,5</w:t>
            </w:r>
          </w:p>
        </w:tc>
      </w:tr>
      <w:tr w:rsidR="001D7F83" w:rsidRPr="001D7F83" w:rsidTr="001D7F83">
        <w:trPr>
          <w:trHeight w:val="14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11 1 00 60740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437,5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437,5</w:t>
            </w:r>
          </w:p>
        </w:tc>
      </w:tr>
      <w:tr w:rsidR="001D7F83" w:rsidRPr="001D7F83" w:rsidTr="001D7F83">
        <w:trPr>
          <w:trHeight w:val="28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Другие вопросы в области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110 905,4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103 310,8</w:t>
            </w:r>
          </w:p>
        </w:tc>
      </w:tr>
      <w:tr w:rsidR="001D7F83" w:rsidRPr="001D7F83" w:rsidTr="001D7F83">
        <w:trPr>
          <w:trHeight w:val="7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98057,9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90148,9</w:t>
            </w:r>
          </w:p>
        </w:tc>
      </w:tr>
      <w:tr w:rsidR="001D7F83" w:rsidRPr="001D7F83" w:rsidTr="001D7F83">
        <w:trPr>
          <w:trHeight w:val="54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Отдельные мероприятия муниципальной программы</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98057,9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90148,9</w:t>
            </w:r>
          </w:p>
        </w:tc>
      </w:tr>
      <w:tr w:rsidR="001D7F83" w:rsidRPr="001D7F83" w:rsidTr="001D7F83">
        <w:trPr>
          <w:trHeight w:val="93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  Развитие организационно-методической и консультативной  помощи  учреждений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02 4 01 00000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15826,2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13861,9</w:t>
            </w:r>
          </w:p>
        </w:tc>
      </w:tr>
      <w:tr w:rsidR="001D7F83" w:rsidRPr="001D7F83" w:rsidTr="001D7F83">
        <w:trPr>
          <w:trHeight w:val="57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Расходы на обеспечение деятельности  (оказание услуг) муниципальных учреждений </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02 4 01 00590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15826,2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13861,9</w:t>
            </w:r>
          </w:p>
        </w:tc>
      </w:tr>
      <w:tr w:rsidR="001D7F83" w:rsidRPr="001D7F83" w:rsidTr="001D7F83">
        <w:trPr>
          <w:trHeight w:val="99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02 4 01 00590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13767,1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13767,1</w:t>
            </w:r>
          </w:p>
        </w:tc>
      </w:tr>
      <w:tr w:rsidR="001D7F83" w:rsidRPr="001D7F83" w:rsidTr="001D7F83">
        <w:trPr>
          <w:trHeight w:val="46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02 4 01 00590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2055,4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91,1</w:t>
            </w:r>
          </w:p>
        </w:tc>
      </w:tr>
      <w:tr w:rsidR="001D7F83" w:rsidRPr="001D7F83" w:rsidTr="001D7F83">
        <w:trPr>
          <w:trHeight w:val="28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Иные бюджетные ассигнования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02 4 01 00590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3,7</w:t>
            </w:r>
          </w:p>
        </w:tc>
      </w:tr>
      <w:tr w:rsidR="001D7F83" w:rsidRPr="001D7F83" w:rsidTr="001D7F83">
        <w:trPr>
          <w:trHeight w:val="78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деятельности   управления образования администрации муниципального образования Динской район</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02 4 02 00000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11893,1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11893,1</w:t>
            </w:r>
          </w:p>
        </w:tc>
      </w:tr>
      <w:tr w:rsidR="001D7F83" w:rsidRPr="001D7F83" w:rsidTr="001D7F83">
        <w:trPr>
          <w:trHeight w:val="51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функций органов местного самоуправления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02 4 02 00190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11758,7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11758,7</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02 4 02 00190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11215,2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11215,2</w:t>
            </w:r>
          </w:p>
        </w:tc>
      </w:tr>
      <w:tr w:rsidR="001D7F83" w:rsidRPr="001D7F83" w:rsidTr="001D7F83">
        <w:trPr>
          <w:trHeight w:val="28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02 4 02 00190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543,5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543,5</w:t>
            </w:r>
          </w:p>
        </w:tc>
      </w:tr>
      <w:tr w:rsidR="001D7F83" w:rsidRPr="001D7F83" w:rsidTr="001D7F83">
        <w:trPr>
          <w:trHeight w:val="28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Мероприятия по проведению независимой </w:t>
            </w:r>
            <w:proofErr w:type="gramStart"/>
            <w:r w:rsidRPr="001D7F83">
              <w:rPr>
                <w:rFonts w:ascii="Times New Roman" w:eastAsia="Times New Roman" w:hAnsi="Times New Roman" w:cs="Times New Roman"/>
                <w:sz w:val="27"/>
                <w:szCs w:val="27"/>
                <w:lang w:eastAsia="ru-RU"/>
              </w:rPr>
              <w:t>оценки качества условий оказания услуг</w:t>
            </w:r>
            <w:proofErr w:type="gramEnd"/>
            <w:r w:rsidRPr="001D7F83">
              <w:rPr>
                <w:rFonts w:ascii="Times New Roman" w:eastAsia="Times New Roman" w:hAnsi="Times New Roman" w:cs="Times New Roman"/>
                <w:sz w:val="27"/>
                <w:szCs w:val="27"/>
                <w:lang w:eastAsia="ru-RU"/>
              </w:rPr>
              <w:t xml:space="preserve"> в социальной сфере </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02 4 02 10100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134,4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134,4</w:t>
            </w:r>
          </w:p>
        </w:tc>
      </w:tr>
      <w:tr w:rsidR="001D7F83" w:rsidRPr="001D7F83" w:rsidTr="001D7F83">
        <w:trPr>
          <w:trHeight w:val="28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02 4 02 10100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134,4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134,4</w:t>
            </w:r>
          </w:p>
        </w:tc>
      </w:tr>
      <w:tr w:rsidR="001D7F83" w:rsidRPr="001D7F83" w:rsidTr="001D7F83">
        <w:trPr>
          <w:trHeight w:val="46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Обеспечение деятельности централизованной бухгалтерии</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02 4 03 00000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70338,6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64393,9</w:t>
            </w:r>
          </w:p>
        </w:tc>
      </w:tr>
      <w:tr w:rsidR="001D7F83" w:rsidRPr="001D7F83" w:rsidTr="001D7F83">
        <w:trPr>
          <w:trHeight w:val="28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Расходы на обеспечение деятельности  (оказание услуг) муниципальных учреждений </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02 4 03 00590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44313,8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38316,3</w:t>
            </w:r>
          </w:p>
        </w:tc>
      </w:tr>
      <w:tr w:rsidR="001D7F83" w:rsidRPr="001D7F83" w:rsidTr="001D7F83">
        <w:trPr>
          <w:trHeight w:val="28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02 4 03 00590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38279,6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38279,6</w:t>
            </w:r>
          </w:p>
        </w:tc>
      </w:tr>
      <w:tr w:rsidR="001D7F83" w:rsidRPr="001D7F83" w:rsidTr="001D7F83">
        <w:trPr>
          <w:trHeight w:val="28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02 4 03 00590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6030,7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33,2</w:t>
            </w:r>
          </w:p>
        </w:tc>
      </w:tr>
      <w:tr w:rsidR="001D7F83" w:rsidRPr="001D7F83" w:rsidTr="001D7F83">
        <w:trPr>
          <w:trHeight w:val="28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Иные бюджетные ассигнования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02 4 03 00590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3,5</w:t>
            </w:r>
          </w:p>
        </w:tc>
      </w:tr>
      <w:tr w:rsidR="001D7F83" w:rsidRPr="001D7F83" w:rsidTr="001D7F83">
        <w:trPr>
          <w:trHeight w:val="52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общеобразовательную программу дошкольного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02 4 03 60710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217,7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217,7</w:t>
            </w:r>
          </w:p>
        </w:tc>
      </w:tr>
      <w:tr w:rsidR="001D7F83" w:rsidRPr="001D7F83" w:rsidTr="001D7F83">
        <w:trPr>
          <w:trHeight w:val="52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02 4 03 60710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217,7</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217,7</w:t>
            </w:r>
          </w:p>
        </w:tc>
      </w:tr>
      <w:tr w:rsidR="001D7F83" w:rsidRPr="001D7F83" w:rsidTr="001D7F83">
        <w:trPr>
          <w:trHeight w:val="87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w:t>
            </w:r>
            <w:r w:rsidRPr="001D7F83">
              <w:rPr>
                <w:rFonts w:ascii="Times New Roman" w:eastAsia="Times New Roman" w:hAnsi="Times New Roman" w:cs="Times New Roman"/>
                <w:sz w:val="27"/>
                <w:szCs w:val="27"/>
                <w:lang w:eastAsia="ru-RU"/>
              </w:rPr>
              <w:br/>
              <w:t>отопления и освещения педагогическим работникам муниципальных образовательных организаций,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02 4 03 60820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396,9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412,8</w:t>
            </w:r>
          </w:p>
        </w:tc>
      </w:tr>
      <w:tr w:rsidR="001D7F83" w:rsidRPr="001D7F83" w:rsidTr="001D7F83">
        <w:trPr>
          <w:trHeight w:val="52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02 4 03 60820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396,9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412,8</w:t>
            </w:r>
          </w:p>
        </w:tc>
      </w:tr>
      <w:tr w:rsidR="001D7F83" w:rsidRPr="001D7F83" w:rsidTr="001D7F83">
        <w:trPr>
          <w:trHeight w:val="52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w:t>
            </w:r>
            <w:proofErr w:type="gramStart"/>
            <w:r w:rsidRPr="001D7F83">
              <w:rPr>
                <w:rFonts w:ascii="Times New Roman" w:eastAsia="Times New Roman" w:hAnsi="Times New Roman" w:cs="Times New Roman"/>
                <w:sz w:val="27"/>
                <w:szCs w:val="27"/>
                <w:lang w:eastAsia="ru-RU"/>
              </w:rPr>
              <w:t>в</w:t>
            </w:r>
            <w:proofErr w:type="gramEnd"/>
            <w:r w:rsidRPr="001D7F83">
              <w:rPr>
                <w:rFonts w:ascii="Times New Roman" w:eastAsia="Times New Roman" w:hAnsi="Times New Roman" w:cs="Times New Roman"/>
                <w:sz w:val="27"/>
                <w:szCs w:val="27"/>
                <w:lang w:eastAsia="ru-RU"/>
              </w:rPr>
              <w:t xml:space="preserve"> муниципальных дошкольных и общеобразовательных организация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02 4 03 60860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24990,9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25024,8</w:t>
            </w:r>
          </w:p>
        </w:tc>
      </w:tr>
      <w:tr w:rsidR="001D7F83" w:rsidRPr="001D7F83" w:rsidTr="001D7F83">
        <w:trPr>
          <w:trHeight w:val="52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02 4 03 60860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24990,9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25024,8</w:t>
            </w:r>
          </w:p>
        </w:tc>
      </w:tr>
      <w:tr w:rsidR="001D7F83" w:rsidRPr="001D7F83" w:rsidTr="001D7F83">
        <w:trPr>
          <w:trHeight w:val="52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02 4  03 62370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25,5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26,3</w:t>
            </w:r>
          </w:p>
        </w:tc>
      </w:tr>
      <w:tr w:rsidR="001D7F83" w:rsidRPr="001D7F83" w:rsidTr="001D7F83">
        <w:trPr>
          <w:trHeight w:val="52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02 4  03 62370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25,5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26,3</w:t>
            </w:r>
          </w:p>
        </w:tc>
      </w:tr>
      <w:tr w:rsidR="001D7F83" w:rsidRPr="001D7F83" w:rsidTr="001D7F83">
        <w:trPr>
          <w:trHeight w:val="52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 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02 4 03 62460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279,8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279,8</w:t>
            </w:r>
          </w:p>
        </w:tc>
      </w:tr>
      <w:tr w:rsidR="001D7F83" w:rsidRPr="001D7F83" w:rsidTr="001D7F83">
        <w:trPr>
          <w:trHeight w:val="52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02 4 03 62460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279,8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279,8</w:t>
            </w:r>
          </w:p>
        </w:tc>
      </w:tr>
      <w:tr w:rsidR="001D7F83" w:rsidRPr="001D7F83" w:rsidTr="001D7F83">
        <w:trPr>
          <w:trHeight w:val="52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 </w:t>
            </w:r>
            <w:proofErr w:type="gramStart"/>
            <w:r w:rsidRPr="001D7F83">
              <w:rPr>
                <w:rFonts w:ascii="Times New Roman" w:eastAsia="Times New Roman" w:hAnsi="Times New Roman" w:cs="Times New Roman"/>
                <w:sz w:val="27"/>
                <w:szCs w:val="27"/>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02 4  03 62500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77,0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77,8</w:t>
            </w:r>
          </w:p>
        </w:tc>
      </w:tr>
      <w:tr w:rsidR="001D7F83" w:rsidRPr="001D7F83" w:rsidTr="001D7F83">
        <w:trPr>
          <w:trHeight w:val="52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02 4  03 62500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77,0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77,8</w:t>
            </w:r>
          </w:p>
        </w:tc>
      </w:tr>
      <w:tr w:rsidR="001D7F83" w:rsidRPr="001D7F83" w:rsidTr="001D7F83">
        <w:trPr>
          <w:trHeight w:val="52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02 4 03 63540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37,0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38,4</w:t>
            </w:r>
          </w:p>
        </w:tc>
      </w:tr>
      <w:tr w:rsidR="001D7F83" w:rsidRPr="001D7F83" w:rsidTr="001D7F83">
        <w:trPr>
          <w:trHeight w:val="52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02 4 03 63540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37,0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38,4</w:t>
            </w:r>
          </w:p>
        </w:tc>
      </w:tr>
      <w:tr w:rsidR="001D7F83" w:rsidRPr="001D7F83" w:rsidTr="001D7F83">
        <w:trPr>
          <w:trHeight w:val="51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"Дети Кубани"</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12847,5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13161,9</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Отдельные мероприятия муниципальной программы</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12847,5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13161,9</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Профилактика безнадзорности и правонарушений несовершеннолетних</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03 2 01 00000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50,6</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профилактике безнадзорности и правонарушений несовершеннолетних</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03 2 01 10290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50,6</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03 2 01 10290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50,6</w:t>
            </w:r>
          </w:p>
        </w:tc>
      </w:tr>
      <w:tr w:rsidR="001D7F83" w:rsidRPr="001D7F83" w:rsidTr="001D7F83">
        <w:trPr>
          <w:trHeight w:val="32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Организация отдыха и </w:t>
            </w:r>
            <w:proofErr w:type="spellStart"/>
            <w:r w:rsidRPr="001D7F83">
              <w:rPr>
                <w:rFonts w:ascii="Times New Roman" w:eastAsia="Times New Roman" w:hAnsi="Times New Roman" w:cs="Times New Roman"/>
                <w:sz w:val="27"/>
                <w:szCs w:val="27"/>
                <w:lang w:eastAsia="ru-RU"/>
              </w:rPr>
              <w:t>здоровления</w:t>
            </w:r>
            <w:proofErr w:type="spellEnd"/>
            <w:r w:rsidRPr="001D7F83">
              <w:rPr>
                <w:rFonts w:ascii="Times New Roman" w:eastAsia="Times New Roman" w:hAnsi="Times New Roman" w:cs="Times New Roman"/>
                <w:sz w:val="27"/>
                <w:szCs w:val="27"/>
                <w:lang w:eastAsia="ru-RU"/>
              </w:rPr>
              <w:t xml:space="preserve">  детей</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03 2  02 00000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12609,8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12924,2</w:t>
            </w:r>
          </w:p>
        </w:tc>
      </w:tr>
      <w:tr w:rsidR="001D7F83" w:rsidRPr="001D7F83" w:rsidTr="001D7F83">
        <w:trPr>
          <w:trHeight w:val="46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Мероприятия по организации отдыха и оздоровления детей </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03 2 02 10400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4769,2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4769,2</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03 2 02 10400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4769,2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4769,2</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государственных полномочий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03 2 02 63110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7840,6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8155,0</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03 2 02 63110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115,8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120,5</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03 2 02 63110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7724,8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8034,5</w:t>
            </w:r>
          </w:p>
        </w:tc>
      </w:tr>
      <w:tr w:rsidR="001D7F83" w:rsidRPr="001D7F83" w:rsidTr="001D7F83">
        <w:trPr>
          <w:trHeight w:val="33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Мероприятия "Одаренные дети" </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03 2 03 00000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187,1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187,1</w:t>
            </w:r>
          </w:p>
        </w:tc>
      </w:tr>
      <w:tr w:rsidR="001D7F83" w:rsidRPr="001D7F83" w:rsidTr="001D7F83">
        <w:trPr>
          <w:trHeight w:val="28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Реализация мероприятий подпрограммы</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03 2 03 09990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187,1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187,1</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03 2 03 09990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141,9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141,9</w:t>
            </w:r>
          </w:p>
        </w:tc>
      </w:tr>
      <w:tr w:rsidR="001D7F83" w:rsidRPr="001D7F83" w:rsidTr="001D7F83">
        <w:trPr>
          <w:trHeight w:val="4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03 2 03 09990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45,2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45,2</w:t>
            </w:r>
          </w:p>
        </w:tc>
      </w:tr>
      <w:tr w:rsidR="001D7F83" w:rsidRPr="001D7F83" w:rsidTr="001D7F83">
        <w:trPr>
          <w:trHeight w:val="25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Социальная политика</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14518,5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14518,5</w:t>
            </w:r>
          </w:p>
        </w:tc>
      </w:tr>
      <w:tr w:rsidR="001D7F83" w:rsidRPr="001D7F83" w:rsidTr="001D7F83">
        <w:trPr>
          <w:trHeight w:val="25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Охрана семьи и детства</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14518,5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14518,5</w:t>
            </w:r>
          </w:p>
        </w:tc>
      </w:tr>
      <w:tr w:rsidR="001D7F83" w:rsidRPr="001D7F83" w:rsidTr="001D7F83">
        <w:trPr>
          <w:trHeight w:val="76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14518,5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14518,5</w:t>
            </w:r>
          </w:p>
        </w:tc>
      </w:tr>
      <w:tr w:rsidR="001D7F83" w:rsidRPr="001D7F83" w:rsidTr="001D7F83">
        <w:trPr>
          <w:trHeight w:val="25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Развитие дошкольного образования </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14518,5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14518,5</w:t>
            </w:r>
          </w:p>
        </w:tc>
      </w:tr>
      <w:tr w:rsidR="001D7F83" w:rsidRPr="001D7F83" w:rsidTr="001D7F83">
        <w:trPr>
          <w:trHeight w:val="171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общеобразовательную программу дошкольного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02 1 00 60710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14518,5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14518,5</w:t>
            </w:r>
          </w:p>
        </w:tc>
      </w:tr>
      <w:tr w:rsidR="001D7F83" w:rsidRPr="001D7F83" w:rsidTr="001D7F83">
        <w:trPr>
          <w:trHeight w:val="51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Социальное обеспечение и иные выплаты населению</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02 1 00 60710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14518,5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14518,5</w:t>
            </w:r>
          </w:p>
        </w:tc>
      </w:tr>
      <w:tr w:rsidR="001D7F83" w:rsidRPr="001D7F83" w:rsidTr="001D7F83">
        <w:trPr>
          <w:trHeight w:val="25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Физическая культура и спорт</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1500,0</w:t>
            </w:r>
          </w:p>
        </w:tc>
      </w:tr>
      <w:tr w:rsidR="001D7F83" w:rsidRPr="001D7F83" w:rsidTr="001D7F83">
        <w:trPr>
          <w:trHeight w:val="22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Массовый спорт</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1500,0</w:t>
            </w:r>
          </w:p>
        </w:tc>
      </w:tr>
      <w:tr w:rsidR="001D7F83" w:rsidRPr="001D7F83" w:rsidTr="001D7F83">
        <w:trPr>
          <w:trHeight w:val="7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физической культуры и спорта"</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1500,0</w:t>
            </w:r>
          </w:p>
        </w:tc>
      </w:tr>
      <w:tr w:rsidR="001D7F83" w:rsidRPr="001D7F83" w:rsidTr="001D7F83">
        <w:trPr>
          <w:trHeight w:val="51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Отдельные мероприятия муниципальной программы</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1500,0</w:t>
            </w:r>
          </w:p>
        </w:tc>
      </w:tr>
      <w:tr w:rsidR="001D7F83" w:rsidRPr="001D7F83" w:rsidTr="001D7F83">
        <w:trPr>
          <w:trHeight w:val="64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Мероприятия по развитию массовой физической культуры и спорта среди населения  </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11 1 00 10690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1500,0</w:t>
            </w:r>
          </w:p>
        </w:tc>
      </w:tr>
      <w:tr w:rsidR="001D7F83" w:rsidRPr="001D7F83" w:rsidTr="001D7F83">
        <w:trPr>
          <w:trHeight w:val="76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11 1 00 10690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1500,0</w:t>
            </w:r>
          </w:p>
        </w:tc>
      </w:tr>
      <w:tr w:rsidR="001D7F83" w:rsidRPr="001D7F83" w:rsidTr="001D7F83">
        <w:trPr>
          <w:trHeight w:val="58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7.</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Отдел  культуры администрации муниципального образования Динской район</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143519,1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133206,6</w:t>
            </w:r>
          </w:p>
        </w:tc>
      </w:tr>
      <w:tr w:rsidR="001D7F83" w:rsidRPr="001D7F83" w:rsidTr="001D7F83">
        <w:trPr>
          <w:trHeight w:val="25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Образование</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92726,2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82489,8</w:t>
            </w:r>
          </w:p>
        </w:tc>
      </w:tr>
      <w:tr w:rsidR="001D7F83" w:rsidRPr="001D7F83" w:rsidTr="001D7F83">
        <w:trPr>
          <w:trHeight w:val="25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Дополнительное образование детей</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92726,2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82489,8</w:t>
            </w:r>
          </w:p>
        </w:tc>
      </w:tr>
      <w:tr w:rsidR="001D7F83" w:rsidRPr="001D7F83" w:rsidTr="001D7F83">
        <w:trPr>
          <w:trHeight w:val="7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культуры "</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92726,2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82489,8</w:t>
            </w:r>
          </w:p>
        </w:tc>
      </w:tr>
      <w:tr w:rsidR="001D7F83" w:rsidRPr="001D7F83" w:rsidTr="001D7F83">
        <w:trPr>
          <w:trHeight w:val="102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Совершенствование деятельности муниципальных учреждений отрасли " Культуры" по предоставлению муниципальных услуг</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92726,2</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82489,8</w:t>
            </w:r>
          </w:p>
        </w:tc>
      </w:tr>
      <w:tr w:rsidR="001D7F83" w:rsidRPr="001D7F83" w:rsidTr="001D7F83">
        <w:trPr>
          <w:trHeight w:val="102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Совершенствование деятельности муниципальных учреждений отрасли " Культуры" по предоставлению дополнительного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05 2 01 00000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82447,3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82489,8</w:t>
            </w:r>
          </w:p>
        </w:tc>
      </w:tr>
      <w:tr w:rsidR="001D7F83" w:rsidRPr="001D7F83" w:rsidTr="001D7F83">
        <w:trPr>
          <w:trHeight w:val="96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05 2 01 00590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79229,1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79229,1</w:t>
            </w:r>
          </w:p>
        </w:tc>
      </w:tr>
      <w:tr w:rsidR="001D7F83" w:rsidRPr="001D7F83" w:rsidTr="001D7F83">
        <w:trPr>
          <w:trHeight w:val="96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05 2 01 00590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79229,1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79229,1</w:t>
            </w:r>
          </w:p>
        </w:tc>
      </w:tr>
      <w:tr w:rsidR="001D7F83" w:rsidRPr="001D7F83" w:rsidTr="001D7F83">
        <w:trPr>
          <w:trHeight w:val="84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обеспечению противопожарной безопасности  учреждений муниципального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05 2 01 10270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28,9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28,9</w:t>
            </w:r>
          </w:p>
        </w:tc>
      </w:tr>
      <w:tr w:rsidR="001D7F83" w:rsidRPr="001D7F83" w:rsidTr="001D7F83">
        <w:trPr>
          <w:trHeight w:val="84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05 2 01 10270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28,9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28,9</w:t>
            </w:r>
          </w:p>
        </w:tc>
      </w:tr>
      <w:tr w:rsidR="001D7F83" w:rsidRPr="001D7F83" w:rsidTr="001D7F83">
        <w:trPr>
          <w:trHeight w:val="57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обеспечению безопасности  учреждений муниципального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05 2 01 10271</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2128,0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2128,0</w:t>
            </w:r>
          </w:p>
        </w:tc>
      </w:tr>
      <w:tr w:rsidR="001D7F83" w:rsidRPr="001D7F83" w:rsidTr="001D7F83">
        <w:trPr>
          <w:trHeight w:val="81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05 2 01 10271</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2128,0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2128,0</w:t>
            </w:r>
          </w:p>
        </w:tc>
      </w:tr>
      <w:tr w:rsidR="001D7F83" w:rsidRPr="001D7F83" w:rsidTr="001D7F83">
        <w:trPr>
          <w:trHeight w:val="102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05 2  01 60820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1061,3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1103,8</w:t>
            </w:r>
          </w:p>
        </w:tc>
      </w:tr>
      <w:tr w:rsidR="001D7F83" w:rsidRPr="001D7F83" w:rsidTr="001D7F83">
        <w:trPr>
          <w:trHeight w:val="84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05 2  01 60820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1061,3</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1103,8</w:t>
            </w:r>
          </w:p>
        </w:tc>
      </w:tr>
      <w:tr w:rsidR="001D7F83" w:rsidRPr="001D7F83" w:rsidTr="001D7F83">
        <w:trPr>
          <w:trHeight w:val="42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Федеральный проект "Культурная среда"</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А</w:t>
            </w:r>
            <w:proofErr w:type="gramStart"/>
            <w:r w:rsidRPr="001D7F83">
              <w:rPr>
                <w:rFonts w:ascii="Times New Roman" w:eastAsia="Times New Roman" w:hAnsi="Times New Roman" w:cs="Times New Roman"/>
                <w:sz w:val="27"/>
                <w:szCs w:val="27"/>
                <w:lang w:eastAsia="ru-RU"/>
              </w:rPr>
              <w:t>1</w:t>
            </w:r>
            <w:proofErr w:type="gramEnd"/>
            <w:r w:rsidRPr="001D7F83">
              <w:rPr>
                <w:rFonts w:ascii="Times New Roman" w:eastAsia="Times New Roman" w:hAnsi="Times New Roman" w:cs="Times New Roman"/>
                <w:sz w:val="27"/>
                <w:szCs w:val="27"/>
                <w:lang w:eastAsia="ru-RU"/>
              </w:rPr>
              <w:t xml:space="preserve">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10278,9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63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Государственная поддержка отрасли культуры</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А</w:t>
            </w:r>
            <w:proofErr w:type="gramStart"/>
            <w:r w:rsidRPr="001D7F83">
              <w:rPr>
                <w:rFonts w:ascii="Times New Roman" w:eastAsia="Times New Roman" w:hAnsi="Times New Roman" w:cs="Times New Roman"/>
                <w:sz w:val="27"/>
                <w:szCs w:val="27"/>
                <w:lang w:eastAsia="ru-RU"/>
              </w:rPr>
              <w:t>1</w:t>
            </w:r>
            <w:proofErr w:type="gramEnd"/>
            <w:r w:rsidRPr="001D7F83">
              <w:rPr>
                <w:rFonts w:ascii="Times New Roman" w:eastAsia="Times New Roman" w:hAnsi="Times New Roman" w:cs="Times New Roman"/>
                <w:sz w:val="27"/>
                <w:szCs w:val="27"/>
                <w:lang w:eastAsia="ru-RU"/>
              </w:rPr>
              <w:t xml:space="preserve"> 55190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10278,9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84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А</w:t>
            </w:r>
            <w:proofErr w:type="gramStart"/>
            <w:r w:rsidRPr="001D7F83">
              <w:rPr>
                <w:rFonts w:ascii="Times New Roman" w:eastAsia="Times New Roman" w:hAnsi="Times New Roman" w:cs="Times New Roman"/>
                <w:sz w:val="27"/>
                <w:szCs w:val="27"/>
                <w:lang w:eastAsia="ru-RU"/>
              </w:rPr>
              <w:t>1</w:t>
            </w:r>
            <w:proofErr w:type="gramEnd"/>
            <w:r w:rsidRPr="001D7F83">
              <w:rPr>
                <w:rFonts w:ascii="Times New Roman" w:eastAsia="Times New Roman" w:hAnsi="Times New Roman" w:cs="Times New Roman"/>
                <w:sz w:val="27"/>
                <w:szCs w:val="27"/>
                <w:lang w:eastAsia="ru-RU"/>
              </w:rPr>
              <w:t xml:space="preserve"> 55190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10278,9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r>
      <w:tr w:rsidR="001D7F83" w:rsidRPr="001D7F83" w:rsidTr="001D7F83">
        <w:trPr>
          <w:trHeight w:val="25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Культура, кинематография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50792,9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50716,8</w:t>
            </w:r>
          </w:p>
        </w:tc>
      </w:tr>
      <w:tr w:rsidR="001D7F83" w:rsidRPr="001D7F83" w:rsidTr="001D7F83">
        <w:trPr>
          <w:trHeight w:val="25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Культура</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42592,4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42516,3</w:t>
            </w:r>
          </w:p>
        </w:tc>
      </w:tr>
      <w:tr w:rsidR="001D7F83" w:rsidRPr="001D7F83" w:rsidTr="001D7F83">
        <w:trPr>
          <w:trHeight w:val="76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культуры "</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42592,4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42516,3</w:t>
            </w:r>
          </w:p>
        </w:tc>
      </w:tr>
      <w:tr w:rsidR="001D7F83" w:rsidRPr="001D7F83" w:rsidTr="001D7F83">
        <w:trPr>
          <w:trHeight w:val="1018"/>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Совершенствование деятельности муниципальных учреждений отрасли " Культуры" по предоставлению муниципальных услуг</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42592,4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42516,3</w:t>
            </w:r>
          </w:p>
        </w:tc>
      </w:tr>
      <w:tr w:rsidR="001D7F83" w:rsidRPr="001D7F83" w:rsidTr="001D7F83">
        <w:trPr>
          <w:trHeight w:val="31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Сохранение и развитие кинематографии</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05 2 02 00000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7820,9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7820,9</w:t>
            </w:r>
          </w:p>
        </w:tc>
      </w:tr>
      <w:tr w:rsidR="001D7F83" w:rsidRPr="001D7F83" w:rsidTr="001D7F83">
        <w:trPr>
          <w:trHeight w:val="54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05 2 02 00590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6500,9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6500,9</w:t>
            </w:r>
          </w:p>
        </w:tc>
      </w:tr>
      <w:tr w:rsidR="001D7F83" w:rsidRPr="001D7F83" w:rsidTr="001D7F83">
        <w:trPr>
          <w:trHeight w:val="75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05 2 02 00590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6500,9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6500,9</w:t>
            </w:r>
          </w:p>
        </w:tc>
      </w:tr>
      <w:tr w:rsidR="001D7F83" w:rsidRPr="001D7F83" w:rsidTr="001D7F83">
        <w:trPr>
          <w:trHeight w:val="51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обеспечению безопасности  учреждений муниципального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05 2 02 10271</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1320,0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1320,0</w:t>
            </w:r>
          </w:p>
        </w:tc>
      </w:tr>
      <w:tr w:rsidR="001D7F83" w:rsidRPr="001D7F83" w:rsidTr="001D7F83">
        <w:trPr>
          <w:trHeight w:val="70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05 2 02 10271</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1320,0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1320,0</w:t>
            </w:r>
          </w:p>
        </w:tc>
      </w:tr>
      <w:tr w:rsidR="001D7F83" w:rsidRPr="001D7F83" w:rsidTr="001D7F83">
        <w:trPr>
          <w:trHeight w:val="28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Развитие музейного дела</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05 2 03 00000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4225,9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4225,9</w:t>
            </w:r>
          </w:p>
        </w:tc>
      </w:tr>
      <w:tr w:rsidR="001D7F83" w:rsidRPr="001D7F83" w:rsidTr="001D7F83">
        <w:trPr>
          <w:trHeight w:val="52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05 2 03 00590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4153,9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4153,9</w:t>
            </w:r>
          </w:p>
        </w:tc>
      </w:tr>
      <w:tr w:rsidR="001D7F83" w:rsidRPr="001D7F83" w:rsidTr="001D7F83">
        <w:trPr>
          <w:trHeight w:val="81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05 2 03 00590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4153,9</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4153,9</w:t>
            </w:r>
          </w:p>
        </w:tc>
      </w:tr>
      <w:tr w:rsidR="001D7F83" w:rsidRPr="001D7F83" w:rsidTr="001D7F83">
        <w:trPr>
          <w:trHeight w:val="66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обеспечению безопасности  учреждений муниципального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05 2 03 10271</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72,0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72,0</w:t>
            </w:r>
          </w:p>
        </w:tc>
      </w:tr>
      <w:tr w:rsidR="001D7F83" w:rsidRPr="001D7F83" w:rsidTr="001D7F83">
        <w:trPr>
          <w:trHeight w:val="7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05 2 03 10271</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72,0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72,0</w:t>
            </w:r>
          </w:p>
        </w:tc>
      </w:tr>
      <w:tr w:rsidR="001D7F83" w:rsidRPr="001D7F83" w:rsidTr="001D7F83">
        <w:trPr>
          <w:trHeight w:val="36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Развитие библиотечного дела</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05 2 04 00000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7481,8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7405,7</w:t>
            </w:r>
          </w:p>
        </w:tc>
      </w:tr>
      <w:tr w:rsidR="001D7F83" w:rsidRPr="001D7F83" w:rsidTr="001D7F83">
        <w:trPr>
          <w:trHeight w:val="52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05 2 04 00590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6318,1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6331,7</w:t>
            </w:r>
          </w:p>
        </w:tc>
      </w:tr>
      <w:tr w:rsidR="001D7F83" w:rsidRPr="001D7F83" w:rsidTr="001D7F83">
        <w:trPr>
          <w:trHeight w:val="7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05 2 04 00590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6318,1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6331,7</w:t>
            </w:r>
          </w:p>
        </w:tc>
      </w:tr>
      <w:tr w:rsidR="001D7F83" w:rsidRPr="001D7F83" w:rsidTr="001D7F83">
        <w:trPr>
          <w:trHeight w:val="7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обеспечению противопожарной безопасности  учреждений муниципального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05 2 04 10270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30,1</w:t>
            </w:r>
          </w:p>
        </w:tc>
      </w:tr>
      <w:tr w:rsidR="001D7F83" w:rsidRPr="001D7F83" w:rsidTr="001D7F83">
        <w:trPr>
          <w:trHeight w:val="78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05 2 04 10270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30,1</w:t>
            </w:r>
          </w:p>
        </w:tc>
      </w:tr>
      <w:tr w:rsidR="001D7F83" w:rsidRPr="001D7F83" w:rsidTr="001D7F83">
        <w:trPr>
          <w:trHeight w:val="51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обеспечению безопасности  учреждений муниципального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05 2 04 10271</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33,0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33,0</w:t>
            </w:r>
          </w:p>
        </w:tc>
      </w:tr>
      <w:tr w:rsidR="001D7F83" w:rsidRPr="001D7F83" w:rsidTr="001D7F83">
        <w:trPr>
          <w:trHeight w:val="75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05 2 04 10271</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33,0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33,0</w:t>
            </w:r>
          </w:p>
        </w:tc>
      </w:tr>
      <w:tr w:rsidR="001D7F83" w:rsidRPr="001D7F83" w:rsidTr="001D7F83">
        <w:trPr>
          <w:trHeight w:val="117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05 2 04 11390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261,0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261,0</w:t>
            </w:r>
          </w:p>
        </w:tc>
      </w:tr>
      <w:tr w:rsidR="001D7F83" w:rsidRPr="001D7F83" w:rsidTr="001D7F83">
        <w:trPr>
          <w:trHeight w:val="7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05 2 04 11390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261,0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261,0</w:t>
            </w:r>
          </w:p>
        </w:tc>
      </w:tr>
      <w:tr w:rsidR="001D7F83" w:rsidRPr="001D7F83" w:rsidTr="001D7F83">
        <w:trPr>
          <w:trHeight w:val="1080"/>
        </w:trPr>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 </w:t>
            </w:r>
          </w:p>
        </w:tc>
        <w:tc>
          <w:tcPr>
            <w:tcW w:w="3261" w:type="dxa"/>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Государственная поддержка отрасли культура, модернизация библиотек в части комплектования книжных фондов библиотек муниципальных образований Краснодарского края</w:t>
            </w:r>
          </w:p>
        </w:tc>
        <w:tc>
          <w:tcPr>
            <w:tcW w:w="69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04 L5190</w:t>
            </w:r>
          </w:p>
        </w:tc>
        <w:tc>
          <w:tcPr>
            <w:tcW w:w="721"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839,6</w:t>
            </w:r>
          </w:p>
        </w:tc>
        <w:tc>
          <w:tcPr>
            <w:tcW w:w="1560"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749,9</w:t>
            </w:r>
          </w:p>
        </w:tc>
      </w:tr>
      <w:tr w:rsidR="001D7F83" w:rsidRPr="001D7F83" w:rsidTr="001D7F83">
        <w:trPr>
          <w:trHeight w:val="735"/>
        </w:trPr>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04 L5190</w:t>
            </w:r>
          </w:p>
        </w:tc>
        <w:tc>
          <w:tcPr>
            <w:tcW w:w="721"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839,6</w:t>
            </w:r>
          </w:p>
        </w:tc>
        <w:tc>
          <w:tcPr>
            <w:tcW w:w="1560" w:type="dxa"/>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749,9</w:t>
            </w:r>
          </w:p>
        </w:tc>
      </w:tr>
      <w:tr w:rsidR="001D7F83" w:rsidRPr="001D7F83" w:rsidTr="001D7F83">
        <w:trPr>
          <w:trHeight w:val="298"/>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Развитие и организация  досуга населения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05 2 05 00000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23063,8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23063,8</w:t>
            </w:r>
          </w:p>
        </w:tc>
      </w:tr>
      <w:tr w:rsidR="001D7F83" w:rsidRPr="001D7F83" w:rsidTr="001D7F83">
        <w:trPr>
          <w:trHeight w:val="538"/>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05 2 05 00590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20319,4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20319,4</w:t>
            </w:r>
          </w:p>
        </w:tc>
      </w:tr>
      <w:tr w:rsidR="001D7F83" w:rsidRPr="001D7F83" w:rsidTr="001D7F83">
        <w:trPr>
          <w:trHeight w:val="7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05 2 05 00590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20319,4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20319,4</w:t>
            </w:r>
          </w:p>
        </w:tc>
      </w:tr>
      <w:tr w:rsidR="001D7F83" w:rsidRPr="001D7F83" w:rsidTr="001D7F83">
        <w:trPr>
          <w:trHeight w:val="58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обеспечению безопасности  учреждений муниципального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05 2 05 10271</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2744,4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2744,4</w:t>
            </w:r>
          </w:p>
        </w:tc>
      </w:tr>
      <w:tr w:rsidR="001D7F83" w:rsidRPr="001D7F83" w:rsidTr="001D7F83">
        <w:trPr>
          <w:trHeight w:val="7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05 2 05 10271</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2744,4</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2744,4</w:t>
            </w:r>
          </w:p>
        </w:tc>
      </w:tr>
      <w:tr w:rsidR="001D7F83" w:rsidRPr="001D7F83" w:rsidTr="001D7F83">
        <w:trPr>
          <w:trHeight w:val="51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Другие вопросы в области культуры,  кинематографии</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8200,5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8200,5</w:t>
            </w:r>
          </w:p>
        </w:tc>
      </w:tr>
      <w:tr w:rsidR="001D7F83" w:rsidRPr="001D7F83" w:rsidTr="001D7F83">
        <w:trPr>
          <w:trHeight w:val="79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культуры "</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05 0 00 00000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8200,5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8200,5</w:t>
            </w:r>
          </w:p>
        </w:tc>
      </w:tr>
      <w:tr w:rsidR="001D7F83" w:rsidRPr="001D7F83" w:rsidTr="001D7F83">
        <w:trPr>
          <w:trHeight w:val="24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Культура Динского района</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05 1 00 00000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1500,0</w:t>
            </w:r>
          </w:p>
        </w:tc>
      </w:tr>
      <w:tr w:rsidR="001D7F83" w:rsidRPr="001D7F83" w:rsidTr="001D7F83">
        <w:trPr>
          <w:trHeight w:val="27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Реализация мероприятий в области культуры</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05 1 00 10080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1500,0</w:t>
            </w:r>
          </w:p>
        </w:tc>
      </w:tr>
      <w:tr w:rsidR="001D7F83" w:rsidRPr="001D7F83" w:rsidTr="001D7F83">
        <w:trPr>
          <w:trHeight w:val="76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05 1 00 10080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1500,0</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1500,0</w:t>
            </w:r>
          </w:p>
        </w:tc>
      </w:tr>
      <w:tr w:rsidR="001D7F83" w:rsidRPr="001D7F83" w:rsidTr="001D7F83">
        <w:trPr>
          <w:trHeight w:val="102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Совершенствование деятельности муниципальных учреждений отрасли " Культуры" по предоставлению муниципальных услуг</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05 2 00 00000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6700,5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6700,5</w:t>
            </w:r>
          </w:p>
        </w:tc>
      </w:tr>
      <w:tr w:rsidR="001D7F83" w:rsidRPr="001D7F83" w:rsidTr="001D7F83">
        <w:trPr>
          <w:trHeight w:val="54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xml:space="preserve">Развитие организационно-методической и консультативной  помощи </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05 2 06 00000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6700,5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6700,5</w:t>
            </w:r>
          </w:p>
        </w:tc>
      </w:tr>
      <w:tr w:rsidR="001D7F83" w:rsidRPr="001D7F83" w:rsidTr="001D7F83">
        <w:trPr>
          <w:trHeight w:val="54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05 2 06 00590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6615,6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6615,6</w:t>
            </w:r>
          </w:p>
        </w:tc>
      </w:tr>
      <w:tr w:rsidR="001D7F83" w:rsidRPr="001D7F83" w:rsidTr="001D7F83">
        <w:trPr>
          <w:trHeight w:val="76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05 2 06 00590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6615,6</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6615,6</w:t>
            </w:r>
          </w:p>
        </w:tc>
      </w:tr>
      <w:tr w:rsidR="001D7F83" w:rsidRPr="001D7F83" w:rsidTr="001D7F83">
        <w:trPr>
          <w:trHeight w:val="73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обеспечению противопожарной безопасности  учреждений муниципального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05 2 06 10270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28,8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28,8</w:t>
            </w:r>
          </w:p>
        </w:tc>
      </w:tr>
      <w:tr w:rsidR="001D7F83" w:rsidRPr="001D7F83" w:rsidTr="001D7F83">
        <w:trPr>
          <w:trHeight w:val="780"/>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05 2 06 10270</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28,8</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28,8</w:t>
            </w:r>
          </w:p>
        </w:tc>
      </w:tr>
      <w:tr w:rsidR="001D7F83" w:rsidRPr="001D7F83" w:rsidTr="001D7F83">
        <w:trPr>
          <w:trHeight w:val="55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Мероприятия по обеспечению безопасности  учреждений муниципального образования</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05 2 06 10271</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56,1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56,1</w:t>
            </w:r>
          </w:p>
        </w:tc>
      </w:tr>
      <w:tr w:rsidR="001D7F83" w:rsidRPr="001D7F83" w:rsidTr="001D7F83">
        <w:trPr>
          <w:trHeight w:val="555"/>
        </w:trPr>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69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05 2 06 10271</w:t>
            </w:r>
          </w:p>
        </w:tc>
        <w:tc>
          <w:tcPr>
            <w:tcW w:w="721"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600</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56,1</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56,1</w:t>
            </w:r>
          </w:p>
        </w:tc>
      </w:tr>
      <w:tr w:rsidR="001D7F83" w:rsidRPr="001D7F83" w:rsidTr="001D7F83">
        <w:trPr>
          <w:trHeight w:val="390"/>
        </w:trPr>
        <w:tc>
          <w:tcPr>
            <w:tcW w:w="567" w:type="dxa"/>
            <w:tcBorders>
              <w:top w:val="nil"/>
            </w:tcBorders>
            <w:shd w:val="clear" w:color="000000" w:fill="FFFFFF"/>
            <w:noWrap/>
            <w:hideMark/>
          </w:tcPr>
          <w:p w:rsidR="001D7F83" w:rsidRPr="001D7F83" w:rsidRDefault="001D7F83" w:rsidP="001D7F83">
            <w:pPr>
              <w:spacing w:after="0" w:line="240" w:lineRule="auto"/>
              <w:jc w:val="center"/>
              <w:rPr>
                <w:rFonts w:ascii="Times New Roman" w:eastAsia="Times New Roman" w:hAnsi="Times New Roman" w:cs="Times New Roman"/>
                <w:b/>
                <w:sz w:val="27"/>
                <w:szCs w:val="27"/>
                <w:lang w:eastAsia="ru-RU"/>
              </w:rPr>
            </w:pPr>
            <w:r w:rsidRPr="001D7F83">
              <w:rPr>
                <w:rFonts w:ascii="Times New Roman" w:eastAsia="Times New Roman" w:hAnsi="Times New Roman" w:cs="Times New Roman"/>
                <w:b/>
                <w:sz w:val="27"/>
                <w:szCs w:val="27"/>
                <w:lang w:eastAsia="ru-RU"/>
              </w:rPr>
              <w:t>8.</w:t>
            </w:r>
          </w:p>
        </w:tc>
        <w:tc>
          <w:tcPr>
            <w:tcW w:w="3261" w:type="dxa"/>
            <w:tcBorders>
              <w:top w:val="nil"/>
            </w:tcBorders>
            <w:shd w:val="clear" w:color="000000" w:fill="FFFFFF"/>
            <w:vAlign w:val="bottom"/>
            <w:hideMark/>
          </w:tcPr>
          <w:p w:rsidR="001D7F83" w:rsidRPr="001D7F83" w:rsidRDefault="001D7F83" w:rsidP="001D7F83">
            <w:pPr>
              <w:spacing w:after="0" w:line="240" w:lineRule="auto"/>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Условно утвержденные расходы</w:t>
            </w:r>
          </w:p>
        </w:tc>
        <w:tc>
          <w:tcPr>
            <w:tcW w:w="697"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08"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bCs/>
                <w:sz w:val="27"/>
                <w:szCs w:val="27"/>
                <w:lang w:eastAsia="ru-RU"/>
              </w:rPr>
            </w:pPr>
            <w:r w:rsidRPr="001D7F83">
              <w:rPr>
                <w:rFonts w:ascii="Times New Roman" w:eastAsia="Times New Roman" w:hAnsi="Times New Roman" w:cs="Times New Roman"/>
                <w:b/>
                <w:bCs/>
                <w:sz w:val="27"/>
                <w:szCs w:val="27"/>
                <w:lang w:eastAsia="ru-RU"/>
              </w:rPr>
              <w:t>56746,5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b/>
                <w:sz w:val="27"/>
                <w:szCs w:val="27"/>
                <w:lang w:eastAsia="ru-RU"/>
              </w:rPr>
            </w:pPr>
            <w:r w:rsidRPr="001D7F83">
              <w:rPr>
                <w:rFonts w:ascii="Times New Roman" w:eastAsia="Times New Roman" w:hAnsi="Times New Roman" w:cs="Times New Roman"/>
                <w:b/>
                <w:sz w:val="27"/>
                <w:szCs w:val="27"/>
                <w:lang w:eastAsia="ru-RU"/>
              </w:rPr>
              <w:t>253126,1</w:t>
            </w:r>
          </w:p>
        </w:tc>
      </w:tr>
      <w:tr w:rsidR="001D7F83" w:rsidRPr="001D7F83" w:rsidTr="001D7F83">
        <w:trPr>
          <w:trHeight w:val="260"/>
        </w:trPr>
        <w:tc>
          <w:tcPr>
            <w:tcW w:w="567" w:type="dxa"/>
            <w:tcBorders>
              <w:top w:val="nil"/>
            </w:tcBorders>
            <w:shd w:val="clear" w:color="000000" w:fill="FFFFFF"/>
            <w:noWrap/>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3261" w:type="dxa"/>
            <w:tcBorders>
              <w:top w:val="nil"/>
            </w:tcBorders>
            <w:shd w:val="clear" w:color="000000" w:fill="FFFFFF"/>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Условно утвержденные расходы</w:t>
            </w:r>
          </w:p>
        </w:tc>
        <w:tc>
          <w:tcPr>
            <w:tcW w:w="697"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567" w:type="dxa"/>
            <w:tcBorders>
              <w:top w:val="nil"/>
            </w:tcBorders>
            <w:shd w:val="clear" w:color="000000" w:fill="FFFFFF"/>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08"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843"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721" w:type="dxa"/>
            <w:tcBorders>
              <w:top w:val="nil"/>
            </w:tcBorders>
            <w:shd w:val="clear" w:color="000000" w:fill="FFFFFF"/>
            <w:noWrap/>
            <w:vAlign w:val="bottom"/>
            <w:hideMark/>
          </w:tcPr>
          <w:p w:rsidR="001D7F83" w:rsidRPr="001D7F83" w:rsidRDefault="001D7F83" w:rsidP="001D7F83">
            <w:pPr>
              <w:spacing w:after="0" w:line="240" w:lineRule="auto"/>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 </w:t>
            </w:r>
          </w:p>
        </w:tc>
        <w:tc>
          <w:tcPr>
            <w:tcW w:w="1417"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56746,5</w:t>
            </w:r>
          </w:p>
        </w:tc>
        <w:tc>
          <w:tcPr>
            <w:tcW w:w="1560" w:type="dxa"/>
            <w:tcBorders>
              <w:top w:val="nil"/>
            </w:tcBorders>
            <w:shd w:val="clear" w:color="000000" w:fill="FFFFFF"/>
            <w:noWrap/>
            <w:vAlign w:val="bottom"/>
            <w:hideMark/>
          </w:tcPr>
          <w:p w:rsidR="001D7F83" w:rsidRPr="001D7F83" w:rsidRDefault="001D7F83" w:rsidP="001D7F83">
            <w:pPr>
              <w:spacing w:after="0" w:line="240" w:lineRule="auto"/>
              <w:jc w:val="center"/>
              <w:rPr>
                <w:rFonts w:ascii="Times New Roman" w:eastAsia="Times New Roman" w:hAnsi="Times New Roman" w:cs="Times New Roman"/>
                <w:sz w:val="27"/>
                <w:szCs w:val="27"/>
                <w:lang w:eastAsia="ru-RU"/>
              </w:rPr>
            </w:pPr>
            <w:r w:rsidRPr="001D7F83">
              <w:rPr>
                <w:rFonts w:ascii="Times New Roman" w:eastAsia="Times New Roman" w:hAnsi="Times New Roman" w:cs="Times New Roman"/>
                <w:sz w:val="27"/>
                <w:szCs w:val="27"/>
                <w:lang w:eastAsia="ru-RU"/>
              </w:rPr>
              <w:t>253126,1</w:t>
            </w:r>
          </w:p>
        </w:tc>
      </w:tr>
    </w:tbl>
    <w:p w:rsidR="00DD65EF" w:rsidRDefault="00DD65EF"/>
    <w:sectPr w:rsidR="00DD65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rPr>
    </w:lvl>
  </w:abstractNum>
  <w:abstractNum w:abstractNumId="2">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9"/>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3DD5C4D"/>
    <w:multiLevelType w:val="hybridMultilevel"/>
    <w:tmpl w:val="45A67F7E"/>
    <w:lvl w:ilvl="0" w:tplc="69264BA2">
      <w:start w:val="1"/>
      <w:numFmt w:val="decimal"/>
      <w:lvlText w:val="%1."/>
      <w:lvlJc w:val="left"/>
      <w:pPr>
        <w:tabs>
          <w:tab w:val="num" w:pos="975"/>
        </w:tabs>
        <w:ind w:left="975" w:hanging="465"/>
      </w:pPr>
      <w:rPr>
        <w:rFonts w:hint="default"/>
      </w:rPr>
    </w:lvl>
    <w:lvl w:ilvl="1" w:tplc="8E667F88">
      <w:start w:val="1"/>
      <w:numFmt w:val="decimal"/>
      <w:lvlText w:val="%2)"/>
      <w:lvlJc w:val="left"/>
      <w:pPr>
        <w:tabs>
          <w:tab w:val="num" w:pos="1590"/>
        </w:tabs>
        <w:ind w:left="1590" w:hanging="360"/>
      </w:pPr>
      <w:rPr>
        <w:rFonts w:hint="default"/>
      </w:r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6">
    <w:nsid w:val="19D667AF"/>
    <w:multiLevelType w:val="hybridMultilevel"/>
    <w:tmpl w:val="D132E39C"/>
    <w:lvl w:ilvl="0" w:tplc="0419000F">
      <w:start w:val="1"/>
      <w:numFmt w:val="decimal"/>
      <w:lvlText w:val="%1."/>
      <w:lvlJc w:val="left"/>
      <w:pPr>
        <w:tabs>
          <w:tab w:val="num" w:pos="972"/>
        </w:tabs>
        <w:ind w:left="972" w:hanging="360"/>
      </w:pPr>
    </w:lvl>
    <w:lvl w:ilvl="1" w:tplc="04190019" w:tentative="1">
      <w:start w:val="1"/>
      <w:numFmt w:val="lowerLetter"/>
      <w:lvlText w:val="%2."/>
      <w:lvlJc w:val="left"/>
      <w:pPr>
        <w:tabs>
          <w:tab w:val="num" w:pos="1692"/>
        </w:tabs>
        <w:ind w:left="1692" w:hanging="360"/>
      </w:pPr>
    </w:lvl>
    <w:lvl w:ilvl="2" w:tplc="0419001B" w:tentative="1">
      <w:start w:val="1"/>
      <w:numFmt w:val="lowerRoman"/>
      <w:lvlText w:val="%3."/>
      <w:lvlJc w:val="right"/>
      <w:pPr>
        <w:tabs>
          <w:tab w:val="num" w:pos="2412"/>
        </w:tabs>
        <w:ind w:left="2412" w:hanging="180"/>
      </w:pPr>
    </w:lvl>
    <w:lvl w:ilvl="3" w:tplc="0419000F" w:tentative="1">
      <w:start w:val="1"/>
      <w:numFmt w:val="decimal"/>
      <w:lvlText w:val="%4."/>
      <w:lvlJc w:val="left"/>
      <w:pPr>
        <w:tabs>
          <w:tab w:val="num" w:pos="3132"/>
        </w:tabs>
        <w:ind w:left="3132" w:hanging="360"/>
      </w:pPr>
    </w:lvl>
    <w:lvl w:ilvl="4" w:tplc="04190019" w:tentative="1">
      <w:start w:val="1"/>
      <w:numFmt w:val="lowerLetter"/>
      <w:lvlText w:val="%5."/>
      <w:lvlJc w:val="left"/>
      <w:pPr>
        <w:tabs>
          <w:tab w:val="num" w:pos="3852"/>
        </w:tabs>
        <w:ind w:left="3852" w:hanging="360"/>
      </w:pPr>
    </w:lvl>
    <w:lvl w:ilvl="5" w:tplc="0419001B" w:tentative="1">
      <w:start w:val="1"/>
      <w:numFmt w:val="lowerRoman"/>
      <w:lvlText w:val="%6."/>
      <w:lvlJc w:val="right"/>
      <w:pPr>
        <w:tabs>
          <w:tab w:val="num" w:pos="4572"/>
        </w:tabs>
        <w:ind w:left="4572" w:hanging="180"/>
      </w:pPr>
    </w:lvl>
    <w:lvl w:ilvl="6" w:tplc="0419000F" w:tentative="1">
      <w:start w:val="1"/>
      <w:numFmt w:val="decimal"/>
      <w:lvlText w:val="%7."/>
      <w:lvlJc w:val="left"/>
      <w:pPr>
        <w:tabs>
          <w:tab w:val="num" w:pos="5292"/>
        </w:tabs>
        <w:ind w:left="5292" w:hanging="360"/>
      </w:pPr>
    </w:lvl>
    <w:lvl w:ilvl="7" w:tplc="04190019" w:tentative="1">
      <w:start w:val="1"/>
      <w:numFmt w:val="lowerLetter"/>
      <w:lvlText w:val="%8."/>
      <w:lvlJc w:val="left"/>
      <w:pPr>
        <w:tabs>
          <w:tab w:val="num" w:pos="6012"/>
        </w:tabs>
        <w:ind w:left="6012" w:hanging="360"/>
      </w:pPr>
    </w:lvl>
    <w:lvl w:ilvl="8" w:tplc="0419001B" w:tentative="1">
      <w:start w:val="1"/>
      <w:numFmt w:val="lowerRoman"/>
      <w:lvlText w:val="%9."/>
      <w:lvlJc w:val="right"/>
      <w:pPr>
        <w:tabs>
          <w:tab w:val="num" w:pos="6732"/>
        </w:tabs>
        <w:ind w:left="6732" w:hanging="180"/>
      </w:pPr>
    </w:lvl>
  </w:abstractNum>
  <w:abstractNum w:abstractNumId="7">
    <w:nsid w:val="1F413DD4"/>
    <w:multiLevelType w:val="hybridMultilevel"/>
    <w:tmpl w:val="E6669866"/>
    <w:lvl w:ilvl="0" w:tplc="2A66E3B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292D594C"/>
    <w:multiLevelType w:val="hybridMultilevel"/>
    <w:tmpl w:val="AA3C2FE6"/>
    <w:lvl w:ilvl="0" w:tplc="95B010C4">
      <w:start w:val="5"/>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nsid w:val="2DD572C8"/>
    <w:multiLevelType w:val="multilevel"/>
    <w:tmpl w:val="26DE6BE6"/>
    <w:lvl w:ilvl="0">
      <w:start w:val="7"/>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0">
    <w:nsid w:val="33BB3A23"/>
    <w:multiLevelType w:val="hybridMultilevel"/>
    <w:tmpl w:val="7B14456C"/>
    <w:lvl w:ilvl="0" w:tplc="86F8592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3FF7DE6"/>
    <w:multiLevelType w:val="hybridMultilevel"/>
    <w:tmpl w:val="6E4240A4"/>
    <w:lvl w:ilvl="0" w:tplc="1A80F7A0">
      <w:start w:val="1"/>
      <w:numFmt w:val="decimal"/>
      <w:lvlText w:val="%1."/>
      <w:lvlJc w:val="left"/>
      <w:pPr>
        <w:ind w:left="1070"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3718402F"/>
    <w:multiLevelType w:val="hybridMultilevel"/>
    <w:tmpl w:val="653E8B80"/>
    <w:lvl w:ilvl="0" w:tplc="DFECEC14">
      <w:start w:val="9"/>
      <w:numFmt w:val="decimal"/>
      <w:lvlText w:val="%1)"/>
      <w:lvlJc w:val="left"/>
      <w:pPr>
        <w:tabs>
          <w:tab w:val="num" w:pos="656"/>
        </w:tabs>
        <w:ind w:left="656" w:hanging="375"/>
      </w:pPr>
      <w:rPr>
        <w:rFonts w:hint="default"/>
      </w:rPr>
    </w:lvl>
    <w:lvl w:ilvl="1" w:tplc="04190019" w:tentative="1">
      <w:start w:val="1"/>
      <w:numFmt w:val="lowerLetter"/>
      <w:lvlText w:val="%2."/>
      <w:lvlJc w:val="left"/>
      <w:pPr>
        <w:tabs>
          <w:tab w:val="num" w:pos="1361"/>
        </w:tabs>
        <w:ind w:left="1361" w:hanging="360"/>
      </w:pPr>
    </w:lvl>
    <w:lvl w:ilvl="2" w:tplc="0419001B" w:tentative="1">
      <w:start w:val="1"/>
      <w:numFmt w:val="lowerRoman"/>
      <w:lvlText w:val="%3."/>
      <w:lvlJc w:val="right"/>
      <w:pPr>
        <w:tabs>
          <w:tab w:val="num" w:pos="2081"/>
        </w:tabs>
        <w:ind w:left="2081" w:hanging="180"/>
      </w:pPr>
    </w:lvl>
    <w:lvl w:ilvl="3" w:tplc="0419000F" w:tentative="1">
      <w:start w:val="1"/>
      <w:numFmt w:val="decimal"/>
      <w:lvlText w:val="%4."/>
      <w:lvlJc w:val="left"/>
      <w:pPr>
        <w:tabs>
          <w:tab w:val="num" w:pos="2801"/>
        </w:tabs>
        <w:ind w:left="2801" w:hanging="360"/>
      </w:pPr>
    </w:lvl>
    <w:lvl w:ilvl="4" w:tplc="04190019" w:tentative="1">
      <w:start w:val="1"/>
      <w:numFmt w:val="lowerLetter"/>
      <w:lvlText w:val="%5."/>
      <w:lvlJc w:val="left"/>
      <w:pPr>
        <w:tabs>
          <w:tab w:val="num" w:pos="3521"/>
        </w:tabs>
        <w:ind w:left="3521" w:hanging="360"/>
      </w:pPr>
    </w:lvl>
    <w:lvl w:ilvl="5" w:tplc="0419001B" w:tentative="1">
      <w:start w:val="1"/>
      <w:numFmt w:val="lowerRoman"/>
      <w:lvlText w:val="%6."/>
      <w:lvlJc w:val="right"/>
      <w:pPr>
        <w:tabs>
          <w:tab w:val="num" w:pos="4241"/>
        </w:tabs>
        <w:ind w:left="4241" w:hanging="180"/>
      </w:pPr>
    </w:lvl>
    <w:lvl w:ilvl="6" w:tplc="0419000F" w:tentative="1">
      <w:start w:val="1"/>
      <w:numFmt w:val="decimal"/>
      <w:lvlText w:val="%7."/>
      <w:lvlJc w:val="left"/>
      <w:pPr>
        <w:tabs>
          <w:tab w:val="num" w:pos="4961"/>
        </w:tabs>
        <w:ind w:left="4961" w:hanging="360"/>
      </w:pPr>
    </w:lvl>
    <w:lvl w:ilvl="7" w:tplc="04190019" w:tentative="1">
      <w:start w:val="1"/>
      <w:numFmt w:val="lowerLetter"/>
      <w:lvlText w:val="%8."/>
      <w:lvlJc w:val="left"/>
      <w:pPr>
        <w:tabs>
          <w:tab w:val="num" w:pos="5681"/>
        </w:tabs>
        <w:ind w:left="5681" w:hanging="360"/>
      </w:pPr>
    </w:lvl>
    <w:lvl w:ilvl="8" w:tplc="0419001B" w:tentative="1">
      <w:start w:val="1"/>
      <w:numFmt w:val="lowerRoman"/>
      <w:lvlText w:val="%9."/>
      <w:lvlJc w:val="right"/>
      <w:pPr>
        <w:tabs>
          <w:tab w:val="num" w:pos="6401"/>
        </w:tabs>
        <w:ind w:left="6401" w:hanging="180"/>
      </w:pPr>
    </w:lvl>
  </w:abstractNum>
  <w:abstractNum w:abstractNumId="13">
    <w:nsid w:val="3EE510E9"/>
    <w:multiLevelType w:val="hybridMultilevel"/>
    <w:tmpl w:val="C4CAFC5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154E44"/>
    <w:multiLevelType w:val="hybridMultilevel"/>
    <w:tmpl w:val="41C48F0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D4793D"/>
    <w:multiLevelType w:val="hybridMultilevel"/>
    <w:tmpl w:val="A49A51E2"/>
    <w:lvl w:ilvl="0" w:tplc="4416532E">
      <w:start w:val="10"/>
      <w:numFmt w:val="decimal"/>
      <w:lvlText w:val="%1)"/>
      <w:lvlJc w:val="left"/>
      <w:pPr>
        <w:tabs>
          <w:tab w:val="num" w:pos="1215"/>
        </w:tabs>
        <w:ind w:left="1215" w:hanging="51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6">
    <w:nsid w:val="4CD71B44"/>
    <w:multiLevelType w:val="hybridMultilevel"/>
    <w:tmpl w:val="359AAD0E"/>
    <w:lvl w:ilvl="0" w:tplc="D92E76A6">
      <w:start w:val="9"/>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nsid w:val="555E3688"/>
    <w:multiLevelType w:val="hybridMultilevel"/>
    <w:tmpl w:val="BC8E1CCE"/>
    <w:lvl w:ilvl="0" w:tplc="EB72297A">
      <w:start w:val="1"/>
      <w:numFmt w:val="decimal"/>
      <w:lvlText w:val="%1)"/>
      <w:lvlJc w:val="left"/>
      <w:pPr>
        <w:tabs>
          <w:tab w:val="num" w:pos="1069"/>
        </w:tabs>
        <w:ind w:left="1069" w:hanging="36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559321A4"/>
    <w:multiLevelType w:val="multilevel"/>
    <w:tmpl w:val="C8BC8034"/>
    <w:lvl w:ilvl="0">
      <w:start w:val="1"/>
      <w:numFmt w:val="decimal"/>
      <w:lvlText w:val="%1"/>
      <w:lvlJc w:val="left"/>
      <w:pPr>
        <w:ind w:left="426" w:hanging="426"/>
      </w:pPr>
    </w:lvl>
    <w:lvl w:ilvl="1">
      <w:start w:val="1"/>
      <w:numFmt w:val="decimal"/>
      <w:lvlText w:val="%1.%2"/>
      <w:lvlJc w:val="left"/>
      <w:pPr>
        <w:ind w:left="568" w:hanging="426"/>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nsid w:val="598F023C"/>
    <w:multiLevelType w:val="hybridMultilevel"/>
    <w:tmpl w:val="8DF20A2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ABB00DD"/>
    <w:multiLevelType w:val="hybridMultilevel"/>
    <w:tmpl w:val="A2263234"/>
    <w:lvl w:ilvl="0" w:tplc="0419000F">
      <w:start w:val="1"/>
      <w:numFmt w:val="decimal"/>
      <w:lvlText w:val="%1."/>
      <w:lvlJc w:val="left"/>
      <w:pPr>
        <w:tabs>
          <w:tab w:val="num" w:pos="540"/>
        </w:tabs>
        <w:ind w:left="540" w:hanging="360"/>
      </w:pPr>
      <w:rPr>
        <w:rFonts w:hint="default"/>
      </w:rPr>
    </w:lvl>
    <w:lvl w:ilvl="1" w:tplc="82AA27EA">
      <w:start w:val="2"/>
      <w:numFmt w:val="decimal"/>
      <w:lvlText w:val="%2"/>
      <w:lvlJc w:val="left"/>
      <w:pPr>
        <w:tabs>
          <w:tab w:val="num" w:pos="1260"/>
        </w:tabs>
        <w:ind w:left="1260" w:hanging="360"/>
      </w:pPr>
      <w:rPr>
        <w:rFonts w:hint="default"/>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1">
    <w:nsid w:val="5BDD051B"/>
    <w:multiLevelType w:val="hybridMultilevel"/>
    <w:tmpl w:val="8DD48250"/>
    <w:lvl w:ilvl="0" w:tplc="D3D2CD8C">
      <w:start w:val="1"/>
      <w:numFmt w:val="decimal"/>
      <w:lvlText w:val="%1."/>
      <w:lvlJc w:val="left"/>
      <w:pPr>
        <w:tabs>
          <w:tab w:val="num" w:pos="502"/>
        </w:tabs>
        <w:ind w:left="502" w:hanging="360"/>
      </w:pPr>
      <w:rPr>
        <w:rFonts w:ascii="Times New Roman" w:eastAsia="Times New Roman" w:hAnsi="Times New Roman" w:cs="Times New Roman"/>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2">
    <w:nsid w:val="5BF80B3A"/>
    <w:multiLevelType w:val="hybridMultilevel"/>
    <w:tmpl w:val="114CEE36"/>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FC95F38"/>
    <w:multiLevelType w:val="multilevel"/>
    <w:tmpl w:val="DCAC56B6"/>
    <w:lvl w:ilvl="0">
      <w:start w:val="1"/>
      <w:numFmt w:val="decimal"/>
      <w:lvlText w:val="%1."/>
      <w:lvlJc w:val="left"/>
      <w:pPr>
        <w:ind w:left="1185" w:hanging="360"/>
      </w:pPr>
      <w:rPr>
        <w:rFonts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545" w:hanging="720"/>
      </w:pPr>
      <w:rPr>
        <w:rFonts w:hint="default"/>
      </w:rPr>
    </w:lvl>
    <w:lvl w:ilvl="3">
      <w:start w:val="1"/>
      <w:numFmt w:val="decimal"/>
      <w:isLgl/>
      <w:lvlText w:val="%1.%2.%3.%4."/>
      <w:lvlJc w:val="left"/>
      <w:pPr>
        <w:ind w:left="1905" w:hanging="1080"/>
      </w:pPr>
      <w:rPr>
        <w:rFonts w:hint="default"/>
      </w:rPr>
    </w:lvl>
    <w:lvl w:ilvl="4">
      <w:start w:val="1"/>
      <w:numFmt w:val="decimal"/>
      <w:isLgl/>
      <w:lvlText w:val="%1.%2.%3.%4.%5."/>
      <w:lvlJc w:val="left"/>
      <w:pPr>
        <w:ind w:left="1905" w:hanging="1080"/>
      </w:pPr>
      <w:rPr>
        <w:rFonts w:hint="default"/>
      </w:rPr>
    </w:lvl>
    <w:lvl w:ilvl="5">
      <w:start w:val="1"/>
      <w:numFmt w:val="decimal"/>
      <w:isLgl/>
      <w:lvlText w:val="%1.%2.%3.%4.%5.%6."/>
      <w:lvlJc w:val="left"/>
      <w:pPr>
        <w:ind w:left="2265" w:hanging="1440"/>
      </w:pPr>
      <w:rPr>
        <w:rFonts w:hint="default"/>
      </w:rPr>
    </w:lvl>
    <w:lvl w:ilvl="6">
      <w:start w:val="1"/>
      <w:numFmt w:val="decimal"/>
      <w:isLgl/>
      <w:lvlText w:val="%1.%2.%3.%4.%5.%6.%7."/>
      <w:lvlJc w:val="left"/>
      <w:pPr>
        <w:ind w:left="2625" w:hanging="1800"/>
      </w:pPr>
      <w:rPr>
        <w:rFonts w:hint="default"/>
      </w:rPr>
    </w:lvl>
    <w:lvl w:ilvl="7">
      <w:start w:val="1"/>
      <w:numFmt w:val="decimal"/>
      <w:isLgl/>
      <w:lvlText w:val="%1.%2.%3.%4.%5.%6.%7.%8."/>
      <w:lvlJc w:val="left"/>
      <w:pPr>
        <w:ind w:left="2625" w:hanging="1800"/>
      </w:pPr>
      <w:rPr>
        <w:rFonts w:hint="default"/>
      </w:rPr>
    </w:lvl>
    <w:lvl w:ilvl="8">
      <w:start w:val="1"/>
      <w:numFmt w:val="decimal"/>
      <w:isLgl/>
      <w:lvlText w:val="%1.%2.%3.%4.%5.%6.%7.%8.%9."/>
      <w:lvlJc w:val="left"/>
      <w:pPr>
        <w:ind w:left="2985" w:hanging="2160"/>
      </w:pPr>
      <w:rPr>
        <w:rFonts w:hint="default"/>
      </w:rPr>
    </w:lvl>
  </w:abstractNum>
  <w:abstractNum w:abstractNumId="24">
    <w:nsid w:val="6630139B"/>
    <w:multiLevelType w:val="hybridMultilevel"/>
    <w:tmpl w:val="B9A460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D5D5D10"/>
    <w:multiLevelType w:val="multilevel"/>
    <w:tmpl w:val="359AAD0E"/>
    <w:lvl w:ilvl="0">
      <w:start w:val="9"/>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26">
    <w:nsid w:val="6DE236A9"/>
    <w:multiLevelType w:val="singleLevel"/>
    <w:tmpl w:val="5DD8ACF8"/>
    <w:lvl w:ilvl="0">
      <w:start w:val="1"/>
      <w:numFmt w:val="decimal"/>
      <w:lvlText w:val="%1."/>
      <w:lvlJc w:val="left"/>
      <w:pPr>
        <w:tabs>
          <w:tab w:val="num" w:pos="927"/>
        </w:tabs>
        <w:ind w:left="927" w:hanging="360"/>
      </w:pPr>
      <w:rPr>
        <w:rFonts w:hint="default"/>
      </w:rPr>
    </w:lvl>
  </w:abstractNum>
  <w:abstractNum w:abstractNumId="27">
    <w:nsid w:val="78F22D2E"/>
    <w:multiLevelType w:val="hybridMultilevel"/>
    <w:tmpl w:val="26DE6BE6"/>
    <w:lvl w:ilvl="0" w:tplc="48F65A28">
      <w:start w:val="7"/>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22"/>
  </w:num>
  <w:num w:numId="2">
    <w:abstractNumId w:val="21"/>
  </w:num>
  <w:num w:numId="3">
    <w:abstractNumId w:val="20"/>
  </w:num>
  <w:num w:numId="4">
    <w:abstractNumId w:val="19"/>
  </w:num>
  <w:num w:numId="5">
    <w:abstractNumId w:val="5"/>
  </w:num>
  <w:num w:numId="6">
    <w:abstractNumId w:val="14"/>
  </w:num>
  <w:num w:numId="7">
    <w:abstractNumId w:val="10"/>
  </w:num>
  <w:num w:numId="8">
    <w:abstractNumId w:val="15"/>
  </w:num>
  <w:num w:numId="9">
    <w:abstractNumId w:val="16"/>
  </w:num>
  <w:num w:numId="10">
    <w:abstractNumId w:val="25"/>
  </w:num>
  <w:num w:numId="11">
    <w:abstractNumId w:val="27"/>
  </w:num>
  <w:num w:numId="12">
    <w:abstractNumId w:val="9"/>
  </w:num>
  <w:num w:numId="13">
    <w:abstractNumId w:val="8"/>
  </w:num>
  <w:num w:numId="14">
    <w:abstractNumId w:val="6"/>
  </w:num>
  <w:num w:numId="15">
    <w:abstractNumId w:val="1"/>
  </w:num>
  <w:num w:numId="16">
    <w:abstractNumId w:val="26"/>
  </w:num>
  <w:num w:numId="17">
    <w:abstractNumId w:val="3"/>
  </w:num>
  <w:num w:numId="18">
    <w:abstractNumId w:val="2"/>
  </w:num>
  <w:num w:numId="19">
    <w:abstractNumId w:val="0"/>
  </w:num>
  <w:num w:numId="20">
    <w:abstractNumId w:val="4"/>
  </w:num>
  <w:num w:numId="21">
    <w:abstractNumId w:val="23"/>
  </w:num>
  <w:num w:numId="22">
    <w:abstractNumId w:val="7"/>
  </w:num>
  <w:num w:numId="23">
    <w:abstractNumId w:val="11"/>
  </w:num>
  <w:num w:numId="24">
    <w:abstractNumId w:val="17"/>
  </w:num>
  <w:num w:numId="25">
    <w:abstractNumId w:val="12"/>
  </w:num>
  <w:num w:numId="26">
    <w:abstractNumId w:val="13"/>
  </w:num>
  <w:num w:numId="27">
    <w:abstractNumId w:val="24"/>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F97"/>
    <w:rsid w:val="000050B6"/>
    <w:rsid w:val="000D201A"/>
    <w:rsid w:val="001D7F83"/>
    <w:rsid w:val="00304C61"/>
    <w:rsid w:val="0036491A"/>
    <w:rsid w:val="0048485D"/>
    <w:rsid w:val="004C3F97"/>
    <w:rsid w:val="004C4503"/>
    <w:rsid w:val="00683EA7"/>
    <w:rsid w:val="0079071C"/>
    <w:rsid w:val="00916690"/>
    <w:rsid w:val="00945447"/>
    <w:rsid w:val="00A402F2"/>
    <w:rsid w:val="00A77648"/>
    <w:rsid w:val="00AD2EA3"/>
    <w:rsid w:val="00B9502F"/>
    <w:rsid w:val="00DA57A3"/>
    <w:rsid w:val="00DC02FF"/>
    <w:rsid w:val="00DD49DF"/>
    <w:rsid w:val="00DD65EF"/>
    <w:rsid w:val="00E469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48485D"/>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48485D"/>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48485D"/>
    <w:pPr>
      <w:keepNext/>
      <w:spacing w:before="240" w:after="60" w:line="240" w:lineRule="auto"/>
      <w:jc w:val="both"/>
      <w:outlineLvl w:val="2"/>
    </w:pPr>
    <w:rPr>
      <w:rFonts w:ascii="Arial" w:eastAsia="Times New Roman" w:hAnsi="Arial" w:cs="Arial"/>
      <w:b/>
      <w:bCs/>
      <w:sz w:val="26"/>
      <w:szCs w:val="26"/>
      <w:lang w:eastAsia="ru-RU"/>
    </w:rPr>
  </w:style>
  <w:style w:type="paragraph" w:styleId="4">
    <w:name w:val="heading 4"/>
    <w:basedOn w:val="a"/>
    <w:next w:val="a"/>
    <w:link w:val="40"/>
    <w:qFormat/>
    <w:rsid w:val="0048485D"/>
    <w:pPr>
      <w:keepNext/>
      <w:spacing w:after="0" w:line="240" w:lineRule="auto"/>
      <w:ind w:right="-766"/>
      <w:jc w:val="center"/>
      <w:outlineLvl w:val="3"/>
    </w:pPr>
    <w:rPr>
      <w:rFonts w:ascii="Times New Roman" w:eastAsia="Times New Roman" w:hAnsi="Times New Roman" w:cs="Times New Roman"/>
      <w:b/>
      <w:sz w:val="24"/>
      <w:szCs w:val="20"/>
      <w:lang w:eastAsia="ru-RU"/>
    </w:rPr>
  </w:style>
  <w:style w:type="paragraph" w:styleId="5">
    <w:name w:val="heading 5"/>
    <w:basedOn w:val="a"/>
    <w:next w:val="a"/>
    <w:link w:val="50"/>
    <w:qFormat/>
    <w:rsid w:val="0048485D"/>
    <w:pPr>
      <w:keepNext/>
      <w:spacing w:after="0" w:line="240" w:lineRule="auto"/>
      <w:ind w:right="-766"/>
      <w:jc w:val="both"/>
      <w:outlineLvl w:val="4"/>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485D"/>
    <w:rPr>
      <w:rFonts w:ascii="Arial" w:eastAsia="Times New Roman" w:hAnsi="Arial" w:cs="Arial"/>
      <w:b/>
      <w:bCs/>
      <w:kern w:val="32"/>
      <w:sz w:val="32"/>
      <w:szCs w:val="32"/>
      <w:lang w:eastAsia="ru-RU"/>
    </w:rPr>
  </w:style>
  <w:style w:type="character" w:customStyle="1" w:styleId="20">
    <w:name w:val="Заголовок 2 Знак"/>
    <w:basedOn w:val="a0"/>
    <w:link w:val="2"/>
    <w:rsid w:val="0048485D"/>
    <w:rPr>
      <w:rFonts w:ascii="Arial" w:eastAsia="Times New Roman" w:hAnsi="Arial" w:cs="Arial"/>
      <w:b/>
      <w:bCs/>
      <w:i/>
      <w:iCs/>
      <w:sz w:val="28"/>
      <w:szCs w:val="28"/>
      <w:lang w:eastAsia="ru-RU"/>
    </w:rPr>
  </w:style>
  <w:style w:type="character" w:customStyle="1" w:styleId="30">
    <w:name w:val="Заголовок 3 Знак"/>
    <w:basedOn w:val="a0"/>
    <w:link w:val="3"/>
    <w:rsid w:val="0048485D"/>
    <w:rPr>
      <w:rFonts w:ascii="Arial" w:eastAsia="Times New Roman" w:hAnsi="Arial" w:cs="Arial"/>
      <w:b/>
      <w:bCs/>
      <w:sz w:val="26"/>
      <w:szCs w:val="26"/>
      <w:lang w:eastAsia="ru-RU"/>
    </w:rPr>
  </w:style>
  <w:style w:type="character" w:customStyle="1" w:styleId="40">
    <w:name w:val="Заголовок 4 Знак"/>
    <w:basedOn w:val="a0"/>
    <w:link w:val="4"/>
    <w:rsid w:val="0048485D"/>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48485D"/>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rsid w:val="0048485D"/>
  </w:style>
  <w:style w:type="paragraph" w:customStyle="1" w:styleId="91">
    <w:name w:val="Знак Знак9 Знак Знак1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3">
    <w:name w:val="Title"/>
    <w:basedOn w:val="a"/>
    <w:link w:val="a4"/>
    <w:qFormat/>
    <w:rsid w:val="0048485D"/>
    <w:pPr>
      <w:spacing w:after="0" w:line="240" w:lineRule="auto"/>
      <w:ind w:left="-567" w:right="-766" w:firstLine="567"/>
      <w:jc w:val="center"/>
    </w:pPr>
    <w:rPr>
      <w:rFonts w:ascii="Times New Roman" w:eastAsia="Times New Roman" w:hAnsi="Times New Roman" w:cs="Times New Roman"/>
      <w:sz w:val="28"/>
      <w:szCs w:val="20"/>
      <w:lang w:eastAsia="ru-RU"/>
    </w:rPr>
  </w:style>
  <w:style w:type="character" w:customStyle="1" w:styleId="a4">
    <w:name w:val="Название Знак"/>
    <w:basedOn w:val="a0"/>
    <w:link w:val="a3"/>
    <w:rsid w:val="0048485D"/>
    <w:rPr>
      <w:rFonts w:ascii="Times New Roman" w:eastAsia="Times New Roman" w:hAnsi="Times New Roman" w:cs="Times New Roman"/>
      <w:sz w:val="28"/>
      <w:szCs w:val="20"/>
      <w:lang w:eastAsia="ru-RU"/>
    </w:rPr>
  </w:style>
  <w:style w:type="paragraph" w:styleId="a5">
    <w:name w:val="footer"/>
    <w:basedOn w:val="a"/>
    <w:link w:val="a6"/>
    <w:uiPriority w:val="99"/>
    <w:rsid w:val="004848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uiPriority w:val="99"/>
    <w:rsid w:val="0048485D"/>
    <w:rPr>
      <w:rFonts w:ascii="Times New Roman" w:eastAsia="Times New Roman" w:hAnsi="Times New Roman" w:cs="Times New Roman"/>
      <w:sz w:val="24"/>
      <w:szCs w:val="24"/>
      <w:lang w:eastAsia="ru-RU"/>
    </w:rPr>
  </w:style>
  <w:style w:type="character" w:styleId="a7">
    <w:name w:val="page number"/>
    <w:basedOn w:val="a0"/>
    <w:rsid w:val="0048485D"/>
  </w:style>
  <w:style w:type="table" w:styleId="a8">
    <w:name w:val="Table Grid"/>
    <w:basedOn w:val="a1"/>
    <w:rsid w:val="0048485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Indent"/>
    <w:basedOn w:val="a"/>
    <w:link w:val="aa"/>
    <w:rsid w:val="0048485D"/>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a">
    <w:name w:val="Основной текст с отступом Знак"/>
    <w:basedOn w:val="a0"/>
    <w:link w:val="a9"/>
    <w:rsid w:val="0048485D"/>
    <w:rPr>
      <w:rFonts w:ascii="Times New Roman" w:eastAsia="Times New Roman" w:hAnsi="Times New Roman" w:cs="Times New Roman"/>
      <w:sz w:val="28"/>
      <w:szCs w:val="20"/>
      <w:lang w:eastAsia="ru-RU"/>
    </w:rPr>
  </w:style>
  <w:style w:type="paragraph" w:styleId="ab">
    <w:name w:val="Block Text"/>
    <w:basedOn w:val="a"/>
    <w:rsid w:val="0048485D"/>
    <w:pPr>
      <w:spacing w:after="0" w:line="240" w:lineRule="auto"/>
      <w:ind w:left="709" w:right="566" w:firstLine="425"/>
      <w:jc w:val="both"/>
    </w:pPr>
    <w:rPr>
      <w:rFonts w:ascii="Times New Roman" w:eastAsia="Times New Roman" w:hAnsi="Times New Roman" w:cs="Times New Roman"/>
      <w:sz w:val="28"/>
      <w:szCs w:val="20"/>
      <w:lang w:eastAsia="ru-RU"/>
    </w:rPr>
  </w:style>
  <w:style w:type="paragraph" w:customStyle="1" w:styleId="ConsNormal">
    <w:name w:val="ConsNormal"/>
    <w:rsid w:val="0048485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header"/>
    <w:basedOn w:val="a"/>
    <w:link w:val="ad"/>
    <w:uiPriority w:val="99"/>
    <w:rsid w:val="004848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uiPriority w:val="99"/>
    <w:rsid w:val="0048485D"/>
    <w:rPr>
      <w:rFonts w:ascii="Times New Roman" w:eastAsia="Times New Roman" w:hAnsi="Times New Roman" w:cs="Times New Roman"/>
      <w:sz w:val="24"/>
      <w:szCs w:val="24"/>
      <w:lang w:eastAsia="ru-RU"/>
    </w:rPr>
  </w:style>
  <w:style w:type="paragraph" w:styleId="ae">
    <w:name w:val="Body Text"/>
    <w:basedOn w:val="a"/>
    <w:link w:val="af"/>
    <w:rsid w:val="0048485D"/>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rsid w:val="0048485D"/>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48485D"/>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48485D"/>
    <w:rPr>
      <w:rFonts w:ascii="Times New Roman" w:eastAsia="Times New Roman" w:hAnsi="Times New Roman" w:cs="Times New Roman"/>
      <w:sz w:val="24"/>
      <w:szCs w:val="24"/>
      <w:lang w:eastAsia="ru-RU"/>
    </w:rPr>
  </w:style>
  <w:style w:type="paragraph" w:customStyle="1" w:styleId="af0">
    <w:name w:val="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
    <w:name w:val="Знак1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3">
    <w:name w:val="Знак1"/>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
    <w:name w:val="Знак1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14пт.По ширине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1">
    <w:name w:val="Plain Text"/>
    <w:basedOn w:val="a"/>
    <w:link w:val="af2"/>
    <w:rsid w:val="0048485D"/>
    <w:pPr>
      <w:spacing w:after="0" w:line="240" w:lineRule="auto"/>
    </w:pPr>
    <w:rPr>
      <w:rFonts w:ascii="Courier New" w:eastAsia="Times New Roman" w:hAnsi="Courier New" w:cs="Times New Roman"/>
      <w:sz w:val="20"/>
      <w:szCs w:val="20"/>
      <w:lang w:eastAsia="ru-RU"/>
    </w:rPr>
  </w:style>
  <w:style w:type="character" w:customStyle="1" w:styleId="af2">
    <w:name w:val="Текст Знак"/>
    <w:basedOn w:val="a0"/>
    <w:link w:val="af1"/>
    <w:rsid w:val="0048485D"/>
    <w:rPr>
      <w:rFonts w:ascii="Courier New" w:eastAsia="Times New Roman" w:hAnsi="Courier New" w:cs="Times New Roman"/>
      <w:sz w:val="20"/>
      <w:szCs w:val="20"/>
      <w:lang w:eastAsia="ru-RU"/>
    </w:rPr>
  </w:style>
  <w:style w:type="paragraph" w:customStyle="1" w:styleId="23">
    <w:name w:val="Знак2"/>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Balloon Text"/>
    <w:basedOn w:val="a"/>
    <w:link w:val="af4"/>
    <w:uiPriority w:val="99"/>
    <w:rsid w:val="0048485D"/>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uiPriority w:val="99"/>
    <w:rsid w:val="0048485D"/>
    <w:rPr>
      <w:rFonts w:ascii="Tahoma" w:eastAsia="Times New Roman" w:hAnsi="Tahoma" w:cs="Tahoma"/>
      <w:sz w:val="16"/>
      <w:szCs w:val="16"/>
      <w:lang w:eastAsia="ru-RU"/>
    </w:rPr>
  </w:style>
  <w:style w:type="paragraph" w:customStyle="1" w:styleId="15">
    <w:name w:val="Знак1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31">
    <w:name w:val="Body Text Indent 3"/>
    <w:basedOn w:val="a"/>
    <w:link w:val="32"/>
    <w:rsid w:val="0048485D"/>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48485D"/>
    <w:rPr>
      <w:rFonts w:ascii="Times New Roman" w:eastAsia="Times New Roman" w:hAnsi="Times New Roman" w:cs="Times New Roman"/>
      <w:sz w:val="16"/>
      <w:szCs w:val="16"/>
      <w:lang w:eastAsia="ru-RU"/>
    </w:rPr>
  </w:style>
  <w:style w:type="paragraph" w:styleId="33">
    <w:name w:val="Body Text 3"/>
    <w:basedOn w:val="a"/>
    <w:link w:val="34"/>
    <w:rsid w:val="0048485D"/>
    <w:pPr>
      <w:spacing w:after="120" w:line="240" w:lineRule="auto"/>
      <w:jc w:val="both"/>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48485D"/>
    <w:rPr>
      <w:rFonts w:ascii="Times New Roman" w:eastAsia="Times New Roman" w:hAnsi="Times New Roman" w:cs="Times New Roman"/>
      <w:sz w:val="16"/>
      <w:szCs w:val="16"/>
      <w:lang w:eastAsia="ru-RU"/>
    </w:rPr>
  </w:style>
  <w:style w:type="paragraph" w:customStyle="1" w:styleId="ConsPlusNormal">
    <w:name w:val="ConsPlusNormal"/>
    <w:next w:val="a"/>
    <w:rsid w:val="0048485D"/>
    <w:pPr>
      <w:widowControl w:val="0"/>
      <w:suppressAutoHyphens/>
      <w:autoSpaceDE w:val="0"/>
      <w:spacing w:after="0" w:line="240" w:lineRule="auto"/>
      <w:ind w:firstLine="720"/>
    </w:pPr>
    <w:rPr>
      <w:rFonts w:ascii="Arial" w:eastAsia="Arial" w:hAnsi="Arial" w:cs="Arial"/>
      <w:sz w:val="20"/>
      <w:szCs w:val="20"/>
      <w:lang w:eastAsia="ru-RU" w:bidi="ru-RU"/>
    </w:rPr>
  </w:style>
  <w:style w:type="paragraph" w:styleId="af6">
    <w:name w:val="caption"/>
    <w:basedOn w:val="a"/>
    <w:next w:val="a"/>
    <w:qFormat/>
    <w:rsid w:val="0048485D"/>
    <w:pPr>
      <w:spacing w:after="0" w:line="240" w:lineRule="auto"/>
      <w:jc w:val="center"/>
    </w:pPr>
    <w:rPr>
      <w:rFonts w:ascii="Times New Roman" w:eastAsia="Times New Roman" w:hAnsi="Times New Roman" w:cs="Times New Roman"/>
      <w:b/>
      <w:sz w:val="24"/>
      <w:szCs w:val="20"/>
      <w:lang w:eastAsia="ru-RU"/>
    </w:rPr>
  </w:style>
  <w:style w:type="paragraph" w:customStyle="1" w:styleId="ConsNonformat">
    <w:name w:val="ConsNonformat"/>
    <w:rsid w:val="0048485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ontStyle13">
    <w:name w:val="Font Style13"/>
    <w:rsid w:val="0048485D"/>
    <w:rPr>
      <w:rFonts w:ascii="Times New Roman" w:hAnsi="Times New Roman" w:cs="Times New Roman"/>
      <w:sz w:val="24"/>
      <w:szCs w:val="24"/>
    </w:rPr>
  </w:style>
  <w:style w:type="paragraph" w:customStyle="1" w:styleId="210">
    <w:name w:val="Основной текст с отступом 21"/>
    <w:basedOn w:val="a"/>
    <w:rsid w:val="0048485D"/>
    <w:pPr>
      <w:spacing w:after="120" w:line="480" w:lineRule="auto"/>
      <w:ind w:left="283"/>
    </w:pPr>
    <w:rPr>
      <w:rFonts w:ascii="Times New Roman" w:eastAsia="Times New Roman" w:hAnsi="Times New Roman" w:cs="Times New Roman"/>
      <w:sz w:val="24"/>
      <w:szCs w:val="24"/>
      <w:lang w:eastAsia="ar-SA"/>
    </w:rPr>
  </w:style>
  <w:style w:type="character" w:styleId="af7">
    <w:name w:val="Hyperlink"/>
    <w:uiPriority w:val="99"/>
    <w:rsid w:val="0048485D"/>
    <w:rPr>
      <w:color w:val="0000FF"/>
      <w:u w:val="single"/>
    </w:rPr>
  </w:style>
  <w:style w:type="paragraph" w:customStyle="1" w:styleId="af8">
    <w:name w:val="обычный_"/>
    <w:basedOn w:val="a"/>
    <w:autoRedefine/>
    <w:rsid w:val="0048485D"/>
    <w:pPr>
      <w:autoSpaceDE w:val="0"/>
      <w:autoSpaceDN w:val="0"/>
      <w:adjustRightInd w:val="0"/>
      <w:ind w:firstLine="720"/>
    </w:pPr>
    <w:rPr>
      <w:rFonts w:ascii="Times New Roman" w:eastAsia="Calibri" w:hAnsi="Times New Roman" w:cs="Times New Roman"/>
      <w:sz w:val="28"/>
      <w:szCs w:val="28"/>
    </w:rPr>
  </w:style>
  <w:style w:type="paragraph" w:customStyle="1" w:styleId="24">
    <w:name w:val="Знак2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6">
    <w:name w:val="Знак1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7">
    <w:name w:val="Знак1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25">
    <w:name w:val="Body Text 2"/>
    <w:basedOn w:val="a"/>
    <w:link w:val="26"/>
    <w:rsid w:val="0048485D"/>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48485D"/>
    <w:rPr>
      <w:rFonts w:ascii="Times New Roman" w:eastAsia="Times New Roman" w:hAnsi="Times New Roman" w:cs="Times New Roman"/>
      <w:sz w:val="24"/>
      <w:szCs w:val="24"/>
      <w:lang w:eastAsia="ru-RU"/>
    </w:rPr>
  </w:style>
  <w:style w:type="paragraph" w:customStyle="1" w:styleId="af9">
    <w:name w:val="Таблицы (моноширинный)"/>
    <w:basedOn w:val="a"/>
    <w:next w:val="a"/>
    <w:rsid w:val="0048485D"/>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35">
    <w:name w:val="Знак3"/>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0">
    <w:name w:val="Знак1 Знак Знак Знак2"/>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51">
    <w:name w:val="Знак Знак5"/>
    <w:locked/>
    <w:rsid w:val="0048485D"/>
    <w:rPr>
      <w:sz w:val="24"/>
      <w:szCs w:val="24"/>
    </w:rPr>
  </w:style>
  <w:style w:type="paragraph" w:customStyle="1" w:styleId="141">
    <w:name w:val="Знак1 Знак Знак Знак4 Знак Знак Знак"/>
    <w:basedOn w:val="a"/>
    <w:rsid w:val="0048485D"/>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410">
    <w:name w:val="Знак1 Знак Знак Знак4 Знак Знак Знак1"/>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8">
    <w:name w:val="Знак1"/>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c">
    <w:name w:val="Содержимое таблицы"/>
    <w:basedOn w:val="a"/>
    <w:rsid w:val="0048485D"/>
    <w:pPr>
      <w:widowControl w:val="0"/>
      <w:suppressLineNumbers/>
      <w:suppressAutoHyphens/>
      <w:spacing w:after="0" w:line="240" w:lineRule="auto"/>
    </w:pPr>
    <w:rPr>
      <w:rFonts w:ascii="Times New Roman" w:eastAsia="Arial Unicode MS" w:hAnsi="Times New Roman" w:cs="Times New Roman"/>
      <w:kern w:val="2"/>
      <w:sz w:val="24"/>
      <w:szCs w:val="20"/>
      <w:lang w:eastAsia="ru-RU"/>
    </w:rPr>
  </w:style>
  <w:style w:type="paragraph" w:customStyle="1" w:styleId="27">
    <w:name w:val="Знак2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2">
    <w:name w:val="Знак1 Знак Знак Знак4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8">
    <w:name w:val="Знак2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0">
    <w:name w:val="Знак Знак9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d">
    <w:name w:val="Гипертекстовая ссылка"/>
    <w:rsid w:val="0048485D"/>
    <w:rPr>
      <w:b/>
      <w:bCs/>
      <w:color w:val="106BBE"/>
      <w:sz w:val="26"/>
      <w:szCs w:val="26"/>
    </w:rPr>
  </w:style>
  <w:style w:type="paragraph" w:customStyle="1" w:styleId="1411">
    <w:name w:val="Знак1 Знак Знак Знак4 Знак Знак Знак1 Знак Знак Знак1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2">
    <w:name w:val="Знак Знак9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3">
    <w:name w:val="Знак Знак9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4">
    <w:name w:val="Знак Знак9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5">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character" w:styleId="afe">
    <w:name w:val="FollowedHyperlink"/>
    <w:uiPriority w:val="99"/>
    <w:unhideWhenUsed/>
    <w:rsid w:val="0048485D"/>
    <w:rPr>
      <w:color w:val="800080"/>
      <w:u w:val="single"/>
    </w:rPr>
  </w:style>
  <w:style w:type="paragraph" w:customStyle="1" w:styleId="xl67">
    <w:name w:val="xl67"/>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484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48485D"/>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484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484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48485D"/>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48485D"/>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48485D"/>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48485D"/>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1">
    <w:name w:val="xl91"/>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2">
    <w:name w:val="xl92"/>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rsid w:val="0048485D"/>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6">
    <w:name w:val="xl96"/>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48485D"/>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99">
    <w:name w:val="xl99"/>
    <w:basedOn w:val="a"/>
    <w:rsid w:val="0048485D"/>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0">
    <w:name w:val="xl100"/>
    <w:basedOn w:val="a"/>
    <w:rsid w:val="0048485D"/>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01">
    <w:name w:val="xl101"/>
    <w:basedOn w:val="a"/>
    <w:rsid w:val="0048485D"/>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02">
    <w:name w:val="xl102"/>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3">
    <w:name w:val="xl103"/>
    <w:basedOn w:val="a"/>
    <w:rsid w:val="0048485D"/>
    <w:pPr>
      <w:shd w:val="clear" w:color="auto"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04">
    <w:name w:val="xl104"/>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5">
    <w:name w:val="xl105"/>
    <w:basedOn w:val="a"/>
    <w:rsid w:val="0048485D"/>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06">
    <w:name w:val="xl106"/>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484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484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48485D"/>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1">
    <w:name w:val="xl111"/>
    <w:basedOn w:val="a"/>
    <w:rsid w:val="0048485D"/>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2">
    <w:name w:val="xl112"/>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48485D"/>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14">
    <w:name w:val="xl114"/>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48485D"/>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6">
    <w:name w:val="xl116"/>
    <w:basedOn w:val="a"/>
    <w:rsid w:val="00484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484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48485D"/>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19">
    <w:name w:val="xl119"/>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0">
    <w:name w:val="xl120"/>
    <w:basedOn w:val="a"/>
    <w:rsid w:val="0048485D"/>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48485D"/>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2">
    <w:name w:val="xl122"/>
    <w:basedOn w:val="a"/>
    <w:rsid w:val="0048485D"/>
    <w:pPr>
      <w:shd w:val="clear" w:color="auto" w:fill="FFFFFF"/>
      <w:spacing w:before="100" w:beforeAutospacing="1" w:after="100" w:afterAutospacing="1" w:line="240" w:lineRule="auto"/>
      <w:jc w:val="both"/>
    </w:pPr>
    <w:rPr>
      <w:rFonts w:ascii="Times New Roman" w:eastAsia="Times New Roman" w:hAnsi="Times New Roman" w:cs="Times New Roman"/>
      <w:sz w:val="18"/>
      <w:szCs w:val="18"/>
      <w:lang w:eastAsia="ru-RU"/>
    </w:rPr>
  </w:style>
  <w:style w:type="paragraph" w:customStyle="1" w:styleId="xl123">
    <w:name w:val="xl123"/>
    <w:basedOn w:val="a"/>
    <w:rsid w:val="0048485D"/>
    <w:pPr>
      <w:shd w:val="clear" w:color="auto"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24">
    <w:name w:val="xl124"/>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5">
    <w:name w:val="xl125"/>
    <w:basedOn w:val="a"/>
    <w:rsid w:val="0048485D"/>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26">
    <w:name w:val="xl126"/>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7">
    <w:name w:val="xl127"/>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128">
    <w:name w:val="xl128"/>
    <w:basedOn w:val="a"/>
    <w:rsid w:val="0048485D"/>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9">
    <w:name w:val="xl129"/>
    <w:basedOn w:val="a"/>
    <w:rsid w:val="00484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1">
    <w:name w:val="xl131"/>
    <w:basedOn w:val="a"/>
    <w:rsid w:val="00484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
    <w:rsid w:val="0048485D"/>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33">
    <w:name w:val="xl133"/>
    <w:basedOn w:val="a"/>
    <w:rsid w:val="00484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48485D"/>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96">
    <w:name w:val="Знак Знак9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7">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8">
    <w:name w:val="Знак Знак9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9">
    <w:name w:val="Знак2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35">
    <w:name w:val="xl135"/>
    <w:basedOn w:val="a"/>
    <w:rsid w:val="0048485D"/>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6">
    <w:name w:val="xl136"/>
    <w:basedOn w:val="a"/>
    <w:rsid w:val="0048485D"/>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99">
    <w:name w:val="Знак Знак9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a">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a">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
    <w:name w:val="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37">
    <w:name w:val="xl137"/>
    <w:basedOn w:val="a"/>
    <w:rsid w:val="004848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4848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9">
    <w:name w:val="xl139"/>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48485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43">
    <w:name w:val="xl143"/>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4">
    <w:name w:val="xl144"/>
    <w:basedOn w:val="a"/>
    <w:rsid w:val="004848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5">
    <w:name w:val="xl145"/>
    <w:basedOn w:val="a"/>
    <w:rsid w:val="004848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146">
    <w:name w:val="xl146"/>
    <w:basedOn w:val="a"/>
    <w:rsid w:val="004848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7">
    <w:name w:val="xl147"/>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9">
    <w:name w:val="xl149"/>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48485D"/>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
    <w:rsid w:val="0048485D"/>
    <w:pPr>
      <w:pBdr>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3">
    <w:name w:val="xl153"/>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4">
    <w:name w:val="xl154"/>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5">
    <w:name w:val="xl155"/>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sz w:val="24"/>
      <w:szCs w:val="24"/>
      <w:lang w:eastAsia="ru-RU"/>
    </w:rPr>
  </w:style>
  <w:style w:type="paragraph" w:customStyle="1" w:styleId="xl157">
    <w:name w:val="xl157"/>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48485D"/>
    <w:pPr>
      <w:pBdr>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9">
    <w:name w:val="xl159"/>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1">
    <w:name w:val="xl161"/>
    <w:basedOn w:val="a"/>
    <w:rsid w:val="0048485D"/>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2">
    <w:name w:val="xl162"/>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910">
    <w:name w:val="Знак Знак9 Знак Знак1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b">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9">
    <w:name w:val="Знак1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b">
    <w:name w:val="Знак2"/>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c">
    <w:name w:val="Знак2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a">
    <w:name w:val="Знак1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b">
    <w:name w:val="Знак1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6">
    <w:name w:val="Знак3"/>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0">
    <w:name w:val="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1">
    <w:name w:val="Знак1 Знак Знак Знак2"/>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1">
    <w:name w:val="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2">
    <w:name w:val="Знак1 Знак Знак Знак4 Знак Знак Знак1"/>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d">
    <w:name w:val="Знак2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e">
    <w:name w:val="Знак2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c">
    <w:name w:val="Знак Знак9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0">
    <w:name w:val="Знак1 Знак Знак Знак4 Знак Знак Знак1 Знак Знак Знак1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d">
    <w:name w:val="Знак Знак9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e">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
    <w:name w:val="Знак Знак9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0">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1">
    <w:name w:val="Знак Знак9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
    <w:name w:val="Знак2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2">
    <w:name w:val="Знак Знак9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0">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3">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2">
    <w:name w:val="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3">
    <w:name w:val="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4">
    <w:name w:val="Прижатый влево"/>
    <w:basedOn w:val="a"/>
    <w:next w:val="a"/>
    <w:uiPriority w:val="99"/>
    <w:rsid w:val="0048485D"/>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5">
    <w:name w:val="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c">
    <w:name w:val="обычный_1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1">
    <w:name w:val="Знак Знак9 Знак Знак1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1">
    <w:name w:val="Знак1 Знак Знак Знак4 Знак Знак Знак1 Знак Знак Знак1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2">
    <w:name w:val="Знак Знак9 Знак Знак1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63">
    <w:name w:val="xl163"/>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4">
    <w:name w:val="xl164"/>
    <w:basedOn w:val="a"/>
    <w:rsid w:val="0048485D"/>
    <w:pP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5">
    <w:name w:val="xl165"/>
    <w:basedOn w:val="a"/>
    <w:rsid w:val="0048485D"/>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6">
    <w:name w:val="xl166"/>
    <w:basedOn w:val="a"/>
    <w:rsid w:val="0048485D"/>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7">
    <w:name w:val="xl167"/>
    <w:basedOn w:val="a"/>
    <w:rsid w:val="0048485D"/>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8">
    <w:name w:val="xl168"/>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rsid w:val="004848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rsid w:val="004848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1">
    <w:name w:val="xl171"/>
    <w:basedOn w:val="a"/>
    <w:rsid w:val="004848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2">
    <w:name w:val="xl172"/>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3">
    <w:name w:val="xl173"/>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913">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4">
    <w:name w:val="Знак Знак9 Знак Знак1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5">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6">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2">
    <w:name w:val="Знак Знак12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
    <w:name w:val="Нет списка11"/>
    <w:next w:val="a2"/>
    <w:uiPriority w:val="99"/>
    <w:semiHidden/>
    <w:unhideWhenUsed/>
    <w:rsid w:val="0048485D"/>
  </w:style>
  <w:style w:type="numbering" w:customStyle="1" w:styleId="2f1">
    <w:name w:val="Нет списка2"/>
    <w:next w:val="a2"/>
    <w:uiPriority w:val="99"/>
    <w:semiHidden/>
    <w:unhideWhenUsed/>
    <w:rsid w:val="0048485D"/>
  </w:style>
  <w:style w:type="numbering" w:customStyle="1" w:styleId="37">
    <w:name w:val="Нет списка3"/>
    <w:next w:val="a2"/>
    <w:uiPriority w:val="99"/>
    <w:semiHidden/>
    <w:unhideWhenUsed/>
    <w:rsid w:val="0048485D"/>
  </w:style>
  <w:style w:type="numbering" w:customStyle="1" w:styleId="41">
    <w:name w:val="Нет списка4"/>
    <w:next w:val="a2"/>
    <w:uiPriority w:val="99"/>
    <w:semiHidden/>
    <w:unhideWhenUsed/>
    <w:rsid w:val="0048485D"/>
  </w:style>
  <w:style w:type="paragraph" w:customStyle="1" w:styleId="1d">
    <w:name w:val="Знак Знак Знак Знак1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e">
    <w:name w:val="Без интервала1"/>
    <w:rsid w:val="0048485D"/>
    <w:pPr>
      <w:spacing w:after="0" w:line="240" w:lineRule="auto"/>
    </w:pPr>
    <w:rPr>
      <w:rFonts w:ascii="Calibri" w:eastAsia="Times New Roman" w:hAnsi="Calibri" w:cs="Times New Roman"/>
    </w:rPr>
  </w:style>
  <w:style w:type="paragraph" w:customStyle="1" w:styleId="123">
    <w:name w:val="Знак Знак12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8">
    <w:name w:val="Знак Знак9 Знак Знак1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2">
    <w:name w:val="Нет списка5"/>
    <w:next w:val="a2"/>
    <w:uiPriority w:val="99"/>
    <w:semiHidden/>
    <w:unhideWhenUsed/>
    <w:rsid w:val="0048485D"/>
  </w:style>
  <w:style w:type="numbering" w:customStyle="1" w:styleId="6">
    <w:name w:val="Нет списка6"/>
    <w:next w:val="a2"/>
    <w:uiPriority w:val="99"/>
    <w:semiHidden/>
    <w:unhideWhenUsed/>
    <w:rsid w:val="0048485D"/>
  </w:style>
  <w:style w:type="numbering" w:customStyle="1" w:styleId="7">
    <w:name w:val="Нет списка7"/>
    <w:next w:val="a2"/>
    <w:uiPriority w:val="99"/>
    <w:semiHidden/>
    <w:unhideWhenUsed/>
    <w:rsid w:val="0048485D"/>
  </w:style>
  <w:style w:type="numbering" w:customStyle="1" w:styleId="8">
    <w:name w:val="Нет списка8"/>
    <w:next w:val="a2"/>
    <w:uiPriority w:val="99"/>
    <w:semiHidden/>
    <w:unhideWhenUsed/>
    <w:rsid w:val="0048485D"/>
  </w:style>
  <w:style w:type="numbering" w:customStyle="1" w:styleId="9f4">
    <w:name w:val="Нет списка9"/>
    <w:next w:val="a2"/>
    <w:uiPriority w:val="99"/>
    <w:semiHidden/>
    <w:unhideWhenUsed/>
    <w:rsid w:val="0048485D"/>
  </w:style>
  <w:style w:type="numbering" w:customStyle="1" w:styleId="100">
    <w:name w:val="Нет списка10"/>
    <w:next w:val="a2"/>
    <w:uiPriority w:val="99"/>
    <w:semiHidden/>
    <w:unhideWhenUsed/>
    <w:rsid w:val="0048485D"/>
  </w:style>
  <w:style w:type="paragraph" w:customStyle="1" w:styleId="1f">
    <w:name w:val="Знак Знак1"/>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4">
    <w:name w:val="Знак Знак12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
    <w:name w:val="Нет списка111"/>
    <w:next w:val="a2"/>
    <w:uiPriority w:val="99"/>
    <w:semiHidden/>
    <w:unhideWhenUsed/>
    <w:rsid w:val="0048485D"/>
  </w:style>
  <w:style w:type="numbering" w:customStyle="1" w:styleId="125">
    <w:name w:val="Нет списка12"/>
    <w:next w:val="a2"/>
    <w:uiPriority w:val="99"/>
    <w:semiHidden/>
    <w:unhideWhenUsed/>
    <w:rsid w:val="0048485D"/>
  </w:style>
  <w:style w:type="character" w:customStyle="1" w:styleId="PlainTextChar">
    <w:name w:val="Plain Text Char"/>
    <w:locked/>
    <w:rsid w:val="0048485D"/>
    <w:rPr>
      <w:rFonts w:ascii="Courier New" w:hAnsi="Courier New" w:cs="Courier New"/>
      <w:sz w:val="20"/>
      <w:szCs w:val="20"/>
      <w:lang w:val="x-none" w:eastAsia="ru-RU"/>
    </w:rPr>
  </w:style>
  <w:style w:type="paragraph" w:customStyle="1" w:styleId="126">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0">
    <w:name w:val="Знак1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0">
    <w:name w:val="Нет списка13"/>
    <w:next w:val="a2"/>
    <w:uiPriority w:val="99"/>
    <w:semiHidden/>
    <w:unhideWhenUsed/>
    <w:rsid w:val="0048485D"/>
  </w:style>
  <w:style w:type="numbering" w:customStyle="1" w:styleId="143">
    <w:name w:val="Нет списка14"/>
    <w:next w:val="a2"/>
    <w:uiPriority w:val="99"/>
    <w:semiHidden/>
    <w:unhideWhenUsed/>
    <w:rsid w:val="0048485D"/>
  </w:style>
  <w:style w:type="numbering" w:customStyle="1" w:styleId="150">
    <w:name w:val="Нет списка15"/>
    <w:next w:val="a2"/>
    <w:uiPriority w:val="99"/>
    <w:semiHidden/>
    <w:unhideWhenUsed/>
    <w:rsid w:val="0048485D"/>
  </w:style>
  <w:style w:type="numbering" w:customStyle="1" w:styleId="160">
    <w:name w:val="Нет списка16"/>
    <w:next w:val="a2"/>
    <w:uiPriority w:val="99"/>
    <w:semiHidden/>
    <w:unhideWhenUsed/>
    <w:rsid w:val="0048485D"/>
  </w:style>
  <w:style w:type="numbering" w:customStyle="1" w:styleId="170">
    <w:name w:val="Нет списка17"/>
    <w:next w:val="a2"/>
    <w:uiPriority w:val="99"/>
    <w:semiHidden/>
    <w:unhideWhenUsed/>
    <w:rsid w:val="0048485D"/>
  </w:style>
  <w:style w:type="paragraph" w:customStyle="1" w:styleId="131">
    <w:name w:val="Знак Знак13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0">
    <w:name w:val="Нет списка18"/>
    <w:next w:val="a2"/>
    <w:uiPriority w:val="99"/>
    <w:semiHidden/>
    <w:unhideWhenUsed/>
    <w:rsid w:val="0048485D"/>
  </w:style>
  <w:style w:type="numbering" w:customStyle="1" w:styleId="190">
    <w:name w:val="Нет списка19"/>
    <w:next w:val="a2"/>
    <w:uiPriority w:val="99"/>
    <w:semiHidden/>
    <w:unhideWhenUsed/>
    <w:rsid w:val="0048485D"/>
  </w:style>
  <w:style w:type="numbering" w:customStyle="1" w:styleId="200">
    <w:name w:val="Нет списка20"/>
    <w:next w:val="a2"/>
    <w:uiPriority w:val="99"/>
    <w:semiHidden/>
    <w:unhideWhenUsed/>
    <w:rsid w:val="0048485D"/>
  </w:style>
  <w:style w:type="paragraph" w:customStyle="1" w:styleId="127">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8">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74">
    <w:name w:val="xl174"/>
    <w:basedOn w:val="a"/>
    <w:rsid w:val="004848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
    <w:rsid w:val="004848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6">
    <w:name w:val="xl176"/>
    <w:basedOn w:val="a"/>
    <w:rsid w:val="004848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
    <w:rsid w:val="0048485D"/>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8">
    <w:name w:val="xl178"/>
    <w:basedOn w:val="a"/>
    <w:rsid w:val="004848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9">
    <w:name w:val="xl179"/>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129">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
    <w:name w:val="Нет списка21"/>
    <w:next w:val="a2"/>
    <w:uiPriority w:val="99"/>
    <w:semiHidden/>
    <w:unhideWhenUsed/>
    <w:rsid w:val="0048485D"/>
  </w:style>
  <w:style w:type="numbering" w:customStyle="1" w:styleId="220">
    <w:name w:val="Нет списка22"/>
    <w:next w:val="a2"/>
    <w:uiPriority w:val="99"/>
    <w:semiHidden/>
    <w:unhideWhenUsed/>
    <w:rsid w:val="0048485D"/>
  </w:style>
  <w:style w:type="numbering" w:customStyle="1" w:styleId="230">
    <w:name w:val="Нет списка23"/>
    <w:next w:val="a2"/>
    <w:uiPriority w:val="99"/>
    <w:semiHidden/>
    <w:unhideWhenUsed/>
    <w:rsid w:val="0048485D"/>
  </w:style>
  <w:style w:type="numbering" w:customStyle="1" w:styleId="240">
    <w:name w:val="Нет списка24"/>
    <w:next w:val="a2"/>
    <w:uiPriority w:val="99"/>
    <w:semiHidden/>
    <w:unhideWhenUsed/>
    <w:rsid w:val="0048485D"/>
  </w:style>
  <w:style w:type="numbering" w:customStyle="1" w:styleId="250">
    <w:name w:val="Нет списка25"/>
    <w:next w:val="a2"/>
    <w:uiPriority w:val="99"/>
    <w:semiHidden/>
    <w:unhideWhenUsed/>
    <w:rsid w:val="0048485D"/>
  </w:style>
  <w:style w:type="numbering" w:customStyle="1" w:styleId="260">
    <w:name w:val="Нет списка26"/>
    <w:next w:val="a2"/>
    <w:uiPriority w:val="99"/>
    <w:semiHidden/>
    <w:unhideWhenUsed/>
    <w:rsid w:val="0048485D"/>
  </w:style>
  <w:style w:type="numbering" w:customStyle="1" w:styleId="270">
    <w:name w:val="Нет списка27"/>
    <w:next w:val="a2"/>
    <w:uiPriority w:val="99"/>
    <w:semiHidden/>
    <w:unhideWhenUsed/>
    <w:rsid w:val="0048485D"/>
  </w:style>
  <w:style w:type="numbering" w:customStyle="1" w:styleId="280">
    <w:name w:val="Нет списка28"/>
    <w:next w:val="a2"/>
    <w:uiPriority w:val="99"/>
    <w:semiHidden/>
    <w:unhideWhenUsed/>
    <w:rsid w:val="0048485D"/>
  </w:style>
  <w:style w:type="numbering" w:customStyle="1" w:styleId="290">
    <w:name w:val="Нет списка29"/>
    <w:next w:val="a2"/>
    <w:uiPriority w:val="99"/>
    <w:semiHidden/>
    <w:unhideWhenUsed/>
    <w:rsid w:val="0048485D"/>
  </w:style>
  <w:style w:type="paragraph" w:customStyle="1" w:styleId="12a">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6">
    <w:name w:val="Нормальный (таблица)"/>
    <w:basedOn w:val="a"/>
    <w:next w:val="a"/>
    <w:rsid w:val="0048485D"/>
    <w:pPr>
      <w:autoSpaceDE w:val="0"/>
      <w:autoSpaceDN w:val="0"/>
      <w:adjustRightInd w:val="0"/>
      <w:spacing w:after="0" w:line="240" w:lineRule="auto"/>
      <w:jc w:val="both"/>
    </w:pPr>
    <w:rPr>
      <w:rFonts w:ascii="Arial" w:eastAsia="Times New Roman" w:hAnsi="Arial" w:cs="Times New Roman"/>
      <w:sz w:val="24"/>
      <w:szCs w:val="24"/>
      <w:lang w:eastAsia="ru-RU"/>
    </w:rPr>
  </w:style>
  <w:style w:type="character" w:customStyle="1" w:styleId="aff7">
    <w:name w:val="Цветовое выделение"/>
    <w:uiPriority w:val="99"/>
    <w:rsid w:val="0048485D"/>
    <w:rPr>
      <w:b/>
      <w:color w:val="26282F"/>
      <w:sz w:val="26"/>
    </w:rPr>
  </w:style>
  <w:style w:type="numbering" w:customStyle="1" w:styleId="300">
    <w:name w:val="Нет списка30"/>
    <w:next w:val="a2"/>
    <w:uiPriority w:val="99"/>
    <w:semiHidden/>
    <w:unhideWhenUsed/>
    <w:rsid w:val="0048485D"/>
  </w:style>
  <w:style w:type="numbering" w:customStyle="1" w:styleId="310">
    <w:name w:val="Нет списка31"/>
    <w:next w:val="a2"/>
    <w:uiPriority w:val="99"/>
    <w:semiHidden/>
    <w:unhideWhenUsed/>
    <w:rsid w:val="0048485D"/>
  </w:style>
  <w:style w:type="paragraph" w:customStyle="1" w:styleId="12b">
    <w:name w:val="Знак Знак12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0">
    <w:name w:val="Нет списка32"/>
    <w:next w:val="a2"/>
    <w:uiPriority w:val="99"/>
    <w:semiHidden/>
    <w:unhideWhenUsed/>
    <w:rsid w:val="0048485D"/>
  </w:style>
  <w:style w:type="numbering" w:customStyle="1" w:styleId="330">
    <w:name w:val="Нет списка33"/>
    <w:next w:val="a2"/>
    <w:uiPriority w:val="99"/>
    <w:semiHidden/>
    <w:unhideWhenUsed/>
    <w:rsid w:val="0048485D"/>
  </w:style>
  <w:style w:type="numbering" w:customStyle="1" w:styleId="340">
    <w:name w:val="Нет списка34"/>
    <w:next w:val="a2"/>
    <w:uiPriority w:val="99"/>
    <w:semiHidden/>
    <w:unhideWhenUsed/>
    <w:rsid w:val="0048485D"/>
  </w:style>
  <w:style w:type="numbering" w:customStyle="1" w:styleId="350">
    <w:name w:val="Нет списка35"/>
    <w:next w:val="a2"/>
    <w:uiPriority w:val="99"/>
    <w:semiHidden/>
    <w:unhideWhenUsed/>
    <w:rsid w:val="0048485D"/>
  </w:style>
  <w:style w:type="numbering" w:customStyle="1" w:styleId="360">
    <w:name w:val="Нет списка36"/>
    <w:next w:val="a2"/>
    <w:uiPriority w:val="99"/>
    <w:semiHidden/>
    <w:unhideWhenUsed/>
    <w:rsid w:val="0048485D"/>
  </w:style>
  <w:style w:type="numbering" w:customStyle="1" w:styleId="370">
    <w:name w:val="Нет списка37"/>
    <w:next w:val="a2"/>
    <w:uiPriority w:val="99"/>
    <w:semiHidden/>
    <w:unhideWhenUsed/>
    <w:rsid w:val="0048485D"/>
  </w:style>
  <w:style w:type="numbering" w:customStyle="1" w:styleId="38">
    <w:name w:val="Нет списка38"/>
    <w:next w:val="a2"/>
    <w:uiPriority w:val="99"/>
    <w:semiHidden/>
    <w:unhideWhenUsed/>
    <w:rsid w:val="0048485D"/>
  </w:style>
  <w:style w:type="numbering" w:customStyle="1" w:styleId="39">
    <w:name w:val="Нет списка39"/>
    <w:next w:val="a2"/>
    <w:uiPriority w:val="99"/>
    <w:semiHidden/>
    <w:unhideWhenUsed/>
    <w:rsid w:val="0048485D"/>
  </w:style>
  <w:style w:type="numbering" w:customStyle="1" w:styleId="400">
    <w:name w:val="Нет списка40"/>
    <w:next w:val="a2"/>
    <w:uiPriority w:val="99"/>
    <w:semiHidden/>
    <w:unhideWhenUsed/>
    <w:rsid w:val="0048485D"/>
  </w:style>
  <w:style w:type="numbering" w:customStyle="1" w:styleId="410">
    <w:name w:val="Нет списка41"/>
    <w:next w:val="a2"/>
    <w:uiPriority w:val="99"/>
    <w:semiHidden/>
    <w:unhideWhenUsed/>
    <w:rsid w:val="0048485D"/>
  </w:style>
  <w:style w:type="paragraph" w:customStyle="1" w:styleId="1f1">
    <w:name w:val="Знак Знак1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
    <w:name w:val="Нет списка42"/>
    <w:next w:val="a2"/>
    <w:uiPriority w:val="99"/>
    <w:semiHidden/>
    <w:unhideWhenUsed/>
    <w:rsid w:val="0048485D"/>
  </w:style>
  <w:style w:type="numbering" w:customStyle="1" w:styleId="43">
    <w:name w:val="Нет списка43"/>
    <w:next w:val="a2"/>
    <w:uiPriority w:val="99"/>
    <w:semiHidden/>
    <w:unhideWhenUsed/>
    <w:rsid w:val="0048485D"/>
  </w:style>
  <w:style w:type="numbering" w:customStyle="1" w:styleId="44">
    <w:name w:val="Нет списка44"/>
    <w:next w:val="a2"/>
    <w:uiPriority w:val="99"/>
    <w:semiHidden/>
    <w:unhideWhenUsed/>
    <w:rsid w:val="0048485D"/>
  </w:style>
  <w:style w:type="numbering" w:customStyle="1" w:styleId="45">
    <w:name w:val="Нет списка45"/>
    <w:next w:val="a2"/>
    <w:uiPriority w:val="99"/>
    <w:semiHidden/>
    <w:unhideWhenUsed/>
    <w:rsid w:val="0048485D"/>
  </w:style>
  <w:style w:type="numbering" w:customStyle="1" w:styleId="46">
    <w:name w:val="Нет списка46"/>
    <w:next w:val="a2"/>
    <w:uiPriority w:val="99"/>
    <w:semiHidden/>
    <w:unhideWhenUsed/>
    <w:rsid w:val="0048485D"/>
  </w:style>
  <w:style w:type="numbering" w:customStyle="1" w:styleId="47">
    <w:name w:val="Нет списка47"/>
    <w:next w:val="a2"/>
    <w:uiPriority w:val="99"/>
    <w:semiHidden/>
    <w:unhideWhenUsed/>
    <w:rsid w:val="0048485D"/>
  </w:style>
  <w:style w:type="numbering" w:customStyle="1" w:styleId="48">
    <w:name w:val="Нет списка48"/>
    <w:next w:val="a2"/>
    <w:uiPriority w:val="99"/>
    <w:semiHidden/>
    <w:unhideWhenUsed/>
    <w:rsid w:val="0048485D"/>
  </w:style>
  <w:style w:type="numbering" w:customStyle="1" w:styleId="49">
    <w:name w:val="Нет списка49"/>
    <w:next w:val="a2"/>
    <w:uiPriority w:val="99"/>
    <w:semiHidden/>
    <w:unhideWhenUsed/>
    <w:rsid w:val="0048485D"/>
  </w:style>
  <w:style w:type="numbering" w:customStyle="1" w:styleId="500">
    <w:name w:val="Нет списка50"/>
    <w:next w:val="a2"/>
    <w:uiPriority w:val="99"/>
    <w:semiHidden/>
    <w:unhideWhenUsed/>
    <w:rsid w:val="0048485D"/>
  </w:style>
  <w:style w:type="numbering" w:customStyle="1" w:styleId="510">
    <w:name w:val="Нет списка51"/>
    <w:next w:val="a2"/>
    <w:uiPriority w:val="99"/>
    <w:semiHidden/>
    <w:unhideWhenUsed/>
    <w:rsid w:val="0048485D"/>
  </w:style>
  <w:style w:type="numbering" w:customStyle="1" w:styleId="520">
    <w:name w:val="Нет списка52"/>
    <w:next w:val="a2"/>
    <w:uiPriority w:val="99"/>
    <w:semiHidden/>
    <w:unhideWhenUsed/>
    <w:rsid w:val="0048485D"/>
  </w:style>
  <w:style w:type="numbering" w:customStyle="1" w:styleId="53">
    <w:name w:val="Нет списка53"/>
    <w:next w:val="a2"/>
    <w:uiPriority w:val="99"/>
    <w:semiHidden/>
    <w:unhideWhenUsed/>
    <w:rsid w:val="0048485D"/>
  </w:style>
  <w:style w:type="numbering" w:customStyle="1" w:styleId="54">
    <w:name w:val="Нет списка54"/>
    <w:next w:val="a2"/>
    <w:uiPriority w:val="99"/>
    <w:semiHidden/>
    <w:unhideWhenUsed/>
    <w:rsid w:val="0048485D"/>
  </w:style>
  <w:style w:type="numbering" w:customStyle="1" w:styleId="55">
    <w:name w:val="Нет списка55"/>
    <w:next w:val="a2"/>
    <w:uiPriority w:val="99"/>
    <w:semiHidden/>
    <w:unhideWhenUsed/>
    <w:rsid w:val="0048485D"/>
  </w:style>
  <w:style w:type="numbering" w:customStyle="1" w:styleId="56">
    <w:name w:val="Нет списка56"/>
    <w:next w:val="a2"/>
    <w:uiPriority w:val="99"/>
    <w:semiHidden/>
    <w:unhideWhenUsed/>
    <w:rsid w:val="0048485D"/>
  </w:style>
  <w:style w:type="numbering" w:customStyle="1" w:styleId="57">
    <w:name w:val="Нет списка57"/>
    <w:next w:val="a2"/>
    <w:uiPriority w:val="99"/>
    <w:semiHidden/>
    <w:unhideWhenUsed/>
    <w:rsid w:val="0048485D"/>
  </w:style>
  <w:style w:type="numbering" w:customStyle="1" w:styleId="58">
    <w:name w:val="Нет списка58"/>
    <w:next w:val="a2"/>
    <w:uiPriority w:val="99"/>
    <w:semiHidden/>
    <w:unhideWhenUsed/>
    <w:rsid w:val="0048485D"/>
  </w:style>
  <w:style w:type="numbering" w:customStyle="1" w:styleId="59">
    <w:name w:val="Нет списка59"/>
    <w:next w:val="a2"/>
    <w:uiPriority w:val="99"/>
    <w:semiHidden/>
    <w:unhideWhenUsed/>
    <w:rsid w:val="0048485D"/>
  </w:style>
  <w:style w:type="numbering" w:customStyle="1" w:styleId="60">
    <w:name w:val="Нет списка60"/>
    <w:next w:val="a2"/>
    <w:uiPriority w:val="99"/>
    <w:semiHidden/>
    <w:unhideWhenUsed/>
    <w:rsid w:val="0048485D"/>
  </w:style>
  <w:style w:type="numbering" w:customStyle="1" w:styleId="61">
    <w:name w:val="Нет списка61"/>
    <w:next w:val="a2"/>
    <w:uiPriority w:val="99"/>
    <w:semiHidden/>
    <w:unhideWhenUsed/>
    <w:rsid w:val="0048485D"/>
  </w:style>
  <w:style w:type="numbering" w:customStyle="1" w:styleId="62">
    <w:name w:val="Нет списка62"/>
    <w:next w:val="a2"/>
    <w:uiPriority w:val="99"/>
    <w:semiHidden/>
    <w:unhideWhenUsed/>
    <w:rsid w:val="0048485D"/>
  </w:style>
  <w:style w:type="numbering" w:customStyle="1" w:styleId="63">
    <w:name w:val="Нет списка63"/>
    <w:next w:val="a2"/>
    <w:uiPriority w:val="99"/>
    <w:semiHidden/>
    <w:unhideWhenUsed/>
    <w:rsid w:val="0048485D"/>
  </w:style>
  <w:style w:type="character" w:customStyle="1" w:styleId="blk">
    <w:name w:val="blk"/>
    <w:rsid w:val="0048485D"/>
  </w:style>
  <w:style w:type="numbering" w:customStyle="1" w:styleId="64">
    <w:name w:val="Нет списка64"/>
    <w:next w:val="a2"/>
    <w:uiPriority w:val="99"/>
    <w:semiHidden/>
    <w:unhideWhenUsed/>
    <w:rsid w:val="0048485D"/>
  </w:style>
  <w:style w:type="numbering" w:customStyle="1" w:styleId="65">
    <w:name w:val="Нет списка65"/>
    <w:next w:val="a2"/>
    <w:uiPriority w:val="99"/>
    <w:semiHidden/>
    <w:unhideWhenUsed/>
    <w:rsid w:val="0048485D"/>
  </w:style>
  <w:style w:type="paragraph" w:customStyle="1" w:styleId="12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
    <w:name w:val="Нет списка66"/>
    <w:next w:val="a2"/>
    <w:uiPriority w:val="99"/>
    <w:semiHidden/>
    <w:unhideWhenUsed/>
    <w:rsid w:val="0048485D"/>
  </w:style>
  <w:style w:type="numbering" w:customStyle="1" w:styleId="67">
    <w:name w:val="Нет списка67"/>
    <w:next w:val="a2"/>
    <w:uiPriority w:val="99"/>
    <w:semiHidden/>
    <w:unhideWhenUsed/>
    <w:rsid w:val="0048485D"/>
  </w:style>
  <w:style w:type="numbering" w:customStyle="1" w:styleId="68">
    <w:name w:val="Нет списка68"/>
    <w:next w:val="a2"/>
    <w:uiPriority w:val="99"/>
    <w:semiHidden/>
    <w:unhideWhenUsed/>
    <w:rsid w:val="0048485D"/>
  </w:style>
  <w:style w:type="numbering" w:customStyle="1" w:styleId="69">
    <w:name w:val="Нет списка69"/>
    <w:next w:val="a2"/>
    <w:uiPriority w:val="99"/>
    <w:semiHidden/>
    <w:unhideWhenUsed/>
    <w:rsid w:val="0048485D"/>
  </w:style>
  <w:style w:type="numbering" w:customStyle="1" w:styleId="70">
    <w:name w:val="Нет списка70"/>
    <w:next w:val="a2"/>
    <w:uiPriority w:val="99"/>
    <w:semiHidden/>
    <w:unhideWhenUsed/>
    <w:rsid w:val="0048485D"/>
  </w:style>
  <w:style w:type="numbering" w:customStyle="1" w:styleId="71">
    <w:name w:val="Нет списка71"/>
    <w:next w:val="a2"/>
    <w:uiPriority w:val="99"/>
    <w:semiHidden/>
    <w:unhideWhenUsed/>
    <w:rsid w:val="0048485D"/>
  </w:style>
  <w:style w:type="paragraph" w:customStyle="1" w:styleId="aff8">
    <w:name w:val="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
    <w:name w:val="Нет списка72"/>
    <w:next w:val="a2"/>
    <w:uiPriority w:val="99"/>
    <w:semiHidden/>
    <w:unhideWhenUsed/>
    <w:rsid w:val="0048485D"/>
  </w:style>
  <w:style w:type="numbering" w:customStyle="1" w:styleId="73">
    <w:name w:val="Нет списка73"/>
    <w:next w:val="a2"/>
    <w:uiPriority w:val="99"/>
    <w:semiHidden/>
    <w:unhideWhenUsed/>
    <w:rsid w:val="0048485D"/>
  </w:style>
  <w:style w:type="numbering" w:customStyle="1" w:styleId="74">
    <w:name w:val="Нет списка74"/>
    <w:next w:val="a2"/>
    <w:uiPriority w:val="99"/>
    <w:semiHidden/>
    <w:unhideWhenUsed/>
    <w:rsid w:val="0048485D"/>
  </w:style>
  <w:style w:type="numbering" w:customStyle="1" w:styleId="75">
    <w:name w:val="Нет списка75"/>
    <w:next w:val="a2"/>
    <w:uiPriority w:val="99"/>
    <w:semiHidden/>
    <w:unhideWhenUsed/>
    <w:rsid w:val="0048485D"/>
  </w:style>
  <w:style w:type="numbering" w:customStyle="1" w:styleId="76">
    <w:name w:val="Нет списка76"/>
    <w:next w:val="a2"/>
    <w:uiPriority w:val="99"/>
    <w:semiHidden/>
    <w:unhideWhenUsed/>
    <w:rsid w:val="0048485D"/>
  </w:style>
  <w:style w:type="numbering" w:customStyle="1" w:styleId="77">
    <w:name w:val="Нет списка77"/>
    <w:next w:val="a2"/>
    <w:uiPriority w:val="99"/>
    <w:semiHidden/>
    <w:unhideWhenUsed/>
    <w:rsid w:val="0048485D"/>
  </w:style>
  <w:style w:type="numbering" w:customStyle="1" w:styleId="78">
    <w:name w:val="Нет списка78"/>
    <w:next w:val="a2"/>
    <w:uiPriority w:val="99"/>
    <w:semiHidden/>
    <w:unhideWhenUsed/>
    <w:rsid w:val="0048485D"/>
  </w:style>
  <w:style w:type="numbering" w:customStyle="1" w:styleId="79">
    <w:name w:val="Нет списка79"/>
    <w:next w:val="a2"/>
    <w:uiPriority w:val="99"/>
    <w:semiHidden/>
    <w:unhideWhenUsed/>
    <w:rsid w:val="0048485D"/>
  </w:style>
  <w:style w:type="numbering" w:customStyle="1" w:styleId="80">
    <w:name w:val="Нет списка80"/>
    <w:next w:val="a2"/>
    <w:uiPriority w:val="99"/>
    <w:semiHidden/>
    <w:unhideWhenUsed/>
    <w:rsid w:val="0048485D"/>
  </w:style>
  <w:style w:type="numbering" w:customStyle="1" w:styleId="81">
    <w:name w:val="Нет списка81"/>
    <w:next w:val="a2"/>
    <w:uiPriority w:val="99"/>
    <w:semiHidden/>
    <w:unhideWhenUsed/>
    <w:rsid w:val="0048485D"/>
  </w:style>
  <w:style w:type="paragraph" w:customStyle="1" w:styleId="xl180">
    <w:name w:val="xl180"/>
    <w:basedOn w:val="a"/>
    <w:rsid w:val="0048485D"/>
    <w:pPr>
      <w:pBdr>
        <w:top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1">
    <w:name w:val="xl181"/>
    <w:basedOn w:val="a"/>
    <w:rsid w:val="0048485D"/>
    <w:pPr>
      <w:pBdr>
        <w:top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2">
    <w:name w:val="xl182"/>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
    <w:rsid w:val="0048485D"/>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4">
    <w:name w:val="xl184"/>
    <w:basedOn w:val="a"/>
    <w:rsid w:val="0048485D"/>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5">
    <w:name w:val="xl185"/>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6">
    <w:name w:val="xl186"/>
    <w:basedOn w:val="a"/>
    <w:rsid w:val="004848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82">
    <w:name w:val="Нет списка82"/>
    <w:next w:val="a2"/>
    <w:uiPriority w:val="99"/>
    <w:semiHidden/>
    <w:unhideWhenUsed/>
    <w:rsid w:val="0048485D"/>
  </w:style>
  <w:style w:type="numbering" w:customStyle="1" w:styleId="1100">
    <w:name w:val="Нет списка110"/>
    <w:next w:val="a2"/>
    <w:uiPriority w:val="99"/>
    <w:semiHidden/>
    <w:rsid w:val="0048485D"/>
  </w:style>
  <w:style w:type="table" w:customStyle="1" w:styleId="1f2">
    <w:name w:val="Сетка таблицы1"/>
    <w:basedOn w:val="a1"/>
    <w:next w:val="a8"/>
    <w:rsid w:val="0048485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9">
    <w:name w:val="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a">
    <w:name w:val="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9">
    <w:name w:val="Знак Знак9 Знак Знак1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2">
    <w:name w:val="Знак1 Знак Знак Знак4 Знак Знак Знак1 Знак Знак Знак1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a">
    <w:name w:val="Знак Знак9 Знак Знак1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b">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c">
    <w:name w:val="Знак Знак9 Знак Знак1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d">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e">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d">
    <w:name w:val="Знак Знак12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1">
    <w:name w:val="Нет списка1111"/>
    <w:next w:val="a2"/>
    <w:uiPriority w:val="99"/>
    <w:semiHidden/>
    <w:unhideWhenUsed/>
    <w:rsid w:val="0048485D"/>
  </w:style>
  <w:style w:type="numbering" w:customStyle="1" w:styleId="2100">
    <w:name w:val="Нет списка210"/>
    <w:next w:val="a2"/>
    <w:uiPriority w:val="99"/>
    <w:semiHidden/>
    <w:unhideWhenUsed/>
    <w:rsid w:val="0048485D"/>
  </w:style>
  <w:style w:type="numbering" w:customStyle="1" w:styleId="3100">
    <w:name w:val="Нет списка310"/>
    <w:next w:val="a2"/>
    <w:uiPriority w:val="99"/>
    <w:semiHidden/>
    <w:unhideWhenUsed/>
    <w:rsid w:val="0048485D"/>
  </w:style>
  <w:style w:type="numbering" w:customStyle="1" w:styleId="4100">
    <w:name w:val="Нет списка410"/>
    <w:next w:val="a2"/>
    <w:uiPriority w:val="99"/>
    <w:semiHidden/>
    <w:unhideWhenUsed/>
    <w:rsid w:val="0048485D"/>
  </w:style>
  <w:style w:type="paragraph" w:customStyle="1" w:styleId="1f3">
    <w:name w:val="Знак Знак Знак Знак1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4">
    <w:name w:val="Без интервала1"/>
    <w:rsid w:val="0048485D"/>
    <w:pPr>
      <w:spacing w:after="0" w:line="240" w:lineRule="auto"/>
    </w:pPr>
    <w:rPr>
      <w:rFonts w:ascii="Calibri" w:eastAsia="Times New Roman" w:hAnsi="Calibri" w:cs="Times New Roman"/>
    </w:rPr>
  </w:style>
  <w:style w:type="paragraph" w:customStyle="1" w:styleId="12e">
    <w:name w:val="Знак Знак12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0">
    <w:name w:val="Знак Знак9 Знак Знак1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00">
    <w:name w:val="Нет списка510"/>
    <w:next w:val="a2"/>
    <w:uiPriority w:val="99"/>
    <w:semiHidden/>
    <w:unhideWhenUsed/>
    <w:rsid w:val="0048485D"/>
  </w:style>
  <w:style w:type="numbering" w:customStyle="1" w:styleId="610">
    <w:name w:val="Нет списка610"/>
    <w:next w:val="a2"/>
    <w:uiPriority w:val="99"/>
    <w:semiHidden/>
    <w:unhideWhenUsed/>
    <w:rsid w:val="0048485D"/>
  </w:style>
  <w:style w:type="numbering" w:customStyle="1" w:styleId="710">
    <w:name w:val="Нет списка710"/>
    <w:next w:val="a2"/>
    <w:uiPriority w:val="99"/>
    <w:semiHidden/>
    <w:unhideWhenUsed/>
    <w:rsid w:val="0048485D"/>
  </w:style>
  <w:style w:type="numbering" w:customStyle="1" w:styleId="83">
    <w:name w:val="Нет списка83"/>
    <w:next w:val="a2"/>
    <w:uiPriority w:val="99"/>
    <w:semiHidden/>
    <w:unhideWhenUsed/>
    <w:rsid w:val="0048485D"/>
  </w:style>
  <w:style w:type="numbering" w:customStyle="1" w:styleId="91f1">
    <w:name w:val="Нет списка91"/>
    <w:next w:val="a2"/>
    <w:uiPriority w:val="99"/>
    <w:semiHidden/>
    <w:unhideWhenUsed/>
    <w:rsid w:val="0048485D"/>
  </w:style>
  <w:style w:type="numbering" w:customStyle="1" w:styleId="101">
    <w:name w:val="Нет списка101"/>
    <w:next w:val="a2"/>
    <w:uiPriority w:val="99"/>
    <w:semiHidden/>
    <w:unhideWhenUsed/>
    <w:rsid w:val="0048485D"/>
  </w:style>
  <w:style w:type="paragraph" w:customStyle="1" w:styleId="1f5">
    <w:name w:val="Знак Знак1"/>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
    <w:name w:val="Знак Знак12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11">
    <w:name w:val="Нет списка11111"/>
    <w:next w:val="a2"/>
    <w:uiPriority w:val="99"/>
    <w:semiHidden/>
    <w:unhideWhenUsed/>
    <w:rsid w:val="0048485D"/>
  </w:style>
  <w:style w:type="numbering" w:customStyle="1" w:styleId="1210">
    <w:name w:val="Нет списка121"/>
    <w:next w:val="a2"/>
    <w:uiPriority w:val="99"/>
    <w:semiHidden/>
    <w:unhideWhenUsed/>
    <w:rsid w:val="0048485D"/>
  </w:style>
  <w:style w:type="paragraph" w:customStyle="1" w:styleId="12f0">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6">
    <w:name w:val="Знак1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0">
    <w:name w:val="Нет списка131"/>
    <w:next w:val="a2"/>
    <w:uiPriority w:val="99"/>
    <w:semiHidden/>
    <w:unhideWhenUsed/>
    <w:rsid w:val="0048485D"/>
  </w:style>
  <w:style w:type="numbering" w:customStyle="1" w:styleId="1413">
    <w:name w:val="Нет списка141"/>
    <w:next w:val="a2"/>
    <w:uiPriority w:val="99"/>
    <w:semiHidden/>
    <w:unhideWhenUsed/>
    <w:rsid w:val="0048485D"/>
  </w:style>
  <w:style w:type="numbering" w:customStyle="1" w:styleId="151">
    <w:name w:val="Нет списка151"/>
    <w:next w:val="a2"/>
    <w:uiPriority w:val="99"/>
    <w:semiHidden/>
    <w:unhideWhenUsed/>
    <w:rsid w:val="0048485D"/>
  </w:style>
  <w:style w:type="numbering" w:customStyle="1" w:styleId="161">
    <w:name w:val="Нет списка161"/>
    <w:next w:val="a2"/>
    <w:uiPriority w:val="99"/>
    <w:semiHidden/>
    <w:unhideWhenUsed/>
    <w:rsid w:val="0048485D"/>
  </w:style>
  <w:style w:type="numbering" w:customStyle="1" w:styleId="171">
    <w:name w:val="Нет списка171"/>
    <w:next w:val="a2"/>
    <w:uiPriority w:val="99"/>
    <w:semiHidden/>
    <w:unhideWhenUsed/>
    <w:rsid w:val="0048485D"/>
  </w:style>
  <w:style w:type="paragraph" w:customStyle="1" w:styleId="132">
    <w:name w:val="Знак Знак13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
    <w:name w:val="Нет списка181"/>
    <w:next w:val="a2"/>
    <w:uiPriority w:val="99"/>
    <w:semiHidden/>
    <w:unhideWhenUsed/>
    <w:rsid w:val="0048485D"/>
  </w:style>
  <w:style w:type="numbering" w:customStyle="1" w:styleId="191">
    <w:name w:val="Нет списка191"/>
    <w:next w:val="a2"/>
    <w:uiPriority w:val="99"/>
    <w:semiHidden/>
    <w:unhideWhenUsed/>
    <w:rsid w:val="0048485D"/>
  </w:style>
  <w:style w:type="numbering" w:customStyle="1" w:styleId="201">
    <w:name w:val="Нет списка201"/>
    <w:next w:val="a2"/>
    <w:uiPriority w:val="99"/>
    <w:semiHidden/>
    <w:unhideWhenUsed/>
    <w:rsid w:val="0048485D"/>
  </w:style>
  <w:style w:type="paragraph" w:customStyle="1" w:styleId="12f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2">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3">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0">
    <w:name w:val="Нет списка211"/>
    <w:next w:val="a2"/>
    <w:uiPriority w:val="99"/>
    <w:semiHidden/>
    <w:unhideWhenUsed/>
    <w:rsid w:val="0048485D"/>
  </w:style>
  <w:style w:type="numbering" w:customStyle="1" w:styleId="221">
    <w:name w:val="Нет списка221"/>
    <w:next w:val="a2"/>
    <w:uiPriority w:val="99"/>
    <w:semiHidden/>
    <w:unhideWhenUsed/>
    <w:rsid w:val="0048485D"/>
  </w:style>
  <w:style w:type="numbering" w:customStyle="1" w:styleId="231">
    <w:name w:val="Нет списка231"/>
    <w:next w:val="a2"/>
    <w:uiPriority w:val="99"/>
    <w:semiHidden/>
    <w:unhideWhenUsed/>
    <w:rsid w:val="0048485D"/>
  </w:style>
  <w:style w:type="numbering" w:customStyle="1" w:styleId="241">
    <w:name w:val="Нет списка241"/>
    <w:next w:val="a2"/>
    <w:uiPriority w:val="99"/>
    <w:semiHidden/>
    <w:unhideWhenUsed/>
    <w:rsid w:val="0048485D"/>
  </w:style>
  <w:style w:type="numbering" w:customStyle="1" w:styleId="251">
    <w:name w:val="Нет списка251"/>
    <w:next w:val="a2"/>
    <w:uiPriority w:val="99"/>
    <w:semiHidden/>
    <w:unhideWhenUsed/>
    <w:rsid w:val="0048485D"/>
  </w:style>
  <w:style w:type="numbering" w:customStyle="1" w:styleId="261">
    <w:name w:val="Нет списка261"/>
    <w:next w:val="a2"/>
    <w:uiPriority w:val="99"/>
    <w:semiHidden/>
    <w:unhideWhenUsed/>
    <w:rsid w:val="0048485D"/>
  </w:style>
  <w:style w:type="numbering" w:customStyle="1" w:styleId="271">
    <w:name w:val="Нет списка271"/>
    <w:next w:val="a2"/>
    <w:uiPriority w:val="99"/>
    <w:semiHidden/>
    <w:unhideWhenUsed/>
    <w:rsid w:val="0048485D"/>
  </w:style>
  <w:style w:type="numbering" w:customStyle="1" w:styleId="281">
    <w:name w:val="Нет списка281"/>
    <w:next w:val="a2"/>
    <w:uiPriority w:val="99"/>
    <w:semiHidden/>
    <w:unhideWhenUsed/>
    <w:rsid w:val="0048485D"/>
  </w:style>
  <w:style w:type="numbering" w:customStyle="1" w:styleId="291">
    <w:name w:val="Нет списка291"/>
    <w:next w:val="a2"/>
    <w:uiPriority w:val="99"/>
    <w:semiHidden/>
    <w:unhideWhenUsed/>
    <w:rsid w:val="0048485D"/>
  </w:style>
  <w:style w:type="paragraph" w:customStyle="1" w:styleId="12f4">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1">
    <w:name w:val="Нет списка301"/>
    <w:next w:val="a2"/>
    <w:uiPriority w:val="99"/>
    <w:semiHidden/>
    <w:unhideWhenUsed/>
    <w:rsid w:val="0048485D"/>
  </w:style>
  <w:style w:type="numbering" w:customStyle="1" w:styleId="311">
    <w:name w:val="Нет списка311"/>
    <w:next w:val="a2"/>
    <w:uiPriority w:val="99"/>
    <w:semiHidden/>
    <w:unhideWhenUsed/>
    <w:rsid w:val="0048485D"/>
  </w:style>
  <w:style w:type="paragraph" w:customStyle="1" w:styleId="12f5">
    <w:name w:val="Знак Знак12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1">
    <w:name w:val="Нет списка321"/>
    <w:next w:val="a2"/>
    <w:uiPriority w:val="99"/>
    <w:semiHidden/>
    <w:unhideWhenUsed/>
    <w:rsid w:val="0048485D"/>
  </w:style>
  <w:style w:type="numbering" w:customStyle="1" w:styleId="331">
    <w:name w:val="Нет списка331"/>
    <w:next w:val="a2"/>
    <w:uiPriority w:val="99"/>
    <w:semiHidden/>
    <w:unhideWhenUsed/>
    <w:rsid w:val="0048485D"/>
  </w:style>
  <w:style w:type="numbering" w:customStyle="1" w:styleId="341">
    <w:name w:val="Нет списка341"/>
    <w:next w:val="a2"/>
    <w:uiPriority w:val="99"/>
    <w:semiHidden/>
    <w:unhideWhenUsed/>
    <w:rsid w:val="0048485D"/>
  </w:style>
  <w:style w:type="numbering" w:customStyle="1" w:styleId="351">
    <w:name w:val="Нет списка351"/>
    <w:next w:val="a2"/>
    <w:uiPriority w:val="99"/>
    <w:semiHidden/>
    <w:unhideWhenUsed/>
    <w:rsid w:val="0048485D"/>
  </w:style>
  <w:style w:type="numbering" w:customStyle="1" w:styleId="361">
    <w:name w:val="Нет списка361"/>
    <w:next w:val="a2"/>
    <w:uiPriority w:val="99"/>
    <w:semiHidden/>
    <w:unhideWhenUsed/>
    <w:rsid w:val="0048485D"/>
  </w:style>
  <w:style w:type="numbering" w:customStyle="1" w:styleId="371">
    <w:name w:val="Нет списка371"/>
    <w:next w:val="a2"/>
    <w:uiPriority w:val="99"/>
    <w:semiHidden/>
    <w:unhideWhenUsed/>
    <w:rsid w:val="0048485D"/>
  </w:style>
  <w:style w:type="numbering" w:customStyle="1" w:styleId="381">
    <w:name w:val="Нет списка381"/>
    <w:next w:val="a2"/>
    <w:uiPriority w:val="99"/>
    <w:semiHidden/>
    <w:unhideWhenUsed/>
    <w:rsid w:val="0048485D"/>
  </w:style>
  <w:style w:type="numbering" w:customStyle="1" w:styleId="391">
    <w:name w:val="Нет списка391"/>
    <w:next w:val="a2"/>
    <w:uiPriority w:val="99"/>
    <w:semiHidden/>
    <w:unhideWhenUsed/>
    <w:rsid w:val="0048485D"/>
  </w:style>
  <w:style w:type="numbering" w:customStyle="1" w:styleId="401">
    <w:name w:val="Нет списка401"/>
    <w:next w:val="a2"/>
    <w:uiPriority w:val="99"/>
    <w:semiHidden/>
    <w:unhideWhenUsed/>
    <w:rsid w:val="0048485D"/>
  </w:style>
  <w:style w:type="numbering" w:customStyle="1" w:styleId="411">
    <w:name w:val="Нет списка411"/>
    <w:next w:val="a2"/>
    <w:uiPriority w:val="99"/>
    <w:semiHidden/>
    <w:unhideWhenUsed/>
    <w:rsid w:val="0048485D"/>
  </w:style>
  <w:style w:type="paragraph" w:customStyle="1" w:styleId="1f7">
    <w:name w:val="Знак Знак1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1">
    <w:name w:val="Нет списка421"/>
    <w:next w:val="a2"/>
    <w:uiPriority w:val="99"/>
    <w:semiHidden/>
    <w:unhideWhenUsed/>
    <w:rsid w:val="0048485D"/>
  </w:style>
  <w:style w:type="numbering" w:customStyle="1" w:styleId="431">
    <w:name w:val="Нет списка431"/>
    <w:next w:val="a2"/>
    <w:uiPriority w:val="99"/>
    <w:semiHidden/>
    <w:unhideWhenUsed/>
    <w:rsid w:val="0048485D"/>
  </w:style>
  <w:style w:type="numbering" w:customStyle="1" w:styleId="441">
    <w:name w:val="Нет списка441"/>
    <w:next w:val="a2"/>
    <w:uiPriority w:val="99"/>
    <w:semiHidden/>
    <w:unhideWhenUsed/>
    <w:rsid w:val="0048485D"/>
  </w:style>
  <w:style w:type="numbering" w:customStyle="1" w:styleId="451">
    <w:name w:val="Нет списка451"/>
    <w:next w:val="a2"/>
    <w:uiPriority w:val="99"/>
    <w:semiHidden/>
    <w:unhideWhenUsed/>
    <w:rsid w:val="0048485D"/>
  </w:style>
  <w:style w:type="numbering" w:customStyle="1" w:styleId="461">
    <w:name w:val="Нет списка461"/>
    <w:next w:val="a2"/>
    <w:uiPriority w:val="99"/>
    <w:semiHidden/>
    <w:unhideWhenUsed/>
    <w:rsid w:val="0048485D"/>
  </w:style>
  <w:style w:type="numbering" w:customStyle="1" w:styleId="471">
    <w:name w:val="Нет списка471"/>
    <w:next w:val="a2"/>
    <w:uiPriority w:val="99"/>
    <w:semiHidden/>
    <w:unhideWhenUsed/>
    <w:rsid w:val="0048485D"/>
  </w:style>
  <w:style w:type="numbering" w:customStyle="1" w:styleId="481">
    <w:name w:val="Нет списка481"/>
    <w:next w:val="a2"/>
    <w:uiPriority w:val="99"/>
    <w:semiHidden/>
    <w:unhideWhenUsed/>
    <w:rsid w:val="0048485D"/>
  </w:style>
  <w:style w:type="numbering" w:customStyle="1" w:styleId="491">
    <w:name w:val="Нет списка491"/>
    <w:next w:val="a2"/>
    <w:uiPriority w:val="99"/>
    <w:semiHidden/>
    <w:unhideWhenUsed/>
    <w:rsid w:val="0048485D"/>
  </w:style>
  <w:style w:type="numbering" w:customStyle="1" w:styleId="501">
    <w:name w:val="Нет списка501"/>
    <w:next w:val="a2"/>
    <w:uiPriority w:val="99"/>
    <w:semiHidden/>
    <w:unhideWhenUsed/>
    <w:rsid w:val="0048485D"/>
  </w:style>
  <w:style w:type="numbering" w:customStyle="1" w:styleId="511">
    <w:name w:val="Нет списка511"/>
    <w:next w:val="a2"/>
    <w:uiPriority w:val="99"/>
    <w:semiHidden/>
    <w:unhideWhenUsed/>
    <w:rsid w:val="0048485D"/>
  </w:style>
  <w:style w:type="numbering" w:customStyle="1" w:styleId="521">
    <w:name w:val="Нет списка521"/>
    <w:next w:val="a2"/>
    <w:uiPriority w:val="99"/>
    <w:semiHidden/>
    <w:unhideWhenUsed/>
    <w:rsid w:val="0048485D"/>
  </w:style>
  <w:style w:type="numbering" w:customStyle="1" w:styleId="531">
    <w:name w:val="Нет списка531"/>
    <w:next w:val="a2"/>
    <w:uiPriority w:val="99"/>
    <w:semiHidden/>
    <w:unhideWhenUsed/>
    <w:rsid w:val="0048485D"/>
  </w:style>
  <w:style w:type="numbering" w:customStyle="1" w:styleId="541">
    <w:name w:val="Нет списка541"/>
    <w:next w:val="a2"/>
    <w:uiPriority w:val="99"/>
    <w:semiHidden/>
    <w:unhideWhenUsed/>
    <w:rsid w:val="0048485D"/>
  </w:style>
  <w:style w:type="numbering" w:customStyle="1" w:styleId="551">
    <w:name w:val="Нет списка551"/>
    <w:next w:val="a2"/>
    <w:uiPriority w:val="99"/>
    <w:semiHidden/>
    <w:unhideWhenUsed/>
    <w:rsid w:val="0048485D"/>
  </w:style>
  <w:style w:type="numbering" w:customStyle="1" w:styleId="561">
    <w:name w:val="Нет списка561"/>
    <w:next w:val="a2"/>
    <w:uiPriority w:val="99"/>
    <w:semiHidden/>
    <w:unhideWhenUsed/>
    <w:rsid w:val="0048485D"/>
  </w:style>
  <w:style w:type="numbering" w:customStyle="1" w:styleId="571">
    <w:name w:val="Нет списка571"/>
    <w:next w:val="a2"/>
    <w:uiPriority w:val="99"/>
    <w:semiHidden/>
    <w:unhideWhenUsed/>
    <w:rsid w:val="0048485D"/>
  </w:style>
  <w:style w:type="numbering" w:customStyle="1" w:styleId="581">
    <w:name w:val="Нет списка581"/>
    <w:next w:val="a2"/>
    <w:uiPriority w:val="99"/>
    <w:semiHidden/>
    <w:unhideWhenUsed/>
    <w:rsid w:val="0048485D"/>
  </w:style>
  <w:style w:type="numbering" w:customStyle="1" w:styleId="591">
    <w:name w:val="Нет списка591"/>
    <w:next w:val="a2"/>
    <w:uiPriority w:val="99"/>
    <w:semiHidden/>
    <w:unhideWhenUsed/>
    <w:rsid w:val="0048485D"/>
  </w:style>
  <w:style w:type="numbering" w:customStyle="1" w:styleId="601">
    <w:name w:val="Нет списка601"/>
    <w:next w:val="a2"/>
    <w:uiPriority w:val="99"/>
    <w:semiHidden/>
    <w:unhideWhenUsed/>
    <w:rsid w:val="0048485D"/>
  </w:style>
  <w:style w:type="numbering" w:customStyle="1" w:styleId="611">
    <w:name w:val="Нет списка611"/>
    <w:next w:val="a2"/>
    <w:uiPriority w:val="99"/>
    <w:semiHidden/>
    <w:unhideWhenUsed/>
    <w:rsid w:val="0048485D"/>
  </w:style>
  <w:style w:type="numbering" w:customStyle="1" w:styleId="621">
    <w:name w:val="Нет списка621"/>
    <w:next w:val="a2"/>
    <w:uiPriority w:val="99"/>
    <w:semiHidden/>
    <w:unhideWhenUsed/>
    <w:rsid w:val="0048485D"/>
  </w:style>
  <w:style w:type="numbering" w:customStyle="1" w:styleId="631">
    <w:name w:val="Нет списка631"/>
    <w:next w:val="a2"/>
    <w:uiPriority w:val="99"/>
    <w:semiHidden/>
    <w:unhideWhenUsed/>
    <w:rsid w:val="0048485D"/>
  </w:style>
  <w:style w:type="numbering" w:customStyle="1" w:styleId="641">
    <w:name w:val="Нет списка641"/>
    <w:next w:val="a2"/>
    <w:uiPriority w:val="99"/>
    <w:semiHidden/>
    <w:unhideWhenUsed/>
    <w:rsid w:val="0048485D"/>
  </w:style>
  <w:style w:type="numbering" w:customStyle="1" w:styleId="651">
    <w:name w:val="Нет списка651"/>
    <w:next w:val="a2"/>
    <w:uiPriority w:val="99"/>
    <w:semiHidden/>
    <w:unhideWhenUsed/>
    <w:rsid w:val="0048485D"/>
  </w:style>
  <w:style w:type="paragraph" w:customStyle="1" w:styleId="12f6">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1">
    <w:name w:val="Нет списка661"/>
    <w:next w:val="a2"/>
    <w:uiPriority w:val="99"/>
    <w:semiHidden/>
    <w:unhideWhenUsed/>
    <w:rsid w:val="0048485D"/>
  </w:style>
  <w:style w:type="numbering" w:customStyle="1" w:styleId="671">
    <w:name w:val="Нет списка671"/>
    <w:next w:val="a2"/>
    <w:uiPriority w:val="99"/>
    <w:semiHidden/>
    <w:unhideWhenUsed/>
    <w:rsid w:val="0048485D"/>
  </w:style>
  <w:style w:type="numbering" w:customStyle="1" w:styleId="681">
    <w:name w:val="Нет списка681"/>
    <w:next w:val="a2"/>
    <w:uiPriority w:val="99"/>
    <w:semiHidden/>
    <w:unhideWhenUsed/>
    <w:rsid w:val="0048485D"/>
  </w:style>
  <w:style w:type="numbering" w:customStyle="1" w:styleId="691">
    <w:name w:val="Нет списка691"/>
    <w:next w:val="a2"/>
    <w:uiPriority w:val="99"/>
    <w:semiHidden/>
    <w:unhideWhenUsed/>
    <w:rsid w:val="0048485D"/>
  </w:style>
  <w:style w:type="paragraph" w:customStyle="1" w:styleId="2f2">
    <w:name w:val="Без интервала2"/>
    <w:rsid w:val="0048485D"/>
    <w:pPr>
      <w:spacing w:after="0" w:line="240" w:lineRule="auto"/>
    </w:pPr>
    <w:rPr>
      <w:rFonts w:ascii="Calibri" w:eastAsia="Times New Roman" w:hAnsi="Calibri" w:cs="Times New Roman"/>
    </w:rPr>
  </w:style>
  <w:style w:type="numbering" w:customStyle="1" w:styleId="701">
    <w:name w:val="Нет списка701"/>
    <w:next w:val="a2"/>
    <w:uiPriority w:val="99"/>
    <w:semiHidden/>
    <w:unhideWhenUsed/>
    <w:rsid w:val="0048485D"/>
  </w:style>
  <w:style w:type="numbering" w:customStyle="1" w:styleId="711">
    <w:name w:val="Нет списка711"/>
    <w:next w:val="a2"/>
    <w:uiPriority w:val="99"/>
    <w:semiHidden/>
    <w:unhideWhenUsed/>
    <w:rsid w:val="0048485D"/>
  </w:style>
  <w:style w:type="paragraph" w:customStyle="1" w:styleId="affb">
    <w:name w:val="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1">
    <w:name w:val="Нет списка721"/>
    <w:next w:val="a2"/>
    <w:uiPriority w:val="99"/>
    <w:semiHidden/>
    <w:unhideWhenUsed/>
    <w:rsid w:val="0048485D"/>
  </w:style>
  <w:style w:type="numbering" w:customStyle="1" w:styleId="731">
    <w:name w:val="Нет списка731"/>
    <w:next w:val="a2"/>
    <w:uiPriority w:val="99"/>
    <w:semiHidden/>
    <w:unhideWhenUsed/>
    <w:rsid w:val="0048485D"/>
  </w:style>
  <w:style w:type="numbering" w:customStyle="1" w:styleId="741">
    <w:name w:val="Нет списка741"/>
    <w:next w:val="a2"/>
    <w:uiPriority w:val="99"/>
    <w:semiHidden/>
    <w:unhideWhenUsed/>
    <w:rsid w:val="0048485D"/>
  </w:style>
  <w:style w:type="paragraph" w:customStyle="1" w:styleId="3a">
    <w:name w:val="Без интервала3"/>
    <w:rsid w:val="0048485D"/>
    <w:pPr>
      <w:spacing w:after="0" w:line="240" w:lineRule="auto"/>
    </w:pPr>
    <w:rPr>
      <w:rFonts w:ascii="Calibri" w:eastAsia="Times New Roman" w:hAnsi="Calibri" w:cs="Times New Roman"/>
    </w:rPr>
  </w:style>
  <w:style w:type="numbering" w:customStyle="1" w:styleId="751">
    <w:name w:val="Нет списка751"/>
    <w:next w:val="a2"/>
    <w:uiPriority w:val="99"/>
    <w:semiHidden/>
    <w:rsid w:val="0048485D"/>
  </w:style>
  <w:style w:type="numbering" w:customStyle="1" w:styleId="1101">
    <w:name w:val="Нет списка1101"/>
    <w:next w:val="a2"/>
    <w:uiPriority w:val="99"/>
    <w:semiHidden/>
    <w:unhideWhenUsed/>
    <w:rsid w:val="0048485D"/>
  </w:style>
  <w:style w:type="numbering" w:customStyle="1" w:styleId="2101">
    <w:name w:val="Нет списка2101"/>
    <w:next w:val="a2"/>
    <w:uiPriority w:val="99"/>
    <w:semiHidden/>
    <w:unhideWhenUsed/>
    <w:rsid w:val="0048485D"/>
  </w:style>
  <w:style w:type="numbering" w:customStyle="1" w:styleId="3101">
    <w:name w:val="Нет списка3101"/>
    <w:next w:val="a2"/>
    <w:uiPriority w:val="99"/>
    <w:semiHidden/>
    <w:unhideWhenUsed/>
    <w:rsid w:val="0048485D"/>
  </w:style>
  <w:style w:type="numbering" w:customStyle="1" w:styleId="4101">
    <w:name w:val="Нет списка4101"/>
    <w:next w:val="a2"/>
    <w:uiPriority w:val="99"/>
    <w:semiHidden/>
    <w:unhideWhenUsed/>
    <w:rsid w:val="0048485D"/>
  </w:style>
  <w:style w:type="paragraph" w:customStyle="1" w:styleId="4a">
    <w:name w:val="Без интервала4"/>
    <w:rsid w:val="0048485D"/>
    <w:pPr>
      <w:spacing w:after="0" w:line="240" w:lineRule="auto"/>
    </w:pPr>
    <w:rPr>
      <w:rFonts w:ascii="Calibri" w:eastAsia="Times New Roman" w:hAnsi="Calibri" w:cs="Times New Roman"/>
    </w:rPr>
  </w:style>
  <w:style w:type="numbering" w:customStyle="1" w:styleId="5101">
    <w:name w:val="Нет списка5101"/>
    <w:next w:val="a2"/>
    <w:uiPriority w:val="99"/>
    <w:semiHidden/>
    <w:unhideWhenUsed/>
    <w:rsid w:val="0048485D"/>
  </w:style>
  <w:style w:type="numbering" w:customStyle="1" w:styleId="6101">
    <w:name w:val="Нет списка6101"/>
    <w:next w:val="a2"/>
    <w:uiPriority w:val="99"/>
    <w:semiHidden/>
    <w:unhideWhenUsed/>
    <w:rsid w:val="0048485D"/>
  </w:style>
  <w:style w:type="numbering" w:customStyle="1" w:styleId="761">
    <w:name w:val="Нет списка761"/>
    <w:next w:val="a2"/>
    <w:uiPriority w:val="99"/>
    <w:semiHidden/>
    <w:unhideWhenUsed/>
    <w:rsid w:val="0048485D"/>
  </w:style>
  <w:style w:type="numbering" w:customStyle="1" w:styleId="811">
    <w:name w:val="Нет списка811"/>
    <w:next w:val="a2"/>
    <w:uiPriority w:val="99"/>
    <w:semiHidden/>
    <w:unhideWhenUsed/>
    <w:rsid w:val="0048485D"/>
  </w:style>
  <w:style w:type="numbering" w:customStyle="1" w:styleId="9110">
    <w:name w:val="Нет списка911"/>
    <w:next w:val="a2"/>
    <w:uiPriority w:val="99"/>
    <w:semiHidden/>
    <w:unhideWhenUsed/>
    <w:rsid w:val="0048485D"/>
  </w:style>
  <w:style w:type="numbering" w:customStyle="1" w:styleId="1011">
    <w:name w:val="Нет списка1011"/>
    <w:next w:val="a2"/>
    <w:uiPriority w:val="99"/>
    <w:semiHidden/>
    <w:unhideWhenUsed/>
    <w:rsid w:val="0048485D"/>
  </w:style>
  <w:style w:type="numbering" w:customStyle="1" w:styleId="112">
    <w:name w:val="Нет списка112"/>
    <w:next w:val="a2"/>
    <w:uiPriority w:val="99"/>
    <w:semiHidden/>
    <w:unhideWhenUsed/>
    <w:rsid w:val="0048485D"/>
  </w:style>
  <w:style w:type="numbering" w:customStyle="1" w:styleId="1211">
    <w:name w:val="Нет списка1211"/>
    <w:next w:val="a2"/>
    <w:uiPriority w:val="99"/>
    <w:semiHidden/>
    <w:unhideWhenUsed/>
    <w:rsid w:val="0048485D"/>
  </w:style>
  <w:style w:type="numbering" w:customStyle="1" w:styleId="1311">
    <w:name w:val="Нет списка1311"/>
    <w:next w:val="a2"/>
    <w:uiPriority w:val="99"/>
    <w:semiHidden/>
    <w:unhideWhenUsed/>
    <w:rsid w:val="0048485D"/>
  </w:style>
  <w:style w:type="numbering" w:customStyle="1" w:styleId="14113">
    <w:name w:val="Нет списка1411"/>
    <w:next w:val="a2"/>
    <w:uiPriority w:val="99"/>
    <w:semiHidden/>
    <w:unhideWhenUsed/>
    <w:rsid w:val="0048485D"/>
  </w:style>
  <w:style w:type="numbering" w:customStyle="1" w:styleId="1511">
    <w:name w:val="Нет списка1511"/>
    <w:next w:val="a2"/>
    <w:uiPriority w:val="99"/>
    <w:semiHidden/>
    <w:unhideWhenUsed/>
    <w:rsid w:val="0048485D"/>
  </w:style>
  <w:style w:type="numbering" w:customStyle="1" w:styleId="1611">
    <w:name w:val="Нет списка1611"/>
    <w:next w:val="a2"/>
    <w:uiPriority w:val="99"/>
    <w:semiHidden/>
    <w:unhideWhenUsed/>
    <w:rsid w:val="0048485D"/>
  </w:style>
  <w:style w:type="numbering" w:customStyle="1" w:styleId="1711">
    <w:name w:val="Нет списка1711"/>
    <w:next w:val="a2"/>
    <w:uiPriority w:val="99"/>
    <w:semiHidden/>
    <w:unhideWhenUsed/>
    <w:rsid w:val="0048485D"/>
  </w:style>
  <w:style w:type="numbering" w:customStyle="1" w:styleId="1811">
    <w:name w:val="Нет списка1811"/>
    <w:next w:val="a2"/>
    <w:uiPriority w:val="99"/>
    <w:semiHidden/>
    <w:unhideWhenUsed/>
    <w:rsid w:val="0048485D"/>
  </w:style>
  <w:style w:type="numbering" w:customStyle="1" w:styleId="1911">
    <w:name w:val="Нет списка1911"/>
    <w:next w:val="a2"/>
    <w:uiPriority w:val="99"/>
    <w:semiHidden/>
    <w:unhideWhenUsed/>
    <w:rsid w:val="0048485D"/>
  </w:style>
  <w:style w:type="numbering" w:customStyle="1" w:styleId="2011">
    <w:name w:val="Нет списка2011"/>
    <w:next w:val="a2"/>
    <w:uiPriority w:val="99"/>
    <w:semiHidden/>
    <w:unhideWhenUsed/>
    <w:rsid w:val="0048485D"/>
  </w:style>
  <w:style w:type="numbering" w:customStyle="1" w:styleId="2111">
    <w:name w:val="Нет списка2111"/>
    <w:next w:val="a2"/>
    <w:uiPriority w:val="99"/>
    <w:semiHidden/>
    <w:unhideWhenUsed/>
    <w:rsid w:val="0048485D"/>
  </w:style>
  <w:style w:type="numbering" w:customStyle="1" w:styleId="2211">
    <w:name w:val="Нет списка2211"/>
    <w:next w:val="a2"/>
    <w:uiPriority w:val="99"/>
    <w:semiHidden/>
    <w:unhideWhenUsed/>
    <w:rsid w:val="0048485D"/>
  </w:style>
  <w:style w:type="numbering" w:customStyle="1" w:styleId="2311">
    <w:name w:val="Нет списка2311"/>
    <w:next w:val="a2"/>
    <w:uiPriority w:val="99"/>
    <w:semiHidden/>
    <w:unhideWhenUsed/>
    <w:rsid w:val="0048485D"/>
  </w:style>
  <w:style w:type="numbering" w:customStyle="1" w:styleId="2411">
    <w:name w:val="Нет списка2411"/>
    <w:next w:val="a2"/>
    <w:uiPriority w:val="99"/>
    <w:semiHidden/>
    <w:unhideWhenUsed/>
    <w:rsid w:val="0048485D"/>
  </w:style>
  <w:style w:type="numbering" w:customStyle="1" w:styleId="2511">
    <w:name w:val="Нет списка2511"/>
    <w:next w:val="a2"/>
    <w:uiPriority w:val="99"/>
    <w:semiHidden/>
    <w:unhideWhenUsed/>
    <w:rsid w:val="0048485D"/>
  </w:style>
  <w:style w:type="numbering" w:customStyle="1" w:styleId="2611">
    <w:name w:val="Нет списка2611"/>
    <w:next w:val="a2"/>
    <w:uiPriority w:val="99"/>
    <w:semiHidden/>
    <w:unhideWhenUsed/>
    <w:rsid w:val="0048485D"/>
  </w:style>
  <w:style w:type="numbering" w:customStyle="1" w:styleId="2711">
    <w:name w:val="Нет списка2711"/>
    <w:next w:val="a2"/>
    <w:uiPriority w:val="99"/>
    <w:semiHidden/>
    <w:unhideWhenUsed/>
    <w:rsid w:val="0048485D"/>
  </w:style>
  <w:style w:type="numbering" w:customStyle="1" w:styleId="2811">
    <w:name w:val="Нет списка2811"/>
    <w:next w:val="a2"/>
    <w:uiPriority w:val="99"/>
    <w:semiHidden/>
    <w:unhideWhenUsed/>
    <w:rsid w:val="0048485D"/>
  </w:style>
  <w:style w:type="numbering" w:customStyle="1" w:styleId="2911">
    <w:name w:val="Нет списка2911"/>
    <w:next w:val="a2"/>
    <w:uiPriority w:val="99"/>
    <w:semiHidden/>
    <w:unhideWhenUsed/>
    <w:rsid w:val="0048485D"/>
  </w:style>
  <w:style w:type="numbering" w:customStyle="1" w:styleId="3011">
    <w:name w:val="Нет списка3011"/>
    <w:next w:val="a2"/>
    <w:uiPriority w:val="99"/>
    <w:semiHidden/>
    <w:unhideWhenUsed/>
    <w:rsid w:val="0048485D"/>
  </w:style>
  <w:style w:type="numbering" w:customStyle="1" w:styleId="3111">
    <w:name w:val="Нет списка3111"/>
    <w:next w:val="a2"/>
    <w:uiPriority w:val="99"/>
    <w:semiHidden/>
    <w:unhideWhenUsed/>
    <w:rsid w:val="0048485D"/>
  </w:style>
  <w:style w:type="numbering" w:customStyle="1" w:styleId="3211">
    <w:name w:val="Нет списка3211"/>
    <w:next w:val="a2"/>
    <w:uiPriority w:val="99"/>
    <w:semiHidden/>
    <w:unhideWhenUsed/>
    <w:rsid w:val="0048485D"/>
  </w:style>
  <w:style w:type="numbering" w:customStyle="1" w:styleId="3311">
    <w:name w:val="Нет списка3311"/>
    <w:next w:val="a2"/>
    <w:uiPriority w:val="99"/>
    <w:semiHidden/>
    <w:unhideWhenUsed/>
    <w:rsid w:val="0048485D"/>
  </w:style>
  <w:style w:type="numbering" w:customStyle="1" w:styleId="3411">
    <w:name w:val="Нет списка3411"/>
    <w:next w:val="a2"/>
    <w:uiPriority w:val="99"/>
    <w:semiHidden/>
    <w:unhideWhenUsed/>
    <w:rsid w:val="0048485D"/>
  </w:style>
  <w:style w:type="numbering" w:customStyle="1" w:styleId="3511">
    <w:name w:val="Нет списка3511"/>
    <w:next w:val="a2"/>
    <w:uiPriority w:val="99"/>
    <w:semiHidden/>
    <w:unhideWhenUsed/>
    <w:rsid w:val="0048485D"/>
  </w:style>
  <w:style w:type="numbering" w:customStyle="1" w:styleId="3611">
    <w:name w:val="Нет списка3611"/>
    <w:next w:val="a2"/>
    <w:uiPriority w:val="99"/>
    <w:semiHidden/>
    <w:unhideWhenUsed/>
    <w:rsid w:val="0048485D"/>
  </w:style>
  <w:style w:type="numbering" w:customStyle="1" w:styleId="3711">
    <w:name w:val="Нет списка3711"/>
    <w:next w:val="a2"/>
    <w:uiPriority w:val="99"/>
    <w:semiHidden/>
    <w:unhideWhenUsed/>
    <w:rsid w:val="0048485D"/>
  </w:style>
  <w:style w:type="numbering" w:customStyle="1" w:styleId="3811">
    <w:name w:val="Нет списка3811"/>
    <w:next w:val="a2"/>
    <w:uiPriority w:val="99"/>
    <w:semiHidden/>
    <w:unhideWhenUsed/>
    <w:rsid w:val="0048485D"/>
  </w:style>
  <w:style w:type="numbering" w:customStyle="1" w:styleId="3911">
    <w:name w:val="Нет списка3911"/>
    <w:next w:val="a2"/>
    <w:uiPriority w:val="99"/>
    <w:semiHidden/>
    <w:unhideWhenUsed/>
    <w:rsid w:val="0048485D"/>
  </w:style>
  <w:style w:type="numbering" w:customStyle="1" w:styleId="4011">
    <w:name w:val="Нет списка4011"/>
    <w:next w:val="a2"/>
    <w:uiPriority w:val="99"/>
    <w:semiHidden/>
    <w:unhideWhenUsed/>
    <w:rsid w:val="0048485D"/>
  </w:style>
  <w:style w:type="numbering" w:customStyle="1" w:styleId="4111">
    <w:name w:val="Нет списка4111"/>
    <w:next w:val="a2"/>
    <w:uiPriority w:val="99"/>
    <w:semiHidden/>
    <w:unhideWhenUsed/>
    <w:rsid w:val="0048485D"/>
  </w:style>
  <w:style w:type="numbering" w:customStyle="1" w:styleId="4211">
    <w:name w:val="Нет списка4211"/>
    <w:next w:val="a2"/>
    <w:uiPriority w:val="99"/>
    <w:semiHidden/>
    <w:unhideWhenUsed/>
    <w:rsid w:val="0048485D"/>
  </w:style>
  <w:style w:type="numbering" w:customStyle="1" w:styleId="4311">
    <w:name w:val="Нет списка4311"/>
    <w:next w:val="a2"/>
    <w:uiPriority w:val="99"/>
    <w:semiHidden/>
    <w:unhideWhenUsed/>
    <w:rsid w:val="0048485D"/>
  </w:style>
  <w:style w:type="numbering" w:customStyle="1" w:styleId="4411">
    <w:name w:val="Нет списка4411"/>
    <w:next w:val="a2"/>
    <w:uiPriority w:val="99"/>
    <w:semiHidden/>
    <w:unhideWhenUsed/>
    <w:rsid w:val="0048485D"/>
  </w:style>
  <w:style w:type="numbering" w:customStyle="1" w:styleId="4511">
    <w:name w:val="Нет списка4511"/>
    <w:next w:val="a2"/>
    <w:uiPriority w:val="99"/>
    <w:semiHidden/>
    <w:unhideWhenUsed/>
    <w:rsid w:val="0048485D"/>
  </w:style>
  <w:style w:type="numbering" w:customStyle="1" w:styleId="4611">
    <w:name w:val="Нет списка4611"/>
    <w:next w:val="a2"/>
    <w:uiPriority w:val="99"/>
    <w:semiHidden/>
    <w:unhideWhenUsed/>
    <w:rsid w:val="0048485D"/>
  </w:style>
  <w:style w:type="numbering" w:customStyle="1" w:styleId="4711">
    <w:name w:val="Нет списка4711"/>
    <w:next w:val="a2"/>
    <w:uiPriority w:val="99"/>
    <w:semiHidden/>
    <w:unhideWhenUsed/>
    <w:rsid w:val="0048485D"/>
  </w:style>
  <w:style w:type="numbering" w:customStyle="1" w:styleId="4811">
    <w:name w:val="Нет списка4811"/>
    <w:next w:val="a2"/>
    <w:uiPriority w:val="99"/>
    <w:semiHidden/>
    <w:unhideWhenUsed/>
    <w:rsid w:val="0048485D"/>
  </w:style>
  <w:style w:type="numbering" w:customStyle="1" w:styleId="4911">
    <w:name w:val="Нет списка4911"/>
    <w:next w:val="a2"/>
    <w:uiPriority w:val="99"/>
    <w:semiHidden/>
    <w:unhideWhenUsed/>
    <w:rsid w:val="0048485D"/>
  </w:style>
  <w:style w:type="numbering" w:customStyle="1" w:styleId="5011">
    <w:name w:val="Нет списка5011"/>
    <w:next w:val="a2"/>
    <w:uiPriority w:val="99"/>
    <w:semiHidden/>
    <w:unhideWhenUsed/>
    <w:rsid w:val="0048485D"/>
  </w:style>
  <w:style w:type="numbering" w:customStyle="1" w:styleId="5111">
    <w:name w:val="Нет списка5111"/>
    <w:next w:val="a2"/>
    <w:uiPriority w:val="99"/>
    <w:semiHidden/>
    <w:unhideWhenUsed/>
    <w:rsid w:val="0048485D"/>
  </w:style>
  <w:style w:type="numbering" w:customStyle="1" w:styleId="5211">
    <w:name w:val="Нет списка5211"/>
    <w:next w:val="a2"/>
    <w:uiPriority w:val="99"/>
    <w:semiHidden/>
    <w:unhideWhenUsed/>
    <w:rsid w:val="0048485D"/>
  </w:style>
  <w:style w:type="numbering" w:customStyle="1" w:styleId="5311">
    <w:name w:val="Нет списка5311"/>
    <w:next w:val="a2"/>
    <w:uiPriority w:val="99"/>
    <w:semiHidden/>
    <w:unhideWhenUsed/>
    <w:rsid w:val="0048485D"/>
  </w:style>
  <w:style w:type="numbering" w:customStyle="1" w:styleId="5411">
    <w:name w:val="Нет списка5411"/>
    <w:next w:val="a2"/>
    <w:uiPriority w:val="99"/>
    <w:semiHidden/>
    <w:unhideWhenUsed/>
    <w:rsid w:val="0048485D"/>
  </w:style>
  <w:style w:type="numbering" w:customStyle="1" w:styleId="5511">
    <w:name w:val="Нет списка5511"/>
    <w:next w:val="a2"/>
    <w:uiPriority w:val="99"/>
    <w:semiHidden/>
    <w:unhideWhenUsed/>
    <w:rsid w:val="0048485D"/>
  </w:style>
  <w:style w:type="numbering" w:customStyle="1" w:styleId="5611">
    <w:name w:val="Нет списка5611"/>
    <w:next w:val="a2"/>
    <w:uiPriority w:val="99"/>
    <w:semiHidden/>
    <w:unhideWhenUsed/>
    <w:rsid w:val="0048485D"/>
  </w:style>
  <w:style w:type="numbering" w:customStyle="1" w:styleId="5711">
    <w:name w:val="Нет списка5711"/>
    <w:next w:val="a2"/>
    <w:uiPriority w:val="99"/>
    <w:semiHidden/>
    <w:unhideWhenUsed/>
    <w:rsid w:val="0048485D"/>
  </w:style>
  <w:style w:type="numbering" w:customStyle="1" w:styleId="5811">
    <w:name w:val="Нет списка5811"/>
    <w:next w:val="a2"/>
    <w:uiPriority w:val="99"/>
    <w:semiHidden/>
    <w:unhideWhenUsed/>
    <w:rsid w:val="0048485D"/>
  </w:style>
  <w:style w:type="numbering" w:customStyle="1" w:styleId="5911">
    <w:name w:val="Нет списка5911"/>
    <w:next w:val="a2"/>
    <w:uiPriority w:val="99"/>
    <w:semiHidden/>
    <w:unhideWhenUsed/>
    <w:rsid w:val="0048485D"/>
  </w:style>
  <w:style w:type="numbering" w:customStyle="1" w:styleId="6011">
    <w:name w:val="Нет списка6011"/>
    <w:next w:val="a2"/>
    <w:uiPriority w:val="99"/>
    <w:semiHidden/>
    <w:unhideWhenUsed/>
    <w:rsid w:val="0048485D"/>
  </w:style>
  <w:style w:type="numbering" w:customStyle="1" w:styleId="6111">
    <w:name w:val="Нет списка6111"/>
    <w:next w:val="a2"/>
    <w:uiPriority w:val="99"/>
    <w:semiHidden/>
    <w:unhideWhenUsed/>
    <w:rsid w:val="0048485D"/>
  </w:style>
  <w:style w:type="numbering" w:customStyle="1" w:styleId="6211">
    <w:name w:val="Нет списка6211"/>
    <w:next w:val="a2"/>
    <w:uiPriority w:val="99"/>
    <w:semiHidden/>
    <w:unhideWhenUsed/>
    <w:rsid w:val="0048485D"/>
  </w:style>
  <w:style w:type="numbering" w:customStyle="1" w:styleId="6311">
    <w:name w:val="Нет списка6311"/>
    <w:next w:val="a2"/>
    <w:uiPriority w:val="99"/>
    <w:semiHidden/>
    <w:unhideWhenUsed/>
    <w:rsid w:val="0048485D"/>
  </w:style>
  <w:style w:type="numbering" w:customStyle="1" w:styleId="6411">
    <w:name w:val="Нет списка6411"/>
    <w:next w:val="a2"/>
    <w:uiPriority w:val="99"/>
    <w:semiHidden/>
    <w:unhideWhenUsed/>
    <w:rsid w:val="0048485D"/>
  </w:style>
  <w:style w:type="numbering" w:customStyle="1" w:styleId="6511">
    <w:name w:val="Нет списка6511"/>
    <w:next w:val="a2"/>
    <w:uiPriority w:val="99"/>
    <w:semiHidden/>
    <w:unhideWhenUsed/>
    <w:rsid w:val="0048485D"/>
  </w:style>
  <w:style w:type="numbering" w:customStyle="1" w:styleId="6611">
    <w:name w:val="Нет списка6611"/>
    <w:next w:val="a2"/>
    <w:uiPriority w:val="99"/>
    <w:semiHidden/>
    <w:unhideWhenUsed/>
    <w:rsid w:val="0048485D"/>
  </w:style>
  <w:style w:type="numbering" w:customStyle="1" w:styleId="6711">
    <w:name w:val="Нет списка6711"/>
    <w:next w:val="a2"/>
    <w:uiPriority w:val="99"/>
    <w:semiHidden/>
    <w:unhideWhenUsed/>
    <w:rsid w:val="0048485D"/>
  </w:style>
  <w:style w:type="numbering" w:customStyle="1" w:styleId="6811">
    <w:name w:val="Нет списка6811"/>
    <w:next w:val="a2"/>
    <w:uiPriority w:val="99"/>
    <w:semiHidden/>
    <w:unhideWhenUsed/>
    <w:rsid w:val="0048485D"/>
  </w:style>
  <w:style w:type="numbering" w:customStyle="1" w:styleId="6911">
    <w:name w:val="Нет списка6911"/>
    <w:next w:val="a2"/>
    <w:uiPriority w:val="99"/>
    <w:semiHidden/>
    <w:unhideWhenUsed/>
    <w:rsid w:val="0048485D"/>
  </w:style>
  <w:style w:type="numbering" w:customStyle="1" w:styleId="7011">
    <w:name w:val="Нет списка7011"/>
    <w:next w:val="a2"/>
    <w:uiPriority w:val="99"/>
    <w:semiHidden/>
    <w:unhideWhenUsed/>
    <w:rsid w:val="0048485D"/>
  </w:style>
  <w:style w:type="numbering" w:customStyle="1" w:styleId="7111">
    <w:name w:val="Нет списка7111"/>
    <w:next w:val="a2"/>
    <w:uiPriority w:val="99"/>
    <w:semiHidden/>
    <w:unhideWhenUsed/>
    <w:rsid w:val="0048485D"/>
  </w:style>
  <w:style w:type="numbering" w:customStyle="1" w:styleId="7211">
    <w:name w:val="Нет списка7211"/>
    <w:next w:val="a2"/>
    <w:uiPriority w:val="99"/>
    <w:semiHidden/>
    <w:unhideWhenUsed/>
    <w:rsid w:val="0048485D"/>
  </w:style>
  <w:style w:type="numbering" w:customStyle="1" w:styleId="7311">
    <w:name w:val="Нет списка7311"/>
    <w:next w:val="a2"/>
    <w:uiPriority w:val="99"/>
    <w:semiHidden/>
    <w:unhideWhenUsed/>
    <w:rsid w:val="0048485D"/>
  </w:style>
  <w:style w:type="numbering" w:customStyle="1" w:styleId="7411">
    <w:name w:val="Нет списка7411"/>
    <w:next w:val="a2"/>
    <w:uiPriority w:val="99"/>
    <w:semiHidden/>
    <w:unhideWhenUsed/>
    <w:rsid w:val="0048485D"/>
  </w:style>
  <w:style w:type="numbering" w:customStyle="1" w:styleId="7511">
    <w:name w:val="Нет списка7511"/>
    <w:next w:val="a2"/>
    <w:uiPriority w:val="99"/>
    <w:semiHidden/>
    <w:unhideWhenUsed/>
    <w:rsid w:val="0048485D"/>
  </w:style>
  <w:style w:type="numbering" w:customStyle="1" w:styleId="7611">
    <w:name w:val="Нет списка7611"/>
    <w:next w:val="a2"/>
    <w:uiPriority w:val="99"/>
    <w:semiHidden/>
    <w:unhideWhenUsed/>
    <w:rsid w:val="0048485D"/>
  </w:style>
  <w:style w:type="numbering" w:customStyle="1" w:styleId="771">
    <w:name w:val="Нет списка771"/>
    <w:next w:val="a2"/>
    <w:uiPriority w:val="99"/>
    <w:semiHidden/>
    <w:unhideWhenUsed/>
    <w:rsid w:val="0048485D"/>
  </w:style>
  <w:style w:type="numbering" w:customStyle="1" w:styleId="781">
    <w:name w:val="Нет списка781"/>
    <w:next w:val="a2"/>
    <w:uiPriority w:val="99"/>
    <w:semiHidden/>
    <w:unhideWhenUsed/>
    <w:rsid w:val="0048485D"/>
  </w:style>
  <w:style w:type="numbering" w:customStyle="1" w:styleId="791">
    <w:name w:val="Нет списка791"/>
    <w:next w:val="a2"/>
    <w:uiPriority w:val="99"/>
    <w:semiHidden/>
    <w:unhideWhenUsed/>
    <w:rsid w:val="0048485D"/>
  </w:style>
  <w:style w:type="numbering" w:customStyle="1" w:styleId="801">
    <w:name w:val="Нет списка801"/>
    <w:next w:val="a2"/>
    <w:uiPriority w:val="99"/>
    <w:semiHidden/>
    <w:unhideWhenUsed/>
    <w:rsid w:val="0048485D"/>
  </w:style>
  <w:style w:type="numbering" w:customStyle="1" w:styleId="8111">
    <w:name w:val="Нет списка8111"/>
    <w:next w:val="a2"/>
    <w:uiPriority w:val="99"/>
    <w:semiHidden/>
    <w:unhideWhenUsed/>
    <w:rsid w:val="0048485D"/>
  </w:style>
  <w:style w:type="paragraph" w:styleId="affc">
    <w:name w:val="No Spacing"/>
    <w:uiPriority w:val="1"/>
    <w:qFormat/>
    <w:rsid w:val="0048485D"/>
    <w:pPr>
      <w:spacing w:after="0" w:line="240" w:lineRule="auto"/>
    </w:pPr>
    <w:rPr>
      <w:rFonts w:ascii="Calibri" w:eastAsia="Calibri" w:hAnsi="Calibri" w:cs="Times New Roman"/>
    </w:rPr>
  </w:style>
  <w:style w:type="character" w:styleId="affd">
    <w:name w:val="Emphasis"/>
    <w:qFormat/>
    <w:rsid w:val="0048485D"/>
    <w:rPr>
      <w:i/>
      <w:iCs/>
    </w:rPr>
  </w:style>
  <w:style w:type="paragraph" w:customStyle="1" w:styleId="font5">
    <w:name w:val="font5"/>
    <w:basedOn w:val="a"/>
    <w:rsid w:val="0048485D"/>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6">
    <w:name w:val="font6"/>
    <w:basedOn w:val="a"/>
    <w:rsid w:val="0048485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numbering" w:customStyle="1" w:styleId="84">
    <w:name w:val="Нет списка84"/>
    <w:next w:val="a2"/>
    <w:uiPriority w:val="99"/>
    <w:semiHidden/>
    <w:unhideWhenUsed/>
    <w:rsid w:val="0048485D"/>
  </w:style>
  <w:style w:type="numbering" w:customStyle="1" w:styleId="85">
    <w:name w:val="Нет списка85"/>
    <w:next w:val="a2"/>
    <w:uiPriority w:val="99"/>
    <w:semiHidden/>
    <w:unhideWhenUsed/>
    <w:rsid w:val="0048485D"/>
  </w:style>
  <w:style w:type="numbering" w:customStyle="1" w:styleId="86">
    <w:name w:val="Нет списка86"/>
    <w:next w:val="a2"/>
    <w:uiPriority w:val="99"/>
    <w:semiHidden/>
    <w:unhideWhenUsed/>
    <w:rsid w:val="0048485D"/>
  </w:style>
  <w:style w:type="numbering" w:customStyle="1" w:styleId="87">
    <w:name w:val="Нет списка87"/>
    <w:next w:val="a2"/>
    <w:uiPriority w:val="99"/>
    <w:semiHidden/>
    <w:unhideWhenUsed/>
    <w:rsid w:val="0048485D"/>
  </w:style>
  <w:style w:type="numbering" w:customStyle="1" w:styleId="88">
    <w:name w:val="Нет списка88"/>
    <w:next w:val="a2"/>
    <w:uiPriority w:val="99"/>
    <w:semiHidden/>
    <w:unhideWhenUsed/>
    <w:rsid w:val="0048485D"/>
  </w:style>
  <w:style w:type="numbering" w:customStyle="1" w:styleId="89">
    <w:name w:val="Нет списка89"/>
    <w:next w:val="a2"/>
    <w:uiPriority w:val="99"/>
    <w:semiHidden/>
    <w:unhideWhenUsed/>
    <w:rsid w:val="0048485D"/>
  </w:style>
  <w:style w:type="numbering" w:customStyle="1" w:styleId="900">
    <w:name w:val="Нет списка90"/>
    <w:next w:val="a2"/>
    <w:uiPriority w:val="99"/>
    <w:semiHidden/>
    <w:unhideWhenUsed/>
    <w:rsid w:val="0048485D"/>
  </w:style>
  <w:style w:type="numbering" w:customStyle="1" w:styleId="920">
    <w:name w:val="Нет списка92"/>
    <w:next w:val="a2"/>
    <w:uiPriority w:val="99"/>
    <w:semiHidden/>
    <w:unhideWhenUsed/>
    <w:rsid w:val="0048485D"/>
  </w:style>
  <w:style w:type="numbering" w:customStyle="1" w:styleId="930">
    <w:name w:val="Нет списка93"/>
    <w:next w:val="a2"/>
    <w:uiPriority w:val="99"/>
    <w:semiHidden/>
    <w:unhideWhenUsed/>
    <w:rsid w:val="0048485D"/>
  </w:style>
  <w:style w:type="numbering" w:customStyle="1" w:styleId="940">
    <w:name w:val="Нет списка94"/>
    <w:next w:val="a2"/>
    <w:uiPriority w:val="99"/>
    <w:semiHidden/>
    <w:unhideWhenUsed/>
    <w:rsid w:val="0048485D"/>
  </w:style>
  <w:style w:type="numbering" w:customStyle="1" w:styleId="950">
    <w:name w:val="Нет списка95"/>
    <w:next w:val="a2"/>
    <w:uiPriority w:val="99"/>
    <w:semiHidden/>
    <w:unhideWhenUsed/>
    <w:rsid w:val="0048485D"/>
  </w:style>
  <w:style w:type="numbering" w:customStyle="1" w:styleId="960">
    <w:name w:val="Нет списка96"/>
    <w:next w:val="a2"/>
    <w:uiPriority w:val="99"/>
    <w:semiHidden/>
    <w:unhideWhenUsed/>
    <w:rsid w:val="0048485D"/>
  </w:style>
  <w:style w:type="numbering" w:customStyle="1" w:styleId="970">
    <w:name w:val="Нет списка97"/>
    <w:next w:val="a2"/>
    <w:uiPriority w:val="99"/>
    <w:semiHidden/>
    <w:unhideWhenUsed/>
    <w:rsid w:val="0048485D"/>
  </w:style>
  <w:style w:type="numbering" w:customStyle="1" w:styleId="980">
    <w:name w:val="Нет списка98"/>
    <w:next w:val="a2"/>
    <w:uiPriority w:val="99"/>
    <w:semiHidden/>
    <w:unhideWhenUsed/>
    <w:rsid w:val="0048485D"/>
  </w:style>
  <w:style w:type="numbering" w:customStyle="1" w:styleId="990">
    <w:name w:val="Нет списка99"/>
    <w:next w:val="a2"/>
    <w:uiPriority w:val="99"/>
    <w:semiHidden/>
    <w:unhideWhenUsed/>
    <w:rsid w:val="0048485D"/>
  </w:style>
  <w:style w:type="numbering" w:customStyle="1" w:styleId="1000">
    <w:name w:val="Нет списка100"/>
    <w:next w:val="a2"/>
    <w:uiPriority w:val="99"/>
    <w:semiHidden/>
    <w:unhideWhenUsed/>
    <w:rsid w:val="0048485D"/>
  </w:style>
  <w:style w:type="numbering" w:customStyle="1" w:styleId="102">
    <w:name w:val="Нет списка102"/>
    <w:next w:val="a2"/>
    <w:uiPriority w:val="99"/>
    <w:semiHidden/>
    <w:unhideWhenUsed/>
    <w:rsid w:val="0048485D"/>
  </w:style>
  <w:style w:type="numbering" w:customStyle="1" w:styleId="103">
    <w:name w:val="Нет списка103"/>
    <w:next w:val="a2"/>
    <w:uiPriority w:val="99"/>
    <w:semiHidden/>
    <w:unhideWhenUsed/>
    <w:rsid w:val="0048485D"/>
  </w:style>
  <w:style w:type="numbering" w:customStyle="1" w:styleId="104">
    <w:name w:val="Нет списка104"/>
    <w:next w:val="a2"/>
    <w:uiPriority w:val="99"/>
    <w:semiHidden/>
    <w:unhideWhenUsed/>
    <w:rsid w:val="0048485D"/>
  </w:style>
  <w:style w:type="numbering" w:customStyle="1" w:styleId="105">
    <w:name w:val="Нет списка105"/>
    <w:next w:val="a2"/>
    <w:uiPriority w:val="99"/>
    <w:semiHidden/>
    <w:unhideWhenUsed/>
    <w:rsid w:val="0048485D"/>
  </w:style>
  <w:style w:type="numbering" w:customStyle="1" w:styleId="106">
    <w:name w:val="Нет списка106"/>
    <w:next w:val="a2"/>
    <w:uiPriority w:val="99"/>
    <w:semiHidden/>
    <w:unhideWhenUsed/>
    <w:rsid w:val="0048485D"/>
  </w:style>
  <w:style w:type="numbering" w:customStyle="1" w:styleId="107">
    <w:name w:val="Нет списка107"/>
    <w:next w:val="a2"/>
    <w:uiPriority w:val="99"/>
    <w:semiHidden/>
    <w:unhideWhenUsed/>
    <w:rsid w:val="0048485D"/>
  </w:style>
  <w:style w:type="numbering" w:customStyle="1" w:styleId="108">
    <w:name w:val="Нет списка108"/>
    <w:next w:val="a2"/>
    <w:uiPriority w:val="99"/>
    <w:semiHidden/>
    <w:unhideWhenUsed/>
    <w:rsid w:val="0048485D"/>
  </w:style>
  <w:style w:type="numbering" w:customStyle="1" w:styleId="109">
    <w:name w:val="Нет списка109"/>
    <w:next w:val="a2"/>
    <w:uiPriority w:val="99"/>
    <w:semiHidden/>
    <w:unhideWhenUsed/>
    <w:rsid w:val="0048485D"/>
  </w:style>
  <w:style w:type="numbering" w:customStyle="1" w:styleId="113">
    <w:name w:val="Нет списка113"/>
    <w:next w:val="a2"/>
    <w:uiPriority w:val="99"/>
    <w:semiHidden/>
    <w:unhideWhenUsed/>
    <w:rsid w:val="0048485D"/>
  </w:style>
  <w:style w:type="numbering" w:customStyle="1" w:styleId="114">
    <w:name w:val="Нет списка114"/>
    <w:next w:val="a2"/>
    <w:uiPriority w:val="99"/>
    <w:semiHidden/>
    <w:unhideWhenUsed/>
    <w:rsid w:val="0048485D"/>
  </w:style>
  <w:style w:type="numbering" w:customStyle="1" w:styleId="115">
    <w:name w:val="Нет списка115"/>
    <w:next w:val="a2"/>
    <w:uiPriority w:val="99"/>
    <w:semiHidden/>
    <w:unhideWhenUsed/>
    <w:rsid w:val="0048485D"/>
  </w:style>
  <w:style w:type="numbering" w:customStyle="1" w:styleId="116">
    <w:name w:val="Нет списка116"/>
    <w:next w:val="a2"/>
    <w:uiPriority w:val="99"/>
    <w:semiHidden/>
    <w:unhideWhenUsed/>
    <w:rsid w:val="0048485D"/>
  </w:style>
  <w:style w:type="numbering" w:customStyle="1" w:styleId="117">
    <w:name w:val="Нет списка117"/>
    <w:next w:val="a2"/>
    <w:uiPriority w:val="99"/>
    <w:semiHidden/>
    <w:unhideWhenUsed/>
    <w:rsid w:val="0048485D"/>
  </w:style>
  <w:style w:type="numbering" w:customStyle="1" w:styleId="118">
    <w:name w:val="Нет списка118"/>
    <w:next w:val="a2"/>
    <w:uiPriority w:val="99"/>
    <w:semiHidden/>
    <w:unhideWhenUsed/>
    <w:rsid w:val="0048485D"/>
  </w:style>
  <w:style w:type="numbering" w:customStyle="1" w:styleId="119">
    <w:name w:val="Нет списка119"/>
    <w:next w:val="a2"/>
    <w:uiPriority w:val="99"/>
    <w:semiHidden/>
    <w:unhideWhenUsed/>
    <w:rsid w:val="0048485D"/>
  </w:style>
  <w:style w:type="numbering" w:customStyle="1" w:styleId="1200">
    <w:name w:val="Нет списка120"/>
    <w:next w:val="a2"/>
    <w:uiPriority w:val="99"/>
    <w:semiHidden/>
    <w:unhideWhenUsed/>
    <w:rsid w:val="0048485D"/>
  </w:style>
  <w:style w:type="numbering" w:customStyle="1" w:styleId="1220">
    <w:name w:val="Нет списка122"/>
    <w:next w:val="a2"/>
    <w:uiPriority w:val="99"/>
    <w:semiHidden/>
    <w:unhideWhenUsed/>
    <w:rsid w:val="0048485D"/>
  </w:style>
  <w:style w:type="paragraph" w:customStyle="1" w:styleId="font7">
    <w:name w:val="font7"/>
    <w:basedOn w:val="a"/>
    <w:rsid w:val="0048485D"/>
    <w:pPr>
      <w:spacing w:before="100" w:beforeAutospacing="1" w:after="100" w:afterAutospacing="1" w:line="240" w:lineRule="auto"/>
    </w:pPr>
    <w:rPr>
      <w:rFonts w:ascii="Times New Roman" w:eastAsia="Times New Roman" w:hAnsi="Times New Roman" w:cs="Times New Roman"/>
      <w:b/>
      <w:bCs/>
      <w:lang w:eastAsia="ru-RU"/>
    </w:rPr>
  </w:style>
  <w:style w:type="numbering" w:customStyle="1" w:styleId="1230">
    <w:name w:val="Нет списка123"/>
    <w:next w:val="a2"/>
    <w:uiPriority w:val="99"/>
    <w:semiHidden/>
    <w:unhideWhenUsed/>
    <w:rsid w:val="0048485D"/>
  </w:style>
  <w:style w:type="paragraph" w:styleId="affe">
    <w:name w:val="List Paragraph"/>
    <w:basedOn w:val="a"/>
    <w:uiPriority w:val="34"/>
    <w:qFormat/>
    <w:rsid w:val="0048485D"/>
    <w:pPr>
      <w:ind w:left="720"/>
      <w:contextualSpacing/>
    </w:pPr>
    <w:rPr>
      <w:rFonts w:ascii="Calibri" w:eastAsia="Calibri" w:hAnsi="Calibri" w:cs="Times New Roman"/>
    </w:rPr>
  </w:style>
  <w:style w:type="numbering" w:customStyle="1" w:styleId="1240">
    <w:name w:val="Нет списка124"/>
    <w:next w:val="a2"/>
    <w:uiPriority w:val="99"/>
    <w:semiHidden/>
    <w:unhideWhenUsed/>
    <w:rsid w:val="0048485D"/>
  </w:style>
  <w:style w:type="numbering" w:customStyle="1" w:styleId="1250">
    <w:name w:val="Нет списка125"/>
    <w:next w:val="a2"/>
    <w:uiPriority w:val="99"/>
    <w:semiHidden/>
    <w:unhideWhenUsed/>
    <w:rsid w:val="0048485D"/>
  </w:style>
  <w:style w:type="numbering" w:customStyle="1" w:styleId="1260">
    <w:name w:val="Нет списка126"/>
    <w:next w:val="a2"/>
    <w:uiPriority w:val="99"/>
    <w:semiHidden/>
    <w:unhideWhenUsed/>
    <w:rsid w:val="0048485D"/>
  </w:style>
  <w:style w:type="numbering" w:customStyle="1" w:styleId="1270">
    <w:name w:val="Нет списка127"/>
    <w:next w:val="a2"/>
    <w:uiPriority w:val="99"/>
    <w:semiHidden/>
    <w:unhideWhenUsed/>
    <w:rsid w:val="0048485D"/>
  </w:style>
  <w:style w:type="numbering" w:customStyle="1" w:styleId="1280">
    <w:name w:val="Нет списка128"/>
    <w:next w:val="a2"/>
    <w:uiPriority w:val="99"/>
    <w:semiHidden/>
    <w:unhideWhenUsed/>
    <w:rsid w:val="0048485D"/>
  </w:style>
  <w:style w:type="numbering" w:customStyle="1" w:styleId="1290">
    <w:name w:val="Нет списка129"/>
    <w:next w:val="a2"/>
    <w:uiPriority w:val="99"/>
    <w:semiHidden/>
    <w:unhideWhenUsed/>
    <w:rsid w:val="0048485D"/>
  </w:style>
  <w:style w:type="numbering" w:customStyle="1" w:styleId="1300">
    <w:name w:val="Нет списка130"/>
    <w:next w:val="a2"/>
    <w:uiPriority w:val="99"/>
    <w:semiHidden/>
    <w:unhideWhenUsed/>
    <w:rsid w:val="0048485D"/>
  </w:style>
  <w:style w:type="numbering" w:customStyle="1" w:styleId="1320">
    <w:name w:val="Нет списка132"/>
    <w:next w:val="a2"/>
    <w:uiPriority w:val="99"/>
    <w:semiHidden/>
    <w:unhideWhenUsed/>
    <w:rsid w:val="0048485D"/>
  </w:style>
  <w:style w:type="numbering" w:customStyle="1" w:styleId="133">
    <w:name w:val="Нет списка133"/>
    <w:next w:val="a2"/>
    <w:uiPriority w:val="99"/>
    <w:semiHidden/>
    <w:unhideWhenUsed/>
    <w:rsid w:val="0048485D"/>
  </w:style>
  <w:style w:type="numbering" w:customStyle="1" w:styleId="134">
    <w:name w:val="Нет списка134"/>
    <w:next w:val="a2"/>
    <w:uiPriority w:val="99"/>
    <w:semiHidden/>
    <w:unhideWhenUsed/>
    <w:rsid w:val="0048485D"/>
  </w:style>
  <w:style w:type="numbering" w:customStyle="1" w:styleId="135">
    <w:name w:val="Нет списка135"/>
    <w:next w:val="a2"/>
    <w:uiPriority w:val="99"/>
    <w:semiHidden/>
    <w:unhideWhenUsed/>
    <w:rsid w:val="0048485D"/>
  </w:style>
  <w:style w:type="numbering" w:customStyle="1" w:styleId="136">
    <w:name w:val="Нет списка136"/>
    <w:next w:val="a2"/>
    <w:uiPriority w:val="99"/>
    <w:semiHidden/>
    <w:unhideWhenUsed/>
    <w:rsid w:val="0048485D"/>
  </w:style>
  <w:style w:type="numbering" w:customStyle="1" w:styleId="137">
    <w:name w:val="Нет списка137"/>
    <w:next w:val="a2"/>
    <w:uiPriority w:val="99"/>
    <w:semiHidden/>
    <w:unhideWhenUsed/>
    <w:rsid w:val="0048485D"/>
  </w:style>
  <w:style w:type="numbering" w:customStyle="1" w:styleId="138">
    <w:name w:val="Нет списка138"/>
    <w:next w:val="a2"/>
    <w:uiPriority w:val="99"/>
    <w:semiHidden/>
    <w:unhideWhenUsed/>
    <w:rsid w:val="0048485D"/>
  </w:style>
  <w:style w:type="numbering" w:customStyle="1" w:styleId="139">
    <w:name w:val="Нет списка139"/>
    <w:next w:val="a2"/>
    <w:uiPriority w:val="99"/>
    <w:semiHidden/>
    <w:unhideWhenUsed/>
    <w:rsid w:val="0048485D"/>
  </w:style>
  <w:style w:type="numbering" w:customStyle="1" w:styleId="1400">
    <w:name w:val="Нет списка140"/>
    <w:next w:val="a2"/>
    <w:uiPriority w:val="99"/>
    <w:semiHidden/>
    <w:unhideWhenUsed/>
    <w:rsid w:val="0048485D"/>
  </w:style>
  <w:style w:type="numbering" w:customStyle="1" w:styleId="1420">
    <w:name w:val="Нет списка142"/>
    <w:next w:val="a2"/>
    <w:uiPriority w:val="99"/>
    <w:semiHidden/>
    <w:unhideWhenUsed/>
    <w:rsid w:val="0048485D"/>
  </w:style>
  <w:style w:type="numbering" w:customStyle="1" w:styleId="1430">
    <w:name w:val="Нет списка143"/>
    <w:next w:val="a2"/>
    <w:uiPriority w:val="99"/>
    <w:semiHidden/>
    <w:unhideWhenUsed/>
    <w:rsid w:val="0048485D"/>
  </w:style>
  <w:style w:type="numbering" w:customStyle="1" w:styleId="144">
    <w:name w:val="Нет списка144"/>
    <w:next w:val="a2"/>
    <w:uiPriority w:val="99"/>
    <w:semiHidden/>
    <w:unhideWhenUsed/>
    <w:rsid w:val="0048485D"/>
  </w:style>
  <w:style w:type="numbering" w:customStyle="1" w:styleId="145">
    <w:name w:val="Нет списка145"/>
    <w:next w:val="a2"/>
    <w:uiPriority w:val="99"/>
    <w:semiHidden/>
    <w:unhideWhenUsed/>
    <w:rsid w:val="0048485D"/>
  </w:style>
  <w:style w:type="numbering" w:customStyle="1" w:styleId="146">
    <w:name w:val="Нет списка146"/>
    <w:next w:val="a2"/>
    <w:uiPriority w:val="99"/>
    <w:semiHidden/>
    <w:unhideWhenUsed/>
    <w:rsid w:val="0048485D"/>
  </w:style>
  <w:style w:type="numbering" w:customStyle="1" w:styleId="147">
    <w:name w:val="Нет списка147"/>
    <w:next w:val="a2"/>
    <w:uiPriority w:val="99"/>
    <w:semiHidden/>
    <w:unhideWhenUsed/>
    <w:rsid w:val="0048485D"/>
  </w:style>
  <w:style w:type="numbering" w:customStyle="1" w:styleId="148">
    <w:name w:val="Нет списка148"/>
    <w:next w:val="a2"/>
    <w:uiPriority w:val="99"/>
    <w:semiHidden/>
    <w:unhideWhenUsed/>
    <w:rsid w:val="0048485D"/>
  </w:style>
  <w:style w:type="numbering" w:customStyle="1" w:styleId="149">
    <w:name w:val="Нет списка149"/>
    <w:next w:val="a2"/>
    <w:uiPriority w:val="99"/>
    <w:semiHidden/>
    <w:unhideWhenUsed/>
    <w:rsid w:val="0048485D"/>
  </w:style>
  <w:style w:type="numbering" w:customStyle="1" w:styleId="1500">
    <w:name w:val="Нет списка150"/>
    <w:next w:val="a2"/>
    <w:uiPriority w:val="99"/>
    <w:semiHidden/>
    <w:unhideWhenUsed/>
    <w:rsid w:val="0048485D"/>
  </w:style>
  <w:style w:type="numbering" w:customStyle="1" w:styleId="152">
    <w:name w:val="Нет списка152"/>
    <w:next w:val="a2"/>
    <w:uiPriority w:val="99"/>
    <w:semiHidden/>
    <w:unhideWhenUsed/>
    <w:rsid w:val="0048485D"/>
  </w:style>
  <w:style w:type="numbering" w:customStyle="1" w:styleId="153">
    <w:name w:val="Нет списка153"/>
    <w:next w:val="a2"/>
    <w:uiPriority w:val="99"/>
    <w:semiHidden/>
    <w:unhideWhenUsed/>
    <w:rsid w:val="0048485D"/>
  </w:style>
  <w:style w:type="paragraph" w:customStyle="1" w:styleId="1f8">
    <w:name w:val="Знак Знак1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
    <w:name w:val="Нет списка154"/>
    <w:next w:val="a2"/>
    <w:uiPriority w:val="99"/>
    <w:semiHidden/>
    <w:unhideWhenUsed/>
    <w:rsid w:val="0048485D"/>
  </w:style>
  <w:style w:type="numbering" w:customStyle="1" w:styleId="155">
    <w:name w:val="Нет списка155"/>
    <w:next w:val="a2"/>
    <w:uiPriority w:val="99"/>
    <w:semiHidden/>
    <w:unhideWhenUsed/>
    <w:rsid w:val="0048485D"/>
  </w:style>
  <w:style w:type="numbering" w:customStyle="1" w:styleId="156">
    <w:name w:val="Нет списка156"/>
    <w:next w:val="a2"/>
    <w:uiPriority w:val="99"/>
    <w:semiHidden/>
    <w:unhideWhenUsed/>
    <w:rsid w:val="0048485D"/>
  </w:style>
  <w:style w:type="numbering" w:customStyle="1" w:styleId="157">
    <w:name w:val="Нет списка157"/>
    <w:next w:val="a2"/>
    <w:uiPriority w:val="99"/>
    <w:semiHidden/>
    <w:unhideWhenUsed/>
    <w:rsid w:val="0048485D"/>
  </w:style>
  <w:style w:type="numbering" w:customStyle="1" w:styleId="158">
    <w:name w:val="Нет списка158"/>
    <w:next w:val="a2"/>
    <w:uiPriority w:val="99"/>
    <w:semiHidden/>
    <w:unhideWhenUsed/>
    <w:rsid w:val="0048485D"/>
  </w:style>
  <w:style w:type="numbering" w:customStyle="1" w:styleId="159">
    <w:name w:val="Нет списка159"/>
    <w:next w:val="a2"/>
    <w:uiPriority w:val="99"/>
    <w:semiHidden/>
    <w:unhideWhenUsed/>
    <w:rsid w:val="0048485D"/>
  </w:style>
  <w:style w:type="numbering" w:customStyle="1" w:styleId="1600">
    <w:name w:val="Нет списка160"/>
    <w:next w:val="a2"/>
    <w:uiPriority w:val="99"/>
    <w:semiHidden/>
    <w:unhideWhenUsed/>
    <w:rsid w:val="0048485D"/>
  </w:style>
  <w:style w:type="numbering" w:customStyle="1" w:styleId="162">
    <w:name w:val="Нет списка162"/>
    <w:next w:val="a2"/>
    <w:uiPriority w:val="99"/>
    <w:semiHidden/>
    <w:unhideWhenUsed/>
    <w:rsid w:val="0048485D"/>
  </w:style>
  <w:style w:type="paragraph" w:customStyle="1" w:styleId="font8">
    <w:name w:val="font8"/>
    <w:basedOn w:val="a"/>
    <w:rsid w:val="0048485D"/>
    <w:pPr>
      <w:spacing w:before="100" w:beforeAutospacing="1" w:after="100" w:afterAutospacing="1" w:line="240" w:lineRule="auto"/>
    </w:pPr>
    <w:rPr>
      <w:rFonts w:ascii="Times New Roman" w:eastAsia="Times New Roman" w:hAnsi="Times New Roman" w:cs="Times New Roman"/>
      <w:b/>
      <w:bCs/>
      <w:color w:val="FF0000"/>
      <w:sz w:val="20"/>
      <w:szCs w:val="20"/>
      <w:lang w:eastAsia="ru-RU"/>
    </w:rPr>
  </w:style>
  <w:style w:type="numbering" w:customStyle="1" w:styleId="163">
    <w:name w:val="Нет списка163"/>
    <w:next w:val="a2"/>
    <w:uiPriority w:val="99"/>
    <w:semiHidden/>
    <w:unhideWhenUsed/>
    <w:rsid w:val="0048485D"/>
  </w:style>
  <w:style w:type="numbering" w:customStyle="1" w:styleId="164">
    <w:name w:val="Нет списка164"/>
    <w:next w:val="a2"/>
    <w:uiPriority w:val="99"/>
    <w:semiHidden/>
    <w:unhideWhenUsed/>
    <w:rsid w:val="0048485D"/>
  </w:style>
  <w:style w:type="numbering" w:customStyle="1" w:styleId="165">
    <w:name w:val="Нет списка165"/>
    <w:next w:val="a2"/>
    <w:uiPriority w:val="99"/>
    <w:semiHidden/>
    <w:unhideWhenUsed/>
    <w:rsid w:val="0048485D"/>
  </w:style>
  <w:style w:type="numbering" w:customStyle="1" w:styleId="166">
    <w:name w:val="Нет списка166"/>
    <w:next w:val="a2"/>
    <w:uiPriority w:val="99"/>
    <w:semiHidden/>
    <w:unhideWhenUsed/>
    <w:rsid w:val="0048485D"/>
  </w:style>
  <w:style w:type="numbering" w:customStyle="1" w:styleId="167">
    <w:name w:val="Нет списка167"/>
    <w:next w:val="a2"/>
    <w:uiPriority w:val="99"/>
    <w:semiHidden/>
    <w:unhideWhenUsed/>
    <w:rsid w:val="0048485D"/>
  </w:style>
  <w:style w:type="numbering" w:customStyle="1" w:styleId="168">
    <w:name w:val="Нет списка168"/>
    <w:next w:val="a2"/>
    <w:uiPriority w:val="99"/>
    <w:semiHidden/>
    <w:unhideWhenUsed/>
    <w:rsid w:val="0048485D"/>
  </w:style>
  <w:style w:type="numbering" w:customStyle="1" w:styleId="169">
    <w:name w:val="Нет списка169"/>
    <w:next w:val="a2"/>
    <w:uiPriority w:val="99"/>
    <w:semiHidden/>
    <w:unhideWhenUsed/>
    <w:rsid w:val="0048485D"/>
  </w:style>
  <w:style w:type="numbering" w:customStyle="1" w:styleId="1700">
    <w:name w:val="Нет списка170"/>
    <w:next w:val="a2"/>
    <w:uiPriority w:val="99"/>
    <w:semiHidden/>
    <w:unhideWhenUsed/>
    <w:rsid w:val="0048485D"/>
  </w:style>
  <w:style w:type="numbering" w:customStyle="1" w:styleId="172">
    <w:name w:val="Нет списка172"/>
    <w:next w:val="a2"/>
    <w:uiPriority w:val="99"/>
    <w:semiHidden/>
    <w:unhideWhenUsed/>
    <w:rsid w:val="0048485D"/>
  </w:style>
  <w:style w:type="numbering" w:customStyle="1" w:styleId="173">
    <w:name w:val="Нет списка173"/>
    <w:next w:val="a2"/>
    <w:uiPriority w:val="99"/>
    <w:semiHidden/>
    <w:unhideWhenUsed/>
    <w:rsid w:val="0048485D"/>
  </w:style>
  <w:style w:type="numbering" w:customStyle="1" w:styleId="174">
    <w:name w:val="Нет списка174"/>
    <w:next w:val="a2"/>
    <w:uiPriority w:val="99"/>
    <w:semiHidden/>
    <w:unhideWhenUsed/>
    <w:rsid w:val="0048485D"/>
  </w:style>
  <w:style w:type="numbering" w:customStyle="1" w:styleId="175">
    <w:name w:val="Нет списка175"/>
    <w:next w:val="a2"/>
    <w:uiPriority w:val="99"/>
    <w:semiHidden/>
    <w:unhideWhenUsed/>
    <w:rsid w:val="0048485D"/>
  </w:style>
  <w:style w:type="numbering" w:customStyle="1" w:styleId="176">
    <w:name w:val="Нет списка176"/>
    <w:next w:val="a2"/>
    <w:uiPriority w:val="99"/>
    <w:semiHidden/>
    <w:unhideWhenUsed/>
    <w:rsid w:val="0048485D"/>
  </w:style>
  <w:style w:type="numbering" w:customStyle="1" w:styleId="177">
    <w:name w:val="Нет списка177"/>
    <w:next w:val="a2"/>
    <w:uiPriority w:val="99"/>
    <w:semiHidden/>
    <w:unhideWhenUsed/>
    <w:rsid w:val="0048485D"/>
  </w:style>
  <w:style w:type="numbering" w:customStyle="1" w:styleId="178">
    <w:name w:val="Нет списка178"/>
    <w:next w:val="a2"/>
    <w:uiPriority w:val="99"/>
    <w:semiHidden/>
    <w:unhideWhenUsed/>
    <w:rsid w:val="0048485D"/>
  </w:style>
  <w:style w:type="numbering" w:customStyle="1" w:styleId="179">
    <w:name w:val="Нет списка179"/>
    <w:next w:val="a2"/>
    <w:uiPriority w:val="99"/>
    <w:semiHidden/>
    <w:unhideWhenUsed/>
    <w:rsid w:val="0048485D"/>
  </w:style>
  <w:style w:type="numbering" w:customStyle="1" w:styleId="1800">
    <w:name w:val="Нет списка180"/>
    <w:next w:val="a2"/>
    <w:uiPriority w:val="99"/>
    <w:semiHidden/>
    <w:unhideWhenUsed/>
    <w:rsid w:val="0048485D"/>
  </w:style>
  <w:style w:type="numbering" w:customStyle="1" w:styleId="182">
    <w:name w:val="Нет списка182"/>
    <w:next w:val="a2"/>
    <w:uiPriority w:val="99"/>
    <w:semiHidden/>
    <w:unhideWhenUsed/>
    <w:rsid w:val="0048485D"/>
  </w:style>
  <w:style w:type="numbering" w:customStyle="1" w:styleId="183">
    <w:name w:val="Нет списка183"/>
    <w:next w:val="a2"/>
    <w:uiPriority w:val="99"/>
    <w:semiHidden/>
    <w:unhideWhenUsed/>
    <w:rsid w:val="0048485D"/>
  </w:style>
  <w:style w:type="numbering" w:customStyle="1" w:styleId="184">
    <w:name w:val="Нет списка184"/>
    <w:next w:val="a2"/>
    <w:uiPriority w:val="99"/>
    <w:semiHidden/>
    <w:unhideWhenUsed/>
    <w:rsid w:val="0048485D"/>
  </w:style>
  <w:style w:type="numbering" w:customStyle="1" w:styleId="185">
    <w:name w:val="Нет списка185"/>
    <w:next w:val="a2"/>
    <w:uiPriority w:val="99"/>
    <w:semiHidden/>
    <w:unhideWhenUsed/>
    <w:rsid w:val="0048485D"/>
  </w:style>
  <w:style w:type="numbering" w:customStyle="1" w:styleId="186">
    <w:name w:val="Нет списка186"/>
    <w:next w:val="a2"/>
    <w:uiPriority w:val="99"/>
    <w:semiHidden/>
    <w:unhideWhenUsed/>
    <w:rsid w:val="0048485D"/>
  </w:style>
  <w:style w:type="numbering" w:customStyle="1" w:styleId="187">
    <w:name w:val="Нет списка187"/>
    <w:next w:val="a2"/>
    <w:uiPriority w:val="99"/>
    <w:semiHidden/>
    <w:unhideWhenUsed/>
    <w:rsid w:val="0048485D"/>
  </w:style>
  <w:style w:type="numbering" w:customStyle="1" w:styleId="188">
    <w:name w:val="Нет списка188"/>
    <w:next w:val="a2"/>
    <w:uiPriority w:val="99"/>
    <w:semiHidden/>
    <w:unhideWhenUsed/>
    <w:rsid w:val="0048485D"/>
  </w:style>
  <w:style w:type="numbering" w:customStyle="1" w:styleId="189">
    <w:name w:val="Нет списка189"/>
    <w:next w:val="a2"/>
    <w:uiPriority w:val="99"/>
    <w:semiHidden/>
    <w:unhideWhenUsed/>
    <w:rsid w:val="0048485D"/>
  </w:style>
  <w:style w:type="numbering" w:customStyle="1" w:styleId="1900">
    <w:name w:val="Нет списка190"/>
    <w:next w:val="a2"/>
    <w:uiPriority w:val="99"/>
    <w:semiHidden/>
    <w:unhideWhenUsed/>
    <w:rsid w:val="0048485D"/>
  </w:style>
  <w:style w:type="numbering" w:customStyle="1" w:styleId="192">
    <w:name w:val="Нет списка192"/>
    <w:next w:val="a2"/>
    <w:uiPriority w:val="99"/>
    <w:semiHidden/>
    <w:unhideWhenUsed/>
    <w:rsid w:val="0048485D"/>
  </w:style>
  <w:style w:type="numbering" w:customStyle="1" w:styleId="193">
    <w:name w:val="Нет списка193"/>
    <w:next w:val="a2"/>
    <w:uiPriority w:val="99"/>
    <w:semiHidden/>
    <w:unhideWhenUsed/>
    <w:rsid w:val="0048485D"/>
  </w:style>
  <w:style w:type="numbering" w:customStyle="1" w:styleId="194">
    <w:name w:val="Нет списка194"/>
    <w:next w:val="a2"/>
    <w:uiPriority w:val="99"/>
    <w:semiHidden/>
    <w:unhideWhenUsed/>
    <w:rsid w:val="0048485D"/>
  </w:style>
  <w:style w:type="numbering" w:customStyle="1" w:styleId="195">
    <w:name w:val="Нет списка195"/>
    <w:next w:val="a2"/>
    <w:uiPriority w:val="99"/>
    <w:semiHidden/>
    <w:unhideWhenUsed/>
    <w:rsid w:val="0048485D"/>
  </w:style>
  <w:style w:type="numbering" w:customStyle="1" w:styleId="196">
    <w:name w:val="Нет списка196"/>
    <w:next w:val="a2"/>
    <w:uiPriority w:val="99"/>
    <w:semiHidden/>
    <w:unhideWhenUsed/>
    <w:rsid w:val="0048485D"/>
  </w:style>
  <w:style w:type="numbering" w:customStyle="1" w:styleId="197">
    <w:name w:val="Нет списка197"/>
    <w:next w:val="a2"/>
    <w:uiPriority w:val="99"/>
    <w:semiHidden/>
    <w:unhideWhenUsed/>
    <w:rsid w:val="0048485D"/>
  </w:style>
  <w:style w:type="numbering" w:customStyle="1" w:styleId="198">
    <w:name w:val="Нет списка198"/>
    <w:next w:val="a2"/>
    <w:uiPriority w:val="99"/>
    <w:semiHidden/>
    <w:unhideWhenUsed/>
    <w:rsid w:val="0048485D"/>
  </w:style>
  <w:style w:type="numbering" w:customStyle="1" w:styleId="199">
    <w:name w:val="Нет списка199"/>
    <w:next w:val="a2"/>
    <w:uiPriority w:val="99"/>
    <w:semiHidden/>
    <w:unhideWhenUsed/>
    <w:rsid w:val="0048485D"/>
  </w:style>
  <w:style w:type="numbering" w:customStyle="1" w:styleId="2000">
    <w:name w:val="Нет списка200"/>
    <w:next w:val="a2"/>
    <w:uiPriority w:val="99"/>
    <w:semiHidden/>
    <w:unhideWhenUsed/>
    <w:rsid w:val="0048485D"/>
  </w:style>
  <w:style w:type="numbering" w:customStyle="1" w:styleId="202">
    <w:name w:val="Нет списка202"/>
    <w:next w:val="a2"/>
    <w:uiPriority w:val="99"/>
    <w:semiHidden/>
    <w:rsid w:val="00AD2EA3"/>
  </w:style>
  <w:style w:type="paragraph" w:customStyle="1" w:styleId="91f2">
    <w:name w:val="Знак Знак9 Знак Знак1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5">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
    <w:name w:val="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9">
    <w:name w:val="Знак1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1"/>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1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3">
    <w:name w:val="Знак2"/>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4">
    <w:name w:val="Знак2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c">
    <w:name w:val="Знак1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d">
    <w:name w:val="Знак1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b">
    <w:name w:val="Знак3"/>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0">
    <w:name w:val="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7">
    <w:name w:val="Знак1 Знак Знак Знак2"/>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1">
    <w:name w:val="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4">
    <w:name w:val="Знак1 Знак Знак Знак4 Знак Знак Знак1"/>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5">
    <w:name w:val="Знак2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a">
    <w:name w:val="Знак1 Знак Знак Знак4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6">
    <w:name w:val="Знак2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6">
    <w:name w:val="Знак Знак9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4">
    <w:name w:val="Знак1 Знак Знак Знак4 Знак Знак Знак1 Знак Знак Знак1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7">
    <w:name w:val="Знак Знак9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8">
    <w:name w:val="Знак Знак9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9">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a">
    <w:name w:val="Знак Знак9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b">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c">
    <w:name w:val="Знак Знак9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7">
    <w:name w:val="Знак2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d">
    <w:name w:val="Знак Знак9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8">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e">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2">
    <w:name w:val="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3">
    <w:name w:val="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4">
    <w:name w:val="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3">
    <w:name w:val="Знак Знак9 Знак Знак1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5">
    <w:name w:val="Знак1 Знак Знак Знак4 Знак Знак Знак1 Знак Знак Знак1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4">
    <w:name w:val="Знак Знак9 Знак Знак1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5">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6">
    <w:name w:val="Знак Знак9 Знак Знак1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8">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9">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8">
    <w:name w:val="Знак Знак12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00">
    <w:name w:val="Нет списка1100"/>
    <w:next w:val="a2"/>
    <w:uiPriority w:val="99"/>
    <w:semiHidden/>
    <w:unhideWhenUsed/>
    <w:rsid w:val="00AD2EA3"/>
  </w:style>
  <w:style w:type="numbering" w:customStyle="1" w:styleId="212">
    <w:name w:val="Нет списка212"/>
    <w:next w:val="a2"/>
    <w:uiPriority w:val="99"/>
    <w:semiHidden/>
    <w:unhideWhenUsed/>
    <w:rsid w:val="00AD2EA3"/>
  </w:style>
  <w:style w:type="numbering" w:customStyle="1" w:styleId="312">
    <w:name w:val="Нет списка312"/>
    <w:next w:val="a2"/>
    <w:uiPriority w:val="99"/>
    <w:semiHidden/>
    <w:unhideWhenUsed/>
    <w:rsid w:val="00AD2EA3"/>
  </w:style>
  <w:style w:type="numbering" w:customStyle="1" w:styleId="412">
    <w:name w:val="Нет списка412"/>
    <w:next w:val="a2"/>
    <w:uiPriority w:val="99"/>
    <w:semiHidden/>
    <w:unhideWhenUsed/>
    <w:rsid w:val="00AD2EA3"/>
  </w:style>
  <w:style w:type="paragraph" w:customStyle="1" w:styleId="1fe">
    <w:name w:val="Знак Знак Знак Знак1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5a">
    <w:name w:val="Без интервала5"/>
    <w:rsid w:val="00AD2EA3"/>
    <w:pPr>
      <w:spacing w:after="0" w:line="240" w:lineRule="auto"/>
    </w:pPr>
    <w:rPr>
      <w:rFonts w:ascii="Calibri" w:eastAsia="Times New Roman" w:hAnsi="Calibri" w:cs="Times New Roman"/>
    </w:rPr>
  </w:style>
  <w:style w:type="paragraph" w:customStyle="1" w:styleId="12f9">
    <w:name w:val="Знак Знак12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a">
    <w:name w:val="Знак Знак9 Знак Знак1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2">
    <w:name w:val="Нет списка512"/>
    <w:next w:val="a2"/>
    <w:uiPriority w:val="99"/>
    <w:semiHidden/>
    <w:unhideWhenUsed/>
    <w:rsid w:val="00AD2EA3"/>
  </w:style>
  <w:style w:type="numbering" w:customStyle="1" w:styleId="612">
    <w:name w:val="Нет списка612"/>
    <w:next w:val="a2"/>
    <w:uiPriority w:val="99"/>
    <w:semiHidden/>
    <w:unhideWhenUsed/>
    <w:rsid w:val="00AD2EA3"/>
  </w:style>
  <w:style w:type="numbering" w:customStyle="1" w:styleId="712">
    <w:name w:val="Нет списка712"/>
    <w:next w:val="a2"/>
    <w:uiPriority w:val="99"/>
    <w:semiHidden/>
    <w:unhideWhenUsed/>
    <w:rsid w:val="00AD2EA3"/>
  </w:style>
  <w:style w:type="numbering" w:customStyle="1" w:styleId="810">
    <w:name w:val="Нет списка810"/>
    <w:next w:val="a2"/>
    <w:uiPriority w:val="99"/>
    <w:semiHidden/>
    <w:unhideWhenUsed/>
    <w:rsid w:val="00AD2EA3"/>
  </w:style>
  <w:style w:type="numbering" w:customStyle="1" w:styleId="9100">
    <w:name w:val="Нет списка910"/>
    <w:next w:val="a2"/>
    <w:uiPriority w:val="99"/>
    <w:semiHidden/>
    <w:unhideWhenUsed/>
    <w:rsid w:val="00AD2EA3"/>
  </w:style>
  <w:style w:type="numbering" w:customStyle="1" w:styleId="1010">
    <w:name w:val="Нет списка1010"/>
    <w:next w:val="a2"/>
    <w:uiPriority w:val="99"/>
    <w:semiHidden/>
    <w:unhideWhenUsed/>
    <w:rsid w:val="00AD2EA3"/>
  </w:style>
  <w:style w:type="paragraph" w:customStyle="1" w:styleId="1ff">
    <w:name w:val="Знак Знак1"/>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a">
    <w:name w:val="Знак Знак12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0">
    <w:name w:val="Нет списка1110"/>
    <w:next w:val="a2"/>
    <w:uiPriority w:val="99"/>
    <w:semiHidden/>
    <w:unhideWhenUsed/>
    <w:rsid w:val="00AD2EA3"/>
  </w:style>
  <w:style w:type="numbering" w:customStyle="1" w:styleId="12100">
    <w:name w:val="Нет списка1210"/>
    <w:next w:val="a2"/>
    <w:uiPriority w:val="99"/>
    <w:semiHidden/>
    <w:unhideWhenUsed/>
    <w:rsid w:val="00AD2EA3"/>
  </w:style>
  <w:style w:type="paragraph" w:customStyle="1" w:styleId="12fb">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0">
    <w:name w:val="Знак1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00">
    <w:name w:val="Нет списка1310"/>
    <w:next w:val="a2"/>
    <w:uiPriority w:val="99"/>
    <w:semiHidden/>
    <w:unhideWhenUsed/>
    <w:rsid w:val="00AD2EA3"/>
  </w:style>
  <w:style w:type="numbering" w:customStyle="1" w:styleId="14100">
    <w:name w:val="Нет списка1410"/>
    <w:next w:val="a2"/>
    <w:uiPriority w:val="99"/>
    <w:semiHidden/>
    <w:unhideWhenUsed/>
    <w:rsid w:val="00AD2EA3"/>
  </w:style>
  <w:style w:type="numbering" w:customStyle="1" w:styleId="1510">
    <w:name w:val="Нет списка1510"/>
    <w:next w:val="a2"/>
    <w:uiPriority w:val="99"/>
    <w:semiHidden/>
    <w:unhideWhenUsed/>
    <w:rsid w:val="00AD2EA3"/>
  </w:style>
  <w:style w:type="numbering" w:customStyle="1" w:styleId="1610">
    <w:name w:val="Нет списка1610"/>
    <w:next w:val="a2"/>
    <w:uiPriority w:val="99"/>
    <w:semiHidden/>
    <w:unhideWhenUsed/>
    <w:rsid w:val="00AD2EA3"/>
  </w:style>
  <w:style w:type="numbering" w:customStyle="1" w:styleId="1710">
    <w:name w:val="Нет списка1710"/>
    <w:next w:val="a2"/>
    <w:uiPriority w:val="99"/>
    <w:semiHidden/>
    <w:unhideWhenUsed/>
    <w:rsid w:val="00AD2EA3"/>
  </w:style>
  <w:style w:type="paragraph" w:customStyle="1" w:styleId="13a">
    <w:name w:val="Знак Знак13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0">
    <w:name w:val="Нет списка1810"/>
    <w:next w:val="a2"/>
    <w:uiPriority w:val="99"/>
    <w:semiHidden/>
    <w:unhideWhenUsed/>
    <w:rsid w:val="00AD2EA3"/>
  </w:style>
  <w:style w:type="numbering" w:customStyle="1" w:styleId="1910">
    <w:name w:val="Нет списка1910"/>
    <w:next w:val="a2"/>
    <w:uiPriority w:val="99"/>
    <w:semiHidden/>
    <w:unhideWhenUsed/>
    <w:rsid w:val="00AD2EA3"/>
  </w:style>
  <w:style w:type="numbering" w:customStyle="1" w:styleId="203">
    <w:name w:val="Нет списка203"/>
    <w:next w:val="a2"/>
    <w:uiPriority w:val="99"/>
    <w:semiHidden/>
    <w:unhideWhenUsed/>
    <w:rsid w:val="00AD2EA3"/>
  </w:style>
  <w:style w:type="paragraph" w:customStyle="1" w:styleId="12f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d">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e">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3">
    <w:name w:val="Нет списка213"/>
    <w:next w:val="a2"/>
    <w:uiPriority w:val="99"/>
    <w:semiHidden/>
    <w:unhideWhenUsed/>
    <w:rsid w:val="00AD2EA3"/>
  </w:style>
  <w:style w:type="numbering" w:customStyle="1" w:styleId="222">
    <w:name w:val="Нет списка222"/>
    <w:next w:val="a2"/>
    <w:uiPriority w:val="99"/>
    <w:semiHidden/>
    <w:unhideWhenUsed/>
    <w:rsid w:val="00AD2EA3"/>
  </w:style>
  <w:style w:type="numbering" w:customStyle="1" w:styleId="232">
    <w:name w:val="Нет списка232"/>
    <w:next w:val="a2"/>
    <w:uiPriority w:val="99"/>
    <w:semiHidden/>
    <w:unhideWhenUsed/>
    <w:rsid w:val="00AD2EA3"/>
  </w:style>
  <w:style w:type="numbering" w:customStyle="1" w:styleId="242">
    <w:name w:val="Нет списка242"/>
    <w:next w:val="a2"/>
    <w:uiPriority w:val="99"/>
    <w:semiHidden/>
    <w:unhideWhenUsed/>
    <w:rsid w:val="00AD2EA3"/>
  </w:style>
  <w:style w:type="numbering" w:customStyle="1" w:styleId="252">
    <w:name w:val="Нет списка252"/>
    <w:next w:val="a2"/>
    <w:uiPriority w:val="99"/>
    <w:semiHidden/>
    <w:unhideWhenUsed/>
    <w:rsid w:val="00AD2EA3"/>
  </w:style>
  <w:style w:type="numbering" w:customStyle="1" w:styleId="262">
    <w:name w:val="Нет списка262"/>
    <w:next w:val="a2"/>
    <w:uiPriority w:val="99"/>
    <w:semiHidden/>
    <w:unhideWhenUsed/>
    <w:rsid w:val="00AD2EA3"/>
  </w:style>
  <w:style w:type="numbering" w:customStyle="1" w:styleId="272">
    <w:name w:val="Нет списка272"/>
    <w:next w:val="a2"/>
    <w:uiPriority w:val="99"/>
    <w:semiHidden/>
    <w:unhideWhenUsed/>
    <w:rsid w:val="00AD2EA3"/>
  </w:style>
  <w:style w:type="numbering" w:customStyle="1" w:styleId="282">
    <w:name w:val="Нет списка282"/>
    <w:next w:val="a2"/>
    <w:uiPriority w:val="99"/>
    <w:semiHidden/>
    <w:unhideWhenUsed/>
    <w:rsid w:val="00AD2EA3"/>
  </w:style>
  <w:style w:type="numbering" w:customStyle="1" w:styleId="292">
    <w:name w:val="Нет списка292"/>
    <w:next w:val="a2"/>
    <w:uiPriority w:val="99"/>
    <w:semiHidden/>
    <w:unhideWhenUsed/>
    <w:rsid w:val="00AD2EA3"/>
  </w:style>
  <w:style w:type="paragraph" w:customStyle="1" w:styleId="12ff">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2">
    <w:name w:val="Нет списка302"/>
    <w:next w:val="a2"/>
    <w:uiPriority w:val="99"/>
    <w:semiHidden/>
    <w:unhideWhenUsed/>
    <w:rsid w:val="00AD2EA3"/>
  </w:style>
  <w:style w:type="numbering" w:customStyle="1" w:styleId="313">
    <w:name w:val="Нет списка313"/>
    <w:next w:val="a2"/>
    <w:uiPriority w:val="99"/>
    <w:semiHidden/>
    <w:unhideWhenUsed/>
    <w:rsid w:val="00AD2EA3"/>
  </w:style>
  <w:style w:type="paragraph" w:customStyle="1" w:styleId="12ff0">
    <w:name w:val="Знак Знак12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2">
    <w:name w:val="Нет списка322"/>
    <w:next w:val="a2"/>
    <w:uiPriority w:val="99"/>
    <w:semiHidden/>
    <w:unhideWhenUsed/>
    <w:rsid w:val="00AD2EA3"/>
  </w:style>
  <w:style w:type="numbering" w:customStyle="1" w:styleId="332">
    <w:name w:val="Нет списка332"/>
    <w:next w:val="a2"/>
    <w:uiPriority w:val="99"/>
    <w:semiHidden/>
    <w:unhideWhenUsed/>
    <w:rsid w:val="00AD2EA3"/>
  </w:style>
  <w:style w:type="numbering" w:customStyle="1" w:styleId="342">
    <w:name w:val="Нет списка342"/>
    <w:next w:val="a2"/>
    <w:uiPriority w:val="99"/>
    <w:semiHidden/>
    <w:unhideWhenUsed/>
    <w:rsid w:val="00AD2EA3"/>
  </w:style>
  <w:style w:type="numbering" w:customStyle="1" w:styleId="352">
    <w:name w:val="Нет списка352"/>
    <w:next w:val="a2"/>
    <w:uiPriority w:val="99"/>
    <w:semiHidden/>
    <w:unhideWhenUsed/>
    <w:rsid w:val="00AD2EA3"/>
  </w:style>
  <w:style w:type="numbering" w:customStyle="1" w:styleId="362">
    <w:name w:val="Нет списка362"/>
    <w:next w:val="a2"/>
    <w:uiPriority w:val="99"/>
    <w:semiHidden/>
    <w:unhideWhenUsed/>
    <w:rsid w:val="00AD2EA3"/>
  </w:style>
  <w:style w:type="numbering" w:customStyle="1" w:styleId="372">
    <w:name w:val="Нет списка372"/>
    <w:next w:val="a2"/>
    <w:uiPriority w:val="99"/>
    <w:semiHidden/>
    <w:unhideWhenUsed/>
    <w:rsid w:val="00AD2EA3"/>
  </w:style>
  <w:style w:type="numbering" w:customStyle="1" w:styleId="382">
    <w:name w:val="Нет списка382"/>
    <w:next w:val="a2"/>
    <w:uiPriority w:val="99"/>
    <w:semiHidden/>
    <w:unhideWhenUsed/>
    <w:rsid w:val="00AD2EA3"/>
  </w:style>
  <w:style w:type="numbering" w:customStyle="1" w:styleId="392">
    <w:name w:val="Нет списка392"/>
    <w:next w:val="a2"/>
    <w:uiPriority w:val="99"/>
    <w:semiHidden/>
    <w:unhideWhenUsed/>
    <w:rsid w:val="00AD2EA3"/>
  </w:style>
  <w:style w:type="numbering" w:customStyle="1" w:styleId="402">
    <w:name w:val="Нет списка402"/>
    <w:next w:val="a2"/>
    <w:uiPriority w:val="99"/>
    <w:semiHidden/>
    <w:unhideWhenUsed/>
    <w:rsid w:val="00AD2EA3"/>
  </w:style>
  <w:style w:type="numbering" w:customStyle="1" w:styleId="413">
    <w:name w:val="Нет списка413"/>
    <w:next w:val="a2"/>
    <w:uiPriority w:val="99"/>
    <w:semiHidden/>
    <w:unhideWhenUsed/>
    <w:rsid w:val="00AD2EA3"/>
  </w:style>
  <w:style w:type="paragraph" w:customStyle="1" w:styleId="1ff1">
    <w:name w:val="Знак Знак1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2">
    <w:name w:val="Нет списка422"/>
    <w:next w:val="a2"/>
    <w:uiPriority w:val="99"/>
    <w:semiHidden/>
    <w:unhideWhenUsed/>
    <w:rsid w:val="00AD2EA3"/>
  </w:style>
  <w:style w:type="numbering" w:customStyle="1" w:styleId="432">
    <w:name w:val="Нет списка432"/>
    <w:next w:val="a2"/>
    <w:uiPriority w:val="99"/>
    <w:semiHidden/>
    <w:unhideWhenUsed/>
    <w:rsid w:val="00AD2EA3"/>
  </w:style>
  <w:style w:type="numbering" w:customStyle="1" w:styleId="442">
    <w:name w:val="Нет списка442"/>
    <w:next w:val="a2"/>
    <w:uiPriority w:val="99"/>
    <w:semiHidden/>
    <w:unhideWhenUsed/>
    <w:rsid w:val="00AD2EA3"/>
  </w:style>
  <w:style w:type="numbering" w:customStyle="1" w:styleId="452">
    <w:name w:val="Нет списка452"/>
    <w:next w:val="a2"/>
    <w:uiPriority w:val="99"/>
    <w:semiHidden/>
    <w:unhideWhenUsed/>
    <w:rsid w:val="00AD2EA3"/>
  </w:style>
  <w:style w:type="numbering" w:customStyle="1" w:styleId="462">
    <w:name w:val="Нет списка462"/>
    <w:next w:val="a2"/>
    <w:uiPriority w:val="99"/>
    <w:semiHidden/>
    <w:unhideWhenUsed/>
    <w:rsid w:val="00AD2EA3"/>
  </w:style>
  <w:style w:type="numbering" w:customStyle="1" w:styleId="472">
    <w:name w:val="Нет списка472"/>
    <w:next w:val="a2"/>
    <w:uiPriority w:val="99"/>
    <w:semiHidden/>
    <w:unhideWhenUsed/>
    <w:rsid w:val="00AD2EA3"/>
  </w:style>
  <w:style w:type="numbering" w:customStyle="1" w:styleId="482">
    <w:name w:val="Нет списка482"/>
    <w:next w:val="a2"/>
    <w:uiPriority w:val="99"/>
    <w:semiHidden/>
    <w:unhideWhenUsed/>
    <w:rsid w:val="00AD2EA3"/>
  </w:style>
  <w:style w:type="numbering" w:customStyle="1" w:styleId="492">
    <w:name w:val="Нет списка492"/>
    <w:next w:val="a2"/>
    <w:uiPriority w:val="99"/>
    <w:semiHidden/>
    <w:unhideWhenUsed/>
    <w:rsid w:val="00AD2EA3"/>
  </w:style>
  <w:style w:type="numbering" w:customStyle="1" w:styleId="502">
    <w:name w:val="Нет списка502"/>
    <w:next w:val="a2"/>
    <w:uiPriority w:val="99"/>
    <w:semiHidden/>
    <w:unhideWhenUsed/>
    <w:rsid w:val="00AD2EA3"/>
  </w:style>
  <w:style w:type="numbering" w:customStyle="1" w:styleId="513">
    <w:name w:val="Нет списка513"/>
    <w:next w:val="a2"/>
    <w:uiPriority w:val="99"/>
    <w:semiHidden/>
    <w:unhideWhenUsed/>
    <w:rsid w:val="00AD2EA3"/>
  </w:style>
  <w:style w:type="numbering" w:customStyle="1" w:styleId="522">
    <w:name w:val="Нет списка522"/>
    <w:next w:val="a2"/>
    <w:uiPriority w:val="99"/>
    <w:semiHidden/>
    <w:unhideWhenUsed/>
    <w:rsid w:val="00AD2EA3"/>
  </w:style>
  <w:style w:type="numbering" w:customStyle="1" w:styleId="532">
    <w:name w:val="Нет списка532"/>
    <w:next w:val="a2"/>
    <w:uiPriority w:val="99"/>
    <w:semiHidden/>
    <w:unhideWhenUsed/>
    <w:rsid w:val="00AD2EA3"/>
  </w:style>
  <w:style w:type="numbering" w:customStyle="1" w:styleId="542">
    <w:name w:val="Нет списка542"/>
    <w:next w:val="a2"/>
    <w:uiPriority w:val="99"/>
    <w:semiHidden/>
    <w:unhideWhenUsed/>
    <w:rsid w:val="00AD2EA3"/>
  </w:style>
  <w:style w:type="numbering" w:customStyle="1" w:styleId="552">
    <w:name w:val="Нет списка552"/>
    <w:next w:val="a2"/>
    <w:uiPriority w:val="99"/>
    <w:semiHidden/>
    <w:unhideWhenUsed/>
    <w:rsid w:val="00AD2EA3"/>
  </w:style>
  <w:style w:type="numbering" w:customStyle="1" w:styleId="562">
    <w:name w:val="Нет списка562"/>
    <w:next w:val="a2"/>
    <w:uiPriority w:val="99"/>
    <w:semiHidden/>
    <w:unhideWhenUsed/>
    <w:rsid w:val="00AD2EA3"/>
  </w:style>
  <w:style w:type="numbering" w:customStyle="1" w:styleId="572">
    <w:name w:val="Нет списка572"/>
    <w:next w:val="a2"/>
    <w:uiPriority w:val="99"/>
    <w:semiHidden/>
    <w:unhideWhenUsed/>
    <w:rsid w:val="00AD2EA3"/>
  </w:style>
  <w:style w:type="numbering" w:customStyle="1" w:styleId="582">
    <w:name w:val="Нет списка582"/>
    <w:next w:val="a2"/>
    <w:uiPriority w:val="99"/>
    <w:semiHidden/>
    <w:unhideWhenUsed/>
    <w:rsid w:val="00AD2EA3"/>
  </w:style>
  <w:style w:type="numbering" w:customStyle="1" w:styleId="592">
    <w:name w:val="Нет списка592"/>
    <w:next w:val="a2"/>
    <w:uiPriority w:val="99"/>
    <w:semiHidden/>
    <w:unhideWhenUsed/>
    <w:rsid w:val="00AD2EA3"/>
  </w:style>
  <w:style w:type="numbering" w:customStyle="1" w:styleId="602">
    <w:name w:val="Нет списка602"/>
    <w:next w:val="a2"/>
    <w:uiPriority w:val="99"/>
    <w:semiHidden/>
    <w:unhideWhenUsed/>
    <w:rsid w:val="00AD2EA3"/>
  </w:style>
  <w:style w:type="numbering" w:customStyle="1" w:styleId="613">
    <w:name w:val="Нет списка613"/>
    <w:next w:val="a2"/>
    <w:uiPriority w:val="99"/>
    <w:semiHidden/>
    <w:unhideWhenUsed/>
    <w:rsid w:val="00AD2EA3"/>
  </w:style>
  <w:style w:type="numbering" w:customStyle="1" w:styleId="622">
    <w:name w:val="Нет списка622"/>
    <w:next w:val="a2"/>
    <w:uiPriority w:val="99"/>
    <w:semiHidden/>
    <w:unhideWhenUsed/>
    <w:rsid w:val="00AD2EA3"/>
  </w:style>
  <w:style w:type="numbering" w:customStyle="1" w:styleId="632">
    <w:name w:val="Нет списка632"/>
    <w:next w:val="a2"/>
    <w:uiPriority w:val="99"/>
    <w:semiHidden/>
    <w:unhideWhenUsed/>
    <w:rsid w:val="00AD2EA3"/>
  </w:style>
  <w:style w:type="numbering" w:customStyle="1" w:styleId="642">
    <w:name w:val="Нет списка642"/>
    <w:next w:val="a2"/>
    <w:uiPriority w:val="99"/>
    <w:semiHidden/>
    <w:unhideWhenUsed/>
    <w:rsid w:val="00AD2EA3"/>
  </w:style>
  <w:style w:type="numbering" w:customStyle="1" w:styleId="652">
    <w:name w:val="Нет списка652"/>
    <w:next w:val="a2"/>
    <w:uiPriority w:val="99"/>
    <w:semiHidden/>
    <w:unhideWhenUsed/>
    <w:rsid w:val="00AD2EA3"/>
  </w:style>
  <w:style w:type="paragraph" w:customStyle="1" w:styleId="12ff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2">
    <w:name w:val="Нет списка662"/>
    <w:next w:val="a2"/>
    <w:uiPriority w:val="99"/>
    <w:semiHidden/>
    <w:unhideWhenUsed/>
    <w:rsid w:val="00AD2EA3"/>
  </w:style>
  <w:style w:type="numbering" w:customStyle="1" w:styleId="672">
    <w:name w:val="Нет списка672"/>
    <w:next w:val="a2"/>
    <w:uiPriority w:val="99"/>
    <w:semiHidden/>
    <w:unhideWhenUsed/>
    <w:rsid w:val="00AD2EA3"/>
  </w:style>
  <w:style w:type="numbering" w:customStyle="1" w:styleId="682">
    <w:name w:val="Нет списка682"/>
    <w:next w:val="a2"/>
    <w:uiPriority w:val="99"/>
    <w:semiHidden/>
    <w:unhideWhenUsed/>
    <w:rsid w:val="00AD2EA3"/>
  </w:style>
  <w:style w:type="numbering" w:customStyle="1" w:styleId="692">
    <w:name w:val="Нет списка692"/>
    <w:next w:val="a2"/>
    <w:uiPriority w:val="99"/>
    <w:semiHidden/>
    <w:unhideWhenUsed/>
    <w:rsid w:val="00AD2EA3"/>
  </w:style>
  <w:style w:type="numbering" w:customStyle="1" w:styleId="702">
    <w:name w:val="Нет списка702"/>
    <w:next w:val="a2"/>
    <w:uiPriority w:val="99"/>
    <w:semiHidden/>
    <w:unhideWhenUsed/>
    <w:rsid w:val="00AD2EA3"/>
  </w:style>
  <w:style w:type="numbering" w:customStyle="1" w:styleId="713">
    <w:name w:val="Нет списка713"/>
    <w:next w:val="a2"/>
    <w:uiPriority w:val="99"/>
    <w:semiHidden/>
    <w:unhideWhenUsed/>
    <w:rsid w:val="00AD2EA3"/>
  </w:style>
  <w:style w:type="paragraph" w:customStyle="1" w:styleId="afff5">
    <w:name w:val="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2">
    <w:name w:val="Нет списка722"/>
    <w:next w:val="a2"/>
    <w:uiPriority w:val="99"/>
    <w:semiHidden/>
    <w:unhideWhenUsed/>
    <w:rsid w:val="00AD2EA3"/>
  </w:style>
  <w:style w:type="numbering" w:customStyle="1" w:styleId="732">
    <w:name w:val="Нет списка732"/>
    <w:next w:val="a2"/>
    <w:uiPriority w:val="99"/>
    <w:semiHidden/>
    <w:unhideWhenUsed/>
    <w:rsid w:val="00AD2EA3"/>
  </w:style>
  <w:style w:type="numbering" w:customStyle="1" w:styleId="742">
    <w:name w:val="Нет списка742"/>
    <w:next w:val="a2"/>
    <w:uiPriority w:val="99"/>
    <w:semiHidden/>
    <w:unhideWhenUsed/>
    <w:rsid w:val="00AD2EA3"/>
  </w:style>
  <w:style w:type="numbering" w:customStyle="1" w:styleId="752">
    <w:name w:val="Нет списка752"/>
    <w:next w:val="a2"/>
    <w:uiPriority w:val="99"/>
    <w:semiHidden/>
    <w:unhideWhenUsed/>
    <w:rsid w:val="00AD2EA3"/>
  </w:style>
  <w:style w:type="numbering" w:customStyle="1" w:styleId="762">
    <w:name w:val="Нет списка762"/>
    <w:next w:val="a2"/>
    <w:uiPriority w:val="99"/>
    <w:semiHidden/>
    <w:unhideWhenUsed/>
    <w:rsid w:val="00AD2EA3"/>
  </w:style>
  <w:style w:type="numbering" w:customStyle="1" w:styleId="772">
    <w:name w:val="Нет списка772"/>
    <w:next w:val="a2"/>
    <w:uiPriority w:val="99"/>
    <w:semiHidden/>
    <w:unhideWhenUsed/>
    <w:rsid w:val="00AD2EA3"/>
  </w:style>
  <w:style w:type="numbering" w:customStyle="1" w:styleId="782">
    <w:name w:val="Нет списка782"/>
    <w:next w:val="a2"/>
    <w:uiPriority w:val="99"/>
    <w:semiHidden/>
    <w:unhideWhenUsed/>
    <w:rsid w:val="00AD2EA3"/>
  </w:style>
  <w:style w:type="numbering" w:customStyle="1" w:styleId="792">
    <w:name w:val="Нет списка792"/>
    <w:next w:val="a2"/>
    <w:uiPriority w:val="99"/>
    <w:semiHidden/>
    <w:unhideWhenUsed/>
    <w:rsid w:val="00AD2EA3"/>
  </w:style>
  <w:style w:type="numbering" w:customStyle="1" w:styleId="802">
    <w:name w:val="Нет списка802"/>
    <w:next w:val="a2"/>
    <w:uiPriority w:val="99"/>
    <w:semiHidden/>
    <w:unhideWhenUsed/>
    <w:rsid w:val="00AD2EA3"/>
  </w:style>
  <w:style w:type="numbering" w:customStyle="1" w:styleId="812">
    <w:name w:val="Нет списка812"/>
    <w:next w:val="a2"/>
    <w:uiPriority w:val="99"/>
    <w:semiHidden/>
    <w:unhideWhenUsed/>
    <w:rsid w:val="00AD2EA3"/>
  </w:style>
  <w:style w:type="numbering" w:customStyle="1" w:styleId="821">
    <w:name w:val="Нет списка821"/>
    <w:next w:val="a2"/>
    <w:uiPriority w:val="99"/>
    <w:semiHidden/>
    <w:unhideWhenUsed/>
    <w:rsid w:val="00AD2EA3"/>
  </w:style>
  <w:style w:type="numbering" w:customStyle="1" w:styleId="1102">
    <w:name w:val="Нет списка1102"/>
    <w:next w:val="a2"/>
    <w:uiPriority w:val="99"/>
    <w:semiHidden/>
    <w:rsid w:val="00AD2EA3"/>
  </w:style>
  <w:style w:type="numbering" w:customStyle="1" w:styleId="1112">
    <w:name w:val="Нет списка1112"/>
    <w:next w:val="a2"/>
    <w:uiPriority w:val="99"/>
    <w:semiHidden/>
    <w:unhideWhenUsed/>
    <w:rsid w:val="00AD2EA3"/>
  </w:style>
  <w:style w:type="numbering" w:customStyle="1" w:styleId="2102">
    <w:name w:val="Нет списка2102"/>
    <w:next w:val="a2"/>
    <w:uiPriority w:val="99"/>
    <w:semiHidden/>
    <w:unhideWhenUsed/>
    <w:rsid w:val="00AD2EA3"/>
  </w:style>
  <w:style w:type="numbering" w:customStyle="1" w:styleId="3102">
    <w:name w:val="Нет списка3102"/>
    <w:next w:val="a2"/>
    <w:uiPriority w:val="99"/>
    <w:semiHidden/>
    <w:unhideWhenUsed/>
    <w:rsid w:val="00AD2EA3"/>
  </w:style>
  <w:style w:type="numbering" w:customStyle="1" w:styleId="4102">
    <w:name w:val="Нет списка4102"/>
    <w:next w:val="a2"/>
    <w:uiPriority w:val="99"/>
    <w:semiHidden/>
    <w:unhideWhenUsed/>
    <w:rsid w:val="00AD2EA3"/>
  </w:style>
  <w:style w:type="numbering" w:customStyle="1" w:styleId="5102">
    <w:name w:val="Нет списка5102"/>
    <w:next w:val="a2"/>
    <w:uiPriority w:val="99"/>
    <w:semiHidden/>
    <w:unhideWhenUsed/>
    <w:rsid w:val="00AD2EA3"/>
  </w:style>
  <w:style w:type="numbering" w:customStyle="1" w:styleId="6102">
    <w:name w:val="Нет списка6102"/>
    <w:next w:val="a2"/>
    <w:uiPriority w:val="99"/>
    <w:semiHidden/>
    <w:unhideWhenUsed/>
    <w:rsid w:val="00AD2EA3"/>
  </w:style>
  <w:style w:type="numbering" w:customStyle="1" w:styleId="7101">
    <w:name w:val="Нет списка7101"/>
    <w:next w:val="a2"/>
    <w:uiPriority w:val="99"/>
    <w:semiHidden/>
    <w:unhideWhenUsed/>
    <w:rsid w:val="00AD2EA3"/>
  </w:style>
  <w:style w:type="numbering" w:customStyle="1" w:styleId="831">
    <w:name w:val="Нет списка831"/>
    <w:next w:val="a2"/>
    <w:uiPriority w:val="99"/>
    <w:semiHidden/>
    <w:unhideWhenUsed/>
    <w:rsid w:val="00AD2EA3"/>
  </w:style>
  <w:style w:type="numbering" w:customStyle="1" w:styleId="9120">
    <w:name w:val="Нет списка912"/>
    <w:next w:val="a2"/>
    <w:uiPriority w:val="99"/>
    <w:semiHidden/>
    <w:unhideWhenUsed/>
    <w:rsid w:val="00AD2EA3"/>
  </w:style>
  <w:style w:type="numbering" w:customStyle="1" w:styleId="1012">
    <w:name w:val="Нет списка1012"/>
    <w:next w:val="a2"/>
    <w:uiPriority w:val="99"/>
    <w:semiHidden/>
    <w:unhideWhenUsed/>
    <w:rsid w:val="00AD2EA3"/>
  </w:style>
  <w:style w:type="numbering" w:customStyle="1" w:styleId="11112">
    <w:name w:val="Нет списка11112"/>
    <w:next w:val="a2"/>
    <w:uiPriority w:val="99"/>
    <w:semiHidden/>
    <w:unhideWhenUsed/>
    <w:rsid w:val="00AD2EA3"/>
  </w:style>
  <w:style w:type="numbering" w:customStyle="1" w:styleId="1212">
    <w:name w:val="Нет списка1212"/>
    <w:next w:val="a2"/>
    <w:uiPriority w:val="99"/>
    <w:semiHidden/>
    <w:unhideWhenUsed/>
    <w:rsid w:val="00AD2EA3"/>
  </w:style>
  <w:style w:type="numbering" w:customStyle="1" w:styleId="1312">
    <w:name w:val="Нет списка1312"/>
    <w:next w:val="a2"/>
    <w:uiPriority w:val="99"/>
    <w:semiHidden/>
    <w:unhideWhenUsed/>
    <w:rsid w:val="00AD2EA3"/>
  </w:style>
  <w:style w:type="numbering" w:customStyle="1" w:styleId="14120">
    <w:name w:val="Нет списка1412"/>
    <w:next w:val="a2"/>
    <w:uiPriority w:val="99"/>
    <w:semiHidden/>
    <w:unhideWhenUsed/>
    <w:rsid w:val="00AD2EA3"/>
  </w:style>
  <w:style w:type="numbering" w:customStyle="1" w:styleId="1512">
    <w:name w:val="Нет списка1512"/>
    <w:next w:val="a2"/>
    <w:uiPriority w:val="99"/>
    <w:semiHidden/>
    <w:unhideWhenUsed/>
    <w:rsid w:val="00AD2EA3"/>
  </w:style>
  <w:style w:type="numbering" w:customStyle="1" w:styleId="1612">
    <w:name w:val="Нет списка1612"/>
    <w:next w:val="a2"/>
    <w:uiPriority w:val="99"/>
    <w:semiHidden/>
    <w:unhideWhenUsed/>
    <w:rsid w:val="00AD2EA3"/>
  </w:style>
  <w:style w:type="numbering" w:customStyle="1" w:styleId="1712">
    <w:name w:val="Нет списка1712"/>
    <w:next w:val="a2"/>
    <w:uiPriority w:val="99"/>
    <w:semiHidden/>
    <w:unhideWhenUsed/>
    <w:rsid w:val="00AD2EA3"/>
  </w:style>
  <w:style w:type="numbering" w:customStyle="1" w:styleId="1812">
    <w:name w:val="Нет списка1812"/>
    <w:next w:val="a2"/>
    <w:uiPriority w:val="99"/>
    <w:semiHidden/>
    <w:unhideWhenUsed/>
    <w:rsid w:val="00AD2EA3"/>
  </w:style>
  <w:style w:type="numbering" w:customStyle="1" w:styleId="1912">
    <w:name w:val="Нет списка1912"/>
    <w:next w:val="a2"/>
    <w:uiPriority w:val="99"/>
    <w:semiHidden/>
    <w:unhideWhenUsed/>
    <w:rsid w:val="00AD2EA3"/>
  </w:style>
  <w:style w:type="numbering" w:customStyle="1" w:styleId="2012">
    <w:name w:val="Нет списка2012"/>
    <w:next w:val="a2"/>
    <w:uiPriority w:val="99"/>
    <w:semiHidden/>
    <w:unhideWhenUsed/>
    <w:rsid w:val="00AD2EA3"/>
  </w:style>
  <w:style w:type="numbering" w:customStyle="1" w:styleId="2112">
    <w:name w:val="Нет списка2112"/>
    <w:next w:val="a2"/>
    <w:uiPriority w:val="99"/>
    <w:semiHidden/>
    <w:unhideWhenUsed/>
    <w:rsid w:val="00AD2EA3"/>
  </w:style>
  <w:style w:type="numbering" w:customStyle="1" w:styleId="2212">
    <w:name w:val="Нет списка2212"/>
    <w:next w:val="a2"/>
    <w:uiPriority w:val="99"/>
    <w:semiHidden/>
    <w:unhideWhenUsed/>
    <w:rsid w:val="00AD2EA3"/>
  </w:style>
  <w:style w:type="numbering" w:customStyle="1" w:styleId="2312">
    <w:name w:val="Нет списка2312"/>
    <w:next w:val="a2"/>
    <w:uiPriority w:val="99"/>
    <w:semiHidden/>
    <w:unhideWhenUsed/>
    <w:rsid w:val="00AD2EA3"/>
  </w:style>
  <w:style w:type="numbering" w:customStyle="1" w:styleId="2412">
    <w:name w:val="Нет списка2412"/>
    <w:next w:val="a2"/>
    <w:uiPriority w:val="99"/>
    <w:semiHidden/>
    <w:unhideWhenUsed/>
    <w:rsid w:val="00AD2EA3"/>
  </w:style>
  <w:style w:type="numbering" w:customStyle="1" w:styleId="2512">
    <w:name w:val="Нет списка2512"/>
    <w:next w:val="a2"/>
    <w:uiPriority w:val="99"/>
    <w:semiHidden/>
    <w:unhideWhenUsed/>
    <w:rsid w:val="00AD2EA3"/>
  </w:style>
  <w:style w:type="numbering" w:customStyle="1" w:styleId="2612">
    <w:name w:val="Нет списка2612"/>
    <w:next w:val="a2"/>
    <w:uiPriority w:val="99"/>
    <w:semiHidden/>
    <w:unhideWhenUsed/>
    <w:rsid w:val="00AD2EA3"/>
  </w:style>
  <w:style w:type="numbering" w:customStyle="1" w:styleId="2712">
    <w:name w:val="Нет списка2712"/>
    <w:next w:val="a2"/>
    <w:uiPriority w:val="99"/>
    <w:semiHidden/>
    <w:unhideWhenUsed/>
    <w:rsid w:val="00AD2EA3"/>
  </w:style>
  <w:style w:type="numbering" w:customStyle="1" w:styleId="2812">
    <w:name w:val="Нет списка2812"/>
    <w:next w:val="a2"/>
    <w:uiPriority w:val="99"/>
    <w:semiHidden/>
    <w:unhideWhenUsed/>
    <w:rsid w:val="00AD2EA3"/>
  </w:style>
  <w:style w:type="numbering" w:customStyle="1" w:styleId="2912">
    <w:name w:val="Нет списка2912"/>
    <w:next w:val="a2"/>
    <w:uiPriority w:val="99"/>
    <w:semiHidden/>
    <w:unhideWhenUsed/>
    <w:rsid w:val="00AD2EA3"/>
  </w:style>
  <w:style w:type="numbering" w:customStyle="1" w:styleId="3012">
    <w:name w:val="Нет списка3012"/>
    <w:next w:val="a2"/>
    <w:uiPriority w:val="99"/>
    <w:semiHidden/>
    <w:unhideWhenUsed/>
    <w:rsid w:val="00AD2EA3"/>
  </w:style>
  <w:style w:type="numbering" w:customStyle="1" w:styleId="3112">
    <w:name w:val="Нет списка3112"/>
    <w:next w:val="a2"/>
    <w:uiPriority w:val="99"/>
    <w:semiHidden/>
    <w:unhideWhenUsed/>
    <w:rsid w:val="00AD2EA3"/>
  </w:style>
  <w:style w:type="numbering" w:customStyle="1" w:styleId="3212">
    <w:name w:val="Нет списка3212"/>
    <w:next w:val="a2"/>
    <w:uiPriority w:val="99"/>
    <w:semiHidden/>
    <w:unhideWhenUsed/>
    <w:rsid w:val="00AD2EA3"/>
  </w:style>
  <w:style w:type="numbering" w:customStyle="1" w:styleId="3312">
    <w:name w:val="Нет списка3312"/>
    <w:next w:val="a2"/>
    <w:uiPriority w:val="99"/>
    <w:semiHidden/>
    <w:unhideWhenUsed/>
    <w:rsid w:val="00AD2EA3"/>
  </w:style>
  <w:style w:type="numbering" w:customStyle="1" w:styleId="3412">
    <w:name w:val="Нет списка3412"/>
    <w:next w:val="a2"/>
    <w:uiPriority w:val="99"/>
    <w:semiHidden/>
    <w:unhideWhenUsed/>
    <w:rsid w:val="00AD2EA3"/>
  </w:style>
  <w:style w:type="numbering" w:customStyle="1" w:styleId="3512">
    <w:name w:val="Нет списка3512"/>
    <w:next w:val="a2"/>
    <w:uiPriority w:val="99"/>
    <w:semiHidden/>
    <w:unhideWhenUsed/>
    <w:rsid w:val="00AD2EA3"/>
  </w:style>
  <w:style w:type="numbering" w:customStyle="1" w:styleId="3612">
    <w:name w:val="Нет списка3612"/>
    <w:next w:val="a2"/>
    <w:uiPriority w:val="99"/>
    <w:semiHidden/>
    <w:unhideWhenUsed/>
    <w:rsid w:val="00AD2EA3"/>
  </w:style>
  <w:style w:type="numbering" w:customStyle="1" w:styleId="3712">
    <w:name w:val="Нет списка3712"/>
    <w:next w:val="a2"/>
    <w:uiPriority w:val="99"/>
    <w:semiHidden/>
    <w:unhideWhenUsed/>
    <w:rsid w:val="00AD2EA3"/>
  </w:style>
  <w:style w:type="numbering" w:customStyle="1" w:styleId="3812">
    <w:name w:val="Нет списка3812"/>
    <w:next w:val="a2"/>
    <w:uiPriority w:val="99"/>
    <w:semiHidden/>
    <w:unhideWhenUsed/>
    <w:rsid w:val="00AD2EA3"/>
  </w:style>
  <w:style w:type="numbering" w:customStyle="1" w:styleId="3912">
    <w:name w:val="Нет списка3912"/>
    <w:next w:val="a2"/>
    <w:uiPriority w:val="99"/>
    <w:semiHidden/>
    <w:unhideWhenUsed/>
    <w:rsid w:val="00AD2EA3"/>
  </w:style>
  <w:style w:type="numbering" w:customStyle="1" w:styleId="4012">
    <w:name w:val="Нет списка4012"/>
    <w:next w:val="a2"/>
    <w:uiPriority w:val="99"/>
    <w:semiHidden/>
    <w:unhideWhenUsed/>
    <w:rsid w:val="00AD2EA3"/>
  </w:style>
  <w:style w:type="numbering" w:customStyle="1" w:styleId="4112">
    <w:name w:val="Нет списка4112"/>
    <w:next w:val="a2"/>
    <w:uiPriority w:val="99"/>
    <w:semiHidden/>
    <w:unhideWhenUsed/>
    <w:rsid w:val="00AD2EA3"/>
  </w:style>
  <w:style w:type="numbering" w:customStyle="1" w:styleId="4212">
    <w:name w:val="Нет списка4212"/>
    <w:next w:val="a2"/>
    <w:uiPriority w:val="99"/>
    <w:semiHidden/>
    <w:unhideWhenUsed/>
    <w:rsid w:val="00AD2EA3"/>
  </w:style>
  <w:style w:type="numbering" w:customStyle="1" w:styleId="4312">
    <w:name w:val="Нет списка4312"/>
    <w:next w:val="a2"/>
    <w:uiPriority w:val="99"/>
    <w:semiHidden/>
    <w:unhideWhenUsed/>
    <w:rsid w:val="00AD2EA3"/>
  </w:style>
  <w:style w:type="numbering" w:customStyle="1" w:styleId="4412">
    <w:name w:val="Нет списка4412"/>
    <w:next w:val="a2"/>
    <w:uiPriority w:val="99"/>
    <w:semiHidden/>
    <w:unhideWhenUsed/>
    <w:rsid w:val="00AD2EA3"/>
  </w:style>
  <w:style w:type="numbering" w:customStyle="1" w:styleId="4512">
    <w:name w:val="Нет списка4512"/>
    <w:next w:val="a2"/>
    <w:uiPriority w:val="99"/>
    <w:semiHidden/>
    <w:unhideWhenUsed/>
    <w:rsid w:val="00AD2EA3"/>
  </w:style>
  <w:style w:type="numbering" w:customStyle="1" w:styleId="4612">
    <w:name w:val="Нет списка4612"/>
    <w:next w:val="a2"/>
    <w:uiPriority w:val="99"/>
    <w:semiHidden/>
    <w:unhideWhenUsed/>
    <w:rsid w:val="00AD2EA3"/>
  </w:style>
  <w:style w:type="numbering" w:customStyle="1" w:styleId="4712">
    <w:name w:val="Нет списка4712"/>
    <w:next w:val="a2"/>
    <w:uiPriority w:val="99"/>
    <w:semiHidden/>
    <w:unhideWhenUsed/>
    <w:rsid w:val="00AD2EA3"/>
  </w:style>
  <w:style w:type="numbering" w:customStyle="1" w:styleId="4812">
    <w:name w:val="Нет списка4812"/>
    <w:next w:val="a2"/>
    <w:uiPriority w:val="99"/>
    <w:semiHidden/>
    <w:unhideWhenUsed/>
    <w:rsid w:val="00AD2EA3"/>
  </w:style>
  <w:style w:type="numbering" w:customStyle="1" w:styleId="4912">
    <w:name w:val="Нет списка4912"/>
    <w:next w:val="a2"/>
    <w:uiPriority w:val="99"/>
    <w:semiHidden/>
    <w:unhideWhenUsed/>
    <w:rsid w:val="00AD2EA3"/>
  </w:style>
  <w:style w:type="numbering" w:customStyle="1" w:styleId="5012">
    <w:name w:val="Нет списка5012"/>
    <w:next w:val="a2"/>
    <w:uiPriority w:val="99"/>
    <w:semiHidden/>
    <w:unhideWhenUsed/>
    <w:rsid w:val="00AD2EA3"/>
  </w:style>
  <w:style w:type="numbering" w:customStyle="1" w:styleId="5112">
    <w:name w:val="Нет списка5112"/>
    <w:next w:val="a2"/>
    <w:uiPriority w:val="99"/>
    <w:semiHidden/>
    <w:unhideWhenUsed/>
    <w:rsid w:val="00AD2EA3"/>
  </w:style>
  <w:style w:type="numbering" w:customStyle="1" w:styleId="5212">
    <w:name w:val="Нет списка5212"/>
    <w:next w:val="a2"/>
    <w:uiPriority w:val="99"/>
    <w:semiHidden/>
    <w:unhideWhenUsed/>
    <w:rsid w:val="00AD2EA3"/>
  </w:style>
  <w:style w:type="numbering" w:customStyle="1" w:styleId="5312">
    <w:name w:val="Нет списка5312"/>
    <w:next w:val="a2"/>
    <w:uiPriority w:val="99"/>
    <w:semiHidden/>
    <w:unhideWhenUsed/>
    <w:rsid w:val="00AD2EA3"/>
  </w:style>
  <w:style w:type="numbering" w:customStyle="1" w:styleId="5412">
    <w:name w:val="Нет списка5412"/>
    <w:next w:val="a2"/>
    <w:uiPriority w:val="99"/>
    <w:semiHidden/>
    <w:unhideWhenUsed/>
    <w:rsid w:val="00AD2EA3"/>
  </w:style>
  <w:style w:type="numbering" w:customStyle="1" w:styleId="5512">
    <w:name w:val="Нет списка5512"/>
    <w:next w:val="a2"/>
    <w:uiPriority w:val="99"/>
    <w:semiHidden/>
    <w:unhideWhenUsed/>
    <w:rsid w:val="00AD2EA3"/>
  </w:style>
  <w:style w:type="numbering" w:customStyle="1" w:styleId="5612">
    <w:name w:val="Нет списка5612"/>
    <w:next w:val="a2"/>
    <w:uiPriority w:val="99"/>
    <w:semiHidden/>
    <w:unhideWhenUsed/>
    <w:rsid w:val="00AD2EA3"/>
  </w:style>
  <w:style w:type="numbering" w:customStyle="1" w:styleId="5712">
    <w:name w:val="Нет списка5712"/>
    <w:next w:val="a2"/>
    <w:uiPriority w:val="99"/>
    <w:semiHidden/>
    <w:unhideWhenUsed/>
    <w:rsid w:val="00AD2EA3"/>
  </w:style>
  <w:style w:type="numbering" w:customStyle="1" w:styleId="5812">
    <w:name w:val="Нет списка5812"/>
    <w:next w:val="a2"/>
    <w:uiPriority w:val="99"/>
    <w:semiHidden/>
    <w:unhideWhenUsed/>
    <w:rsid w:val="00AD2EA3"/>
  </w:style>
  <w:style w:type="numbering" w:customStyle="1" w:styleId="5912">
    <w:name w:val="Нет списка5912"/>
    <w:next w:val="a2"/>
    <w:uiPriority w:val="99"/>
    <w:semiHidden/>
    <w:unhideWhenUsed/>
    <w:rsid w:val="00AD2EA3"/>
  </w:style>
  <w:style w:type="numbering" w:customStyle="1" w:styleId="6012">
    <w:name w:val="Нет списка6012"/>
    <w:next w:val="a2"/>
    <w:uiPriority w:val="99"/>
    <w:semiHidden/>
    <w:unhideWhenUsed/>
    <w:rsid w:val="00AD2EA3"/>
  </w:style>
  <w:style w:type="numbering" w:customStyle="1" w:styleId="6112">
    <w:name w:val="Нет списка6112"/>
    <w:next w:val="a2"/>
    <w:uiPriority w:val="99"/>
    <w:semiHidden/>
    <w:unhideWhenUsed/>
    <w:rsid w:val="00AD2EA3"/>
  </w:style>
  <w:style w:type="numbering" w:customStyle="1" w:styleId="6212">
    <w:name w:val="Нет списка6212"/>
    <w:next w:val="a2"/>
    <w:uiPriority w:val="99"/>
    <w:semiHidden/>
    <w:unhideWhenUsed/>
    <w:rsid w:val="00AD2EA3"/>
  </w:style>
  <w:style w:type="numbering" w:customStyle="1" w:styleId="6312">
    <w:name w:val="Нет списка6312"/>
    <w:next w:val="a2"/>
    <w:uiPriority w:val="99"/>
    <w:semiHidden/>
    <w:unhideWhenUsed/>
    <w:rsid w:val="00AD2EA3"/>
  </w:style>
  <w:style w:type="numbering" w:customStyle="1" w:styleId="6412">
    <w:name w:val="Нет списка6412"/>
    <w:next w:val="a2"/>
    <w:uiPriority w:val="99"/>
    <w:semiHidden/>
    <w:unhideWhenUsed/>
    <w:rsid w:val="00AD2EA3"/>
  </w:style>
  <w:style w:type="numbering" w:customStyle="1" w:styleId="6512">
    <w:name w:val="Нет списка6512"/>
    <w:next w:val="a2"/>
    <w:uiPriority w:val="99"/>
    <w:semiHidden/>
    <w:unhideWhenUsed/>
    <w:rsid w:val="00AD2EA3"/>
  </w:style>
  <w:style w:type="numbering" w:customStyle="1" w:styleId="6612">
    <w:name w:val="Нет списка6612"/>
    <w:next w:val="a2"/>
    <w:uiPriority w:val="99"/>
    <w:semiHidden/>
    <w:unhideWhenUsed/>
    <w:rsid w:val="00AD2EA3"/>
  </w:style>
  <w:style w:type="numbering" w:customStyle="1" w:styleId="6712">
    <w:name w:val="Нет списка6712"/>
    <w:next w:val="a2"/>
    <w:uiPriority w:val="99"/>
    <w:semiHidden/>
    <w:unhideWhenUsed/>
    <w:rsid w:val="00AD2EA3"/>
  </w:style>
  <w:style w:type="numbering" w:customStyle="1" w:styleId="6812">
    <w:name w:val="Нет списка6812"/>
    <w:next w:val="a2"/>
    <w:uiPriority w:val="99"/>
    <w:semiHidden/>
    <w:unhideWhenUsed/>
    <w:rsid w:val="00AD2EA3"/>
  </w:style>
  <w:style w:type="numbering" w:customStyle="1" w:styleId="6912">
    <w:name w:val="Нет списка6912"/>
    <w:next w:val="a2"/>
    <w:uiPriority w:val="99"/>
    <w:semiHidden/>
    <w:unhideWhenUsed/>
    <w:rsid w:val="00AD2EA3"/>
  </w:style>
  <w:style w:type="numbering" w:customStyle="1" w:styleId="7012">
    <w:name w:val="Нет списка7012"/>
    <w:next w:val="a2"/>
    <w:uiPriority w:val="99"/>
    <w:semiHidden/>
    <w:unhideWhenUsed/>
    <w:rsid w:val="00AD2EA3"/>
  </w:style>
  <w:style w:type="numbering" w:customStyle="1" w:styleId="7112">
    <w:name w:val="Нет списка7112"/>
    <w:next w:val="a2"/>
    <w:uiPriority w:val="99"/>
    <w:semiHidden/>
    <w:unhideWhenUsed/>
    <w:rsid w:val="00AD2EA3"/>
  </w:style>
  <w:style w:type="numbering" w:customStyle="1" w:styleId="7212">
    <w:name w:val="Нет списка7212"/>
    <w:next w:val="a2"/>
    <w:uiPriority w:val="99"/>
    <w:semiHidden/>
    <w:unhideWhenUsed/>
    <w:rsid w:val="00AD2EA3"/>
  </w:style>
  <w:style w:type="numbering" w:customStyle="1" w:styleId="7312">
    <w:name w:val="Нет списка7312"/>
    <w:next w:val="a2"/>
    <w:uiPriority w:val="99"/>
    <w:semiHidden/>
    <w:unhideWhenUsed/>
    <w:rsid w:val="00AD2EA3"/>
  </w:style>
  <w:style w:type="numbering" w:customStyle="1" w:styleId="7412">
    <w:name w:val="Нет списка7412"/>
    <w:next w:val="a2"/>
    <w:uiPriority w:val="99"/>
    <w:semiHidden/>
    <w:unhideWhenUsed/>
    <w:rsid w:val="00AD2EA3"/>
  </w:style>
  <w:style w:type="numbering" w:customStyle="1" w:styleId="7512">
    <w:name w:val="Нет списка7512"/>
    <w:next w:val="a2"/>
    <w:uiPriority w:val="99"/>
    <w:semiHidden/>
    <w:rsid w:val="00AD2EA3"/>
  </w:style>
  <w:style w:type="numbering" w:customStyle="1" w:styleId="11011">
    <w:name w:val="Нет списка11011"/>
    <w:next w:val="a2"/>
    <w:uiPriority w:val="99"/>
    <w:semiHidden/>
    <w:unhideWhenUsed/>
    <w:rsid w:val="00AD2EA3"/>
  </w:style>
  <w:style w:type="numbering" w:customStyle="1" w:styleId="21011">
    <w:name w:val="Нет списка21011"/>
    <w:next w:val="a2"/>
    <w:uiPriority w:val="99"/>
    <w:semiHidden/>
    <w:unhideWhenUsed/>
    <w:rsid w:val="00AD2EA3"/>
  </w:style>
  <w:style w:type="numbering" w:customStyle="1" w:styleId="31011">
    <w:name w:val="Нет списка31011"/>
    <w:next w:val="a2"/>
    <w:uiPriority w:val="99"/>
    <w:semiHidden/>
    <w:unhideWhenUsed/>
    <w:rsid w:val="00AD2EA3"/>
  </w:style>
  <w:style w:type="numbering" w:customStyle="1" w:styleId="41011">
    <w:name w:val="Нет списка41011"/>
    <w:next w:val="a2"/>
    <w:uiPriority w:val="99"/>
    <w:semiHidden/>
    <w:unhideWhenUsed/>
    <w:rsid w:val="00AD2EA3"/>
  </w:style>
  <w:style w:type="numbering" w:customStyle="1" w:styleId="51011">
    <w:name w:val="Нет списка51011"/>
    <w:next w:val="a2"/>
    <w:uiPriority w:val="99"/>
    <w:semiHidden/>
    <w:unhideWhenUsed/>
    <w:rsid w:val="00AD2EA3"/>
  </w:style>
  <w:style w:type="numbering" w:customStyle="1" w:styleId="61011">
    <w:name w:val="Нет списка61011"/>
    <w:next w:val="a2"/>
    <w:uiPriority w:val="99"/>
    <w:semiHidden/>
    <w:unhideWhenUsed/>
    <w:rsid w:val="00AD2EA3"/>
  </w:style>
  <w:style w:type="numbering" w:customStyle="1" w:styleId="7612">
    <w:name w:val="Нет списка7612"/>
    <w:next w:val="a2"/>
    <w:uiPriority w:val="99"/>
    <w:semiHidden/>
    <w:unhideWhenUsed/>
    <w:rsid w:val="00AD2EA3"/>
  </w:style>
  <w:style w:type="numbering" w:customStyle="1" w:styleId="8112">
    <w:name w:val="Нет списка8112"/>
    <w:next w:val="a2"/>
    <w:uiPriority w:val="99"/>
    <w:semiHidden/>
    <w:unhideWhenUsed/>
    <w:rsid w:val="00AD2EA3"/>
  </w:style>
  <w:style w:type="numbering" w:customStyle="1" w:styleId="9111">
    <w:name w:val="Нет списка9111"/>
    <w:next w:val="a2"/>
    <w:uiPriority w:val="99"/>
    <w:semiHidden/>
    <w:unhideWhenUsed/>
    <w:rsid w:val="00AD2EA3"/>
  </w:style>
  <w:style w:type="numbering" w:customStyle="1" w:styleId="10111">
    <w:name w:val="Нет списка10111"/>
    <w:next w:val="a2"/>
    <w:uiPriority w:val="99"/>
    <w:semiHidden/>
    <w:unhideWhenUsed/>
    <w:rsid w:val="00AD2EA3"/>
  </w:style>
  <w:style w:type="numbering" w:customStyle="1" w:styleId="1121">
    <w:name w:val="Нет списка1121"/>
    <w:next w:val="a2"/>
    <w:uiPriority w:val="99"/>
    <w:semiHidden/>
    <w:unhideWhenUsed/>
    <w:rsid w:val="00AD2EA3"/>
  </w:style>
  <w:style w:type="numbering" w:customStyle="1" w:styleId="12111">
    <w:name w:val="Нет списка12111"/>
    <w:next w:val="a2"/>
    <w:uiPriority w:val="99"/>
    <w:semiHidden/>
    <w:unhideWhenUsed/>
    <w:rsid w:val="00AD2EA3"/>
  </w:style>
  <w:style w:type="numbering" w:customStyle="1" w:styleId="13111">
    <w:name w:val="Нет списка13111"/>
    <w:next w:val="a2"/>
    <w:uiPriority w:val="99"/>
    <w:semiHidden/>
    <w:unhideWhenUsed/>
    <w:rsid w:val="00AD2EA3"/>
  </w:style>
  <w:style w:type="numbering" w:customStyle="1" w:styleId="141110">
    <w:name w:val="Нет списка14111"/>
    <w:next w:val="a2"/>
    <w:uiPriority w:val="99"/>
    <w:semiHidden/>
    <w:unhideWhenUsed/>
    <w:rsid w:val="00AD2EA3"/>
  </w:style>
  <w:style w:type="numbering" w:customStyle="1" w:styleId="15111">
    <w:name w:val="Нет списка15111"/>
    <w:next w:val="a2"/>
    <w:uiPriority w:val="99"/>
    <w:semiHidden/>
    <w:unhideWhenUsed/>
    <w:rsid w:val="00AD2EA3"/>
  </w:style>
  <w:style w:type="numbering" w:customStyle="1" w:styleId="16111">
    <w:name w:val="Нет списка16111"/>
    <w:next w:val="a2"/>
    <w:uiPriority w:val="99"/>
    <w:semiHidden/>
    <w:unhideWhenUsed/>
    <w:rsid w:val="00AD2EA3"/>
  </w:style>
  <w:style w:type="numbering" w:customStyle="1" w:styleId="17111">
    <w:name w:val="Нет списка17111"/>
    <w:next w:val="a2"/>
    <w:uiPriority w:val="99"/>
    <w:semiHidden/>
    <w:unhideWhenUsed/>
    <w:rsid w:val="00AD2EA3"/>
  </w:style>
  <w:style w:type="numbering" w:customStyle="1" w:styleId="18111">
    <w:name w:val="Нет списка18111"/>
    <w:next w:val="a2"/>
    <w:uiPriority w:val="99"/>
    <w:semiHidden/>
    <w:unhideWhenUsed/>
    <w:rsid w:val="00AD2EA3"/>
  </w:style>
  <w:style w:type="numbering" w:customStyle="1" w:styleId="19111">
    <w:name w:val="Нет списка19111"/>
    <w:next w:val="a2"/>
    <w:uiPriority w:val="99"/>
    <w:semiHidden/>
    <w:unhideWhenUsed/>
    <w:rsid w:val="00AD2EA3"/>
  </w:style>
  <w:style w:type="numbering" w:customStyle="1" w:styleId="20111">
    <w:name w:val="Нет списка20111"/>
    <w:next w:val="a2"/>
    <w:uiPriority w:val="99"/>
    <w:semiHidden/>
    <w:unhideWhenUsed/>
    <w:rsid w:val="00AD2EA3"/>
  </w:style>
  <w:style w:type="numbering" w:customStyle="1" w:styleId="21111">
    <w:name w:val="Нет списка21111"/>
    <w:next w:val="a2"/>
    <w:uiPriority w:val="99"/>
    <w:semiHidden/>
    <w:unhideWhenUsed/>
    <w:rsid w:val="00AD2EA3"/>
  </w:style>
  <w:style w:type="numbering" w:customStyle="1" w:styleId="22111">
    <w:name w:val="Нет списка22111"/>
    <w:next w:val="a2"/>
    <w:uiPriority w:val="99"/>
    <w:semiHidden/>
    <w:unhideWhenUsed/>
    <w:rsid w:val="00AD2EA3"/>
  </w:style>
  <w:style w:type="numbering" w:customStyle="1" w:styleId="23111">
    <w:name w:val="Нет списка23111"/>
    <w:next w:val="a2"/>
    <w:uiPriority w:val="99"/>
    <w:semiHidden/>
    <w:unhideWhenUsed/>
    <w:rsid w:val="00AD2EA3"/>
  </w:style>
  <w:style w:type="numbering" w:customStyle="1" w:styleId="24111">
    <w:name w:val="Нет списка24111"/>
    <w:next w:val="a2"/>
    <w:uiPriority w:val="99"/>
    <w:semiHidden/>
    <w:unhideWhenUsed/>
    <w:rsid w:val="00AD2EA3"/>
  </w:style>
  <w:style w:type="numbering" w:customStyle="1" w:styleId="25111">
    <w:name w:val="Нет списка25111"/>
    <w:next w:val="a2"/>
    <w:uiPriority w:val="99"/>
    <w:semiHidden/>
    <w:unhideWhenUsed/>
    <w:rsid w:val="00AD2EA3"/>
  </w:style>
  <w:style w:type="numbering" w:customStyle="1" w:styleId="26111">
    <w:name w:val="Нет списка26111"/>
    <w:next w:val="a2"/>
    <w:uiPriority w:val="99"/>
    <w:semiHidden/>
    <w:unhideWhenUsed/>
    <w:rsid w:val="00AD2EA3"/>
  </w:style>
  <w:style w:type="numbering" w:customStyle="1" w:styleId="27111">
    <w:name w:val="Нет списка27111"/>
    <w:next w:val="a2"/>
    <w:uiPriority w:val="99"/>
    <w:semiHidden/>
    <w:unhideWhenUsed/>
    <w:rsid w:val="00AD2EA3"/>
  </w:style>
  <w:style w:type="numbering" w:customStyle="1" w:styleId="28111">
    <w:name w:val="Нет списка28111"/>
    <w:next w:val="a2"/>
    <w:uiPriority w:val="99"/>
    <w:semiHidden/>
    <w:unhideWhenUsed/>
    <w:rsid w:val="00AD2EA3"/>
  </w:style>
  <w:style w:type="numbering" w:customStyle="1" w:styleId="29111">
    <w:name w:val="Нет списка29111"/>
    <w:next w:val="a2"/>
    <w:uiPriority w:val="99"/>
    <w:semiHidden/>
    <w:unhideWhenUsed/>
    <w:rsid w:val="00AD2EA3"/>
  </w:style>
  <w:style w:type="numbering" w:customStyle="1" w:styleId="30111">
    <w:name w:val="Нет списка30111"/>
    <w:next w:val="a2"/>
    <w:uiPriority w:val="99"/>
    <w:semiHidden/>
    <w:unhideWhenUsed/>
    <w:rsid w:val="00AD2EA3"/>
  </w:style>
  <w:style w:type="numbering" w:customStyle="1" w:styleId="31111">
    <w:name w:val="Нет списка31111"/>
    <w:next w:val="a2"/>
    <w:uiPriority w:val="99"/>
    <w:semiHidden/>
    <w:unhideWhenUsed/>
    <w:rsid w:val="00AD2EA3"/>
  </w:style>
  <w:style w:type="numbering" w:customStyle="1" w:styleId="32111">
    <w:name w:val="Нет списка32111"/>
    <w:next w:val="a2"/>
    <w:uiPriority w:val="99"/>
    <w:semiHidden/>
    <w:unhideWhenUsed/>
    <w:rsid w:val="00AD2EA3"/>
  </w:style>
  <w:style w:type="numbering" w:customStyle="1" w:styleId="33111">
    <w:name w:val="Нет списка33111"/>
    <w:next w:val="a2"/>
    <w:uiPriority w:val="99"/>
    <w:semiHidden/>
    <w:unhideWhenUsed/>
    <w:rsid w:val="00AD2EA3"/>
  </w:style>
  <w:style w:type="numbering" w:customStyle="1" w:styleId="34111">
    <w:name w:val="Нет списка34111"/>
    <w:next w:val="a2"/>
    <w:uiPriority w:val="99"/>
    <w:semiHidden/>
    <w:unhideWhenUsed/>
    <w:rsid w:val="00AD2EA3"/>
  </w:style>
  <w:style w:type="numbering" w:customStyle="1" w:styleId="35111">
    <w:name w:val="Нет списка35111"/>
    <w:next w:val="a2"/>
    <w:uiPriority w:val="99"/>
    <w:semiHidden/>
    <w:unhideWhenUsed/>
    <w:rsid w:val="00AD2EA3"/>
  </w:style>
  <w:style w:type="numbering" w:customStyle="1" w:styleId="36111">
    <w:name w:val="Нет списка36111"/>
    <w:next w:val="a2"/>
    <w:uiPriority w:val="99"/>
    <w:semiHidden/>
    <w:unhideWhenUsed/>
    <w:rsid w:val="00AD2EA3"/>
  </w:style>
  <w:style w:type="numbering" w:customStyle="1" w:styleId="37111">
    <w:name w:val="Нет списка37111"/>
    <w:next w:val="a2"/>
    <w:uiPriority w:val="99"/>
    <w:semiHidden/>
    <w:unhideWhenUsed/>
    <w:rsid w:val="00AD2EA3"/>
  </w:style>
  <w:style w:type="numbering" w:customStyle="1" w:styleId="38111">
    <w:name w:val="Нет списка38111"/>
    <w:next w:val="a2"/>
    <w:uiPriority w:val="99"/>
    <w:semiHidden/>
    <w:unhideWhenUsed/>
    <w:rsid w:val="00AD2EA3"/>
  </w:style>
  <w:style w:type="numbering" w:customStyle="1" w:styleId="39111">
    <w:name w:val="Нет списка39111"/>
    <w:next w:val="a2"/>
    <w:uiPriority w:val="99"/>
    <w:semiHidden/>
    <w:unhideWhenUsed/>
    <w:rsid w:val="00AD2EA3"/>
  </w:style>
  <w:style w:type="numbering" w:customStyle="1" w:styleId="40111">
    <w:name w:val="Нет списка40111"/>
    <w:next w:val="a2"/>
    <w:uiPriority w:val="99"/>
    <w:semiHidden/>
    <w:unhideWhenUsed/>
    <w:rsid w:val="00AD2EA3"/>
  </w:style>
  <w:style w:type="numbering" w:customStyle="1" w:styleId="41111">
    <w:name w:val="Нет списка41111"/>
    <w:next w:val="a2"/>
    <w:uiPriority w:val="99"/>
    <w:semiHidden/>
    <w:unhideWhenUsed/>
    <w:rsid w:val="00AD2EA3"/>
  </w:style>
  <w:style w:type="numbering" w:customStyle="1" w:styleId="42111">
    <w:name w:val="Нет списка42111"/>
    <w:next w:val="a2"/>
    <w:uiPriority w:val="99"/>
    <w:semiHidden/>
    <w:unhideWhenUsed/>
    <w:rsid w:val="00AD2EA3"/>
  </w:style>
  <w:style w:type="numbering" w:customStyle="1" w:styleId="43111">
    <w:name w:val="Нет списка43111"/>
    <w:next w:val="a2"/>
    <w:uiPriority w:val="99"/>
    <w:semiHidden/>
    <w:unhideWhenUsed/>
    <w:rsid w:val="00AD2EA3"/>
  </w:style>
  <w:style w:type="numbering" w:customStyle="1" w:styleId="44111">
    <w:name w:val="Нет списка44111"/>
    <w:next w:val="a2"/>
    <w:uiPriority w:val="99"/>
    <w:semiHidden/>
    <w:unhideWhenUsed/>
    <w:rsid w:val="00AD2EA3"/>
  </w:style>
  <w:style w:type="numbering" w:customStyle="1" w:styleId="45111">
    <w:name w:val="Нет списка45111"/>
    <w:next w:val="a2"/>
    <w:uiPriority w:val="99"/>
    <w:semiHidden/>
    <w:unhideWhenUsed/>
    <w:rsid w:val="00AD2EA3"/>
  </w:style>
  <w:style w:type="numbering" w:customStyle="1" w:styleId="46111">
    <w:name w:val="Нет списка46111"/>
    <w:next w:val="a2"/>
    <w:uiPriority w:val="99"/>
    <w:semiHidden/>
    <w:unhideWhenUsed/>
    <w:rsid w:val="00AD2EA3"/>
  </w:style>
  <w:style w:type="numbering" w:customStyle="1" w:styleId="47111">
    <w:name w:val="Нет списка47111"/>
    <w:next w:val="a2"/>
    <w:uiPriority w:val="99"/>
    <w:semiHidden/>
    <w:unhideWhenUsed/>
    <w:rsid w:val="00AD2EA3"/>
  </w:style>
  <w:style w:type="numbering" w:customStyle="1" w:styleId="48111">
    <w:name w:val="Нет списка48111"/>
    <w:next w:val="a2"/>
    <w:uiPriority w:val="99"/>
    <w:semiHidden/>
    <w:unhideWhenUsed/>
    <w:rsid w:val="00AD2EA3"/>
  </w:style>
  <w:style w:type="numbering" w:customStyle="1" w:styleId="49111">
    <w:name w:val="Нет списка49111"/>
    <w:next w:val="a2"/>
    <w:uiPriority w:val="99"/>
    <w:semiHidden/>
    <w:unhideWhenUsed/>
    <w:rsid w:val="00AD2EA3"/>
  </w:style>
  <w:style w:type="numbering" w:customStyle="1" w:styleId="50111">
    <w:name w:val="Нет списка50111"/>
    <w:next w:val="a2"/>
    <w:uiPriority w:val="99"/>
    <w:semiHidden/>
    <w:unhideWhenUsed/>
    <w:rsid w:val="00AD2EA3"/>
  </w:style>
  <w:style w:type="numbering" w:customStyle="1" w:styleId="51111">
    <w:name w:val="Нет списка51111"/>
    <w:next w:val="a2"/>
    <w:uiPriority w:val="99"/>
    <w:semiHidden/>
    <w:unhideWhenUsed/>
    <w:rsid w:val="00AD2EA3"/>
  </w:style>
  <w:style w:type="numbering" w:customStyle="1" w:styleId="52111">
    <w:name w:val="Нет списка52111"/>
    <w:next w:val="a2"/>
    <w:uiPriority w:val="99"/>
    <w:semiHidden/>
    <w:unhideWhenUsed/>
    <w:rsid w:val="00AD2EA3"/>
  </w:style>
  <w:style w:type="numbering" w:customStyle="1" w:styleId="53111">
    <w:name w:val="Нет списка53111"/>
    <w:next w:val="a2"/>
    <w:uiPriority w:val="99"/>
    <w:semiHidden/>
    <w:unhideWhenUsed/>
    <w:rsid w:val="00AD2EA3"/>
  </w:style>
  <w:style w:type="numbering" w:customStyle="1" w:styleId="54111">
    <w:name w:val="Нет списка54111"/>
    <w:next w:val="a2"/>
    <w:uiPriority w:val="99"/>
    <w:semiHidden/>
    <w:unhideWhenUsed/>
    <w:rsid w:val="00AD2EA3"/>
  </w:style>
  <w:style w:type="numbering" w:customStyle="1" w:styleId="55111">
    <w:name w:val="Нет списка55111"/>
    <w:next w:val="a2"/>
    <w:uiPriority w:val="99"/>
    <w:semiHidden/>
    <w:unhideWhenUsed/>
    <w:rsid w:val="00AD2EA3"/>
  </w:style>
  <w:style w:type="numbering" w:customStyle="1" w:styleId="56111">
    <w:name w:val="Нет списка56111"/>
    <w:next w:val="a2"/>
    <w:uiPriority w:val="99"/>
    <w:semiHidden/>
    <w:unhideWhenUsed/>
    <w:rsid w:val="00AD2EA3"/>
  </w:style>
  <w:style w:type="numbering" w:customStyle="1" w:styleId="57111">
    <w:name w:val="Нет списка57111"/>
    <w:next w:val="a2"/>
    <w:uiPriority w:val="99"/>
    <w:semiHidden/>
    <w:unhideWhenUsed/>
    <w:rsid w:val="00AD2EA3"/>
  </w:style>
  <w:style w:type="numbering" w:customStyle="1" w:styleId="58111">
    <w:name w:val="Нет списка58111"/>
    <w:next w:val="a2"/>
    <w:uiPriority w:val="99"/>
    <w:semiHidden/>
    <w:unhideWhenUsed/>
    <w:rsid w:val="00AD2EA3"/>
  </w:style>
  <w:style w:type="numbering" w:customStyle="1" w:styleId="59111">
    <w:name w:val="Нет списка59111"/>
    <w:next w:val="a2"/>
    <w:uiPriority w:val="99"/>
    <w:semiHidden/>
    <w:unhideWhenUsed/>
    <w:rsid w:val="00AD2EA3"/>
  </w:style>
  <w:style w:type="numbering" w:customStyle="1" w:styleId="60111">
    <w:name w:val="Нет списка60111"/>
    <w:next w:val="a2"/>
    <w:uiPriority w:val="99"/>
    <w:semiHidden/>
    <w:unhideWhenUsed/>
    <w:rsid w:val="00AD2EA3"/>
  </w:style>
  <w:style w:type="numbering" w:customStyle="1" w:styleId="61111">
    <w:name w:val="Нет списка61111"/>
    <w:next w:val="a2"/>
    <w:uiPriority w:val="99"/>
    <w:semiHidden/>
    <w:unhideWhenUsed/>
    <w:rsid w:val="00AD2EA3"/>
  </w:style>
  <w:style w:type="numbering" w:customStyle="1" w:styleId="62111">
    <w:name w:val="Нет списка62111"/>
    <w:next w:val="a2"/>
    <w:uiPriority w:val="99"/>
    <w:semiHidden/>
    <w:unhideWhenUsed/>
    <w:rsid w:val="00AD2EA3"/>
  </w:style>
  <w:style w:type="numbering" w:customStyle="1" w:styleId="63111">
    <w:name w:val="Нет списка63111"/>
    <w:next w:val="a2"/>
    <w:uiPriority w:val="99"/>
    <w:semiHidden/>
    <w:unhideWhenUsed/>
    <w:rsid w:val="00AD2EA3"/>
  </w:style>
  <w:style w:type="numbering" w:customStyle="1" w:styleId="64111">
    <w:name w:val="Нет списка64111"/>
    <w:next w:val="a2"/>
    <w:uiPriority w:val="99"/>
    <w:semiHidden/>
    <w:unhideWhenUsed/>
    <w:rsid w:val="00AD2EA3"/>
  </w:style>
  <w:style w:type="numbering" w:customStyle="1" w:styleId="65111">
    <w:name w:val="Нет списка65111"/>
    <w:next w:val="a2"/>
    <w:uiPriority w:val="99"/>
    <w:semiHidden/>
    <w:unhideWhenUsed/>
    <w:rsid w:val="00AD2EA3"/>
  </w:style>
  <w:style w:type="numbering" w:customStyle="1" w:styleId="66111">
    <w:name w:val="Нет списка66111"/>
    <w:next w:val="a2"/>
    <w:uiPriority w:val="99"/>
    <w:semiHidden/>
    <w:unhideWhenUsed/>
    <w:rsid w:val="00AD2EA3"/>
  </w:style>
  <w:style w:type="numbering" w:customStyle="1" w:styleId="67111">
    <w:name w:val="Нет списка67111"/>
    <w:next w:val="a2"/>
    <w:uiPriority w:val="99"/>
    <w:semiHidden/>
    <w:unhideWhenUsed/>
    <w:rsid w:val="00AD2EA3"/>
  </w:style>
  <w:style w:type="numbering" w:customStyle="1" w:styleId="68111">
    <w:name w:val="Нет списка68111"/>
    <w:next w:val="a2"/>
    <w:uiPriority w:val="99"/>
    <w:semiHidden/>
    <w:unhideWhenUsed/>
    <w:rsid w:val="00AD2EA3"/>
  </w:style>
  <w:style w:type="numbering" w:customStyle="1" w:styleId="69111">
    <w:name w:val="Нет списка69111"/>
    <w:next w:val="a2"/>
    <w:uiPriority w:val="99"/>
    <w:semiHidden/>
    <w:unhideWhenUsed/>
    <w:rsid w:val="00AD2EA3"/>
  </w:style>
  <w:style w:type="numbering" w:customStyle="1" w:styleId="70111">
    <w:name w:val="Нет списка70111"/>
    <w:next w:val="a2"/>
    <w:uiPriority w:val="99"/>
    <w:semiHidden/>
    <w:unhideWhenUsed/>
    <w:rsid w:val="00AD2EA3"/>
  </w:style>
  <w:style w:type="numbering" w:customStyle="1" w:styleId="71111">
    <w:name w:val="Нет списка71111"/>
    <w:next w:val="a2"/>
    <w:uiPriority w:val="99"/>
    <w:semiHidden/>
    <w:unhideWhenUsed/>
    <w:rsid w:val="00AD2EA3"/>
  </w:style>
  <w:style w:type="numbering" w:customStyle="1" w:styleId="72111">
    <w:name w:val="Нет списка72111"/>
    <w:next w:val="a2"/>
    <w:uiPriority w:val="99"/>
    <w:semiHidden/>
    <w:unhideWhenUsed/>
    <w:rsid w:val="00AD2EA3"/>
  </w:style>
  <w:style w:type="numbering" w:customStyle="1" w:styleId="73111">
    <w:name w:val="Нет списка73111"/>
    <w:next w:val="a2"/>
    <w:uiPriority w:val="99"/>
    <w:semiHidden/>
    <w:unhideWhenUsed/>
    <w:rsid w:val="00AD2EA3"/>
  </w:style>
  <w:style w:type="numbering" w:customStyle="1" w:styleId="74111">
    <w:name w:val="Нет списка74111"/>
    <w:next w:val="a2"/>
    <w:uiPriority w:val="99"/>
    <w:semiHidden/>
    <w:unhideWhenUsed/>
    <w:rsid w:val="00AD2EA3"/>
  </w:style>
  <w:style w:type="numbering" w:customStyle="1" w:styleId="75111">
    <w:name w:val="Нет списка75111"/>
    <w:next w:val="a2"/>
    <w:uiPriority w:val="99"/>
    <w:semiHidden/>
    <w:unhideWhenUsed/>
    <w:rsid w:val="00AD2EA3"/>
  </w:style>
  <w:style w:type="numbering" w:customStyle="1" w:styleId="76111">
    <w:name w:val="Нет списка76111"/>
    <w:next w:val="a2"/>
    <w:uiPriority w:val="99"/>
    <w:semiHidden/>
    <w:unhideWhenUsed/>
    <w:rsid w:val="00AD2EA3"/>
  </w:style>
  <w:style w:type="numbering" w:customStyle="1" w:styleId="7711">
    <w:name w:val="Нет списка7711"/>
    <w:next w:val="a2"/>
    <w:uiPriority w:val="99"/>
    <w:semiHidden/>
    <w:unhideWhenUsed/>
    <w:rsid w:val="00AD2EA3"/>
  </w:style>
  <w:style w:type="numbering" w:customStyle="1" w:styleId="7811">
    <w:name w:val="Нет списка7811"/>
    <w:next w:val="a2"/>
    <w:uiPriority w:val="99"/>
    <w:semiHidden/>
    <w:unhideWhenUsed/>
    <w:rsid w:val="00AD2EA3"/>
  </w:style>
  <w:style w:type="numbering" w:customStyle="1" w:styleId="7911">
    <w:name w:val="Нет списка7911"/>
    <w:next w:val="a2"/>
    <w:uiPriority w:val="99"/>
    <w:semiHidden/>
    <w:unhideWhenUsed/>
    <w:rsid w:val="00AD2EA3"/>
  </w:style>
  <w:style w:type="numbering" w:customStyle="1" w:styleId="8011">
    <w:name w:val="Нет списка8011"/>
    <w:next w:val="a2"/>
    <w:uiPriority w:val="99"/>
    <w:semiHidden/>
    <w:unhideWhenUsed/>
    <w:rsid w:val="00AD2EA3"/>
  </w:style>
  <w:style w:type="numbering" w:customStyle="1" w:styleId="81111">
    <w:name w:val="Нет списка81111"/>
    <w:next w:val="a2"/>
    <w:uiPriority w:val="99"/>
    <w:semiHidden/>
    <w:unhideWhenUsed/>
    <w:rsid w:val="00AD2EA3"/>
  </w:style>
  <w:style w:type="numbering" w:customStyle="1" w:styleId="841">
    <w:name w:val="Нет списка841"/>
    <w:next w:val="a2"/>
    <w:uiPriority w:val="99"/>
    <w:semiHidden/>
    <w:unhideWhenUsed/>
    <w:rsid w:val="00AD2EA3"/>
  </w:style>
  <w:style w:type="numbering" w:customStyle="1" w:styleId="851">
    <w:name w:val="Нет списка851"/>
    <w:next w:val="a2"/>
    <w:uiPriority w:val="99"/>
    <w:semiHidden/>
    <w:unhideWhenUsed/>
    <w:rsid w:val="00AD2EA3"/>
  </w:style>
  <w:style w:type="numbering" w:customStyle="1" w:styleId="861">
    <w:name w:val="Нет списка861"/>
    <w:next w:val="a2"/>
    <w:uiPriority w:val="99"/>
    <w:semiHidden/>
    <w:unhideWhenUsed/>
    <w:rsid w:val="00AD2EA3"/>
  </w:style>
  <w:style w:type="numbering" w:customStyle="1" w:styleId="871">
    <w:name w:val="Нет списка871"/>
    <w:next w:val="a2"/>
    <w:uiPriority w:val="99"/>
    <w:semiHidden/>
    <w:unhideWhenUsed/>
    <w:rsid w:val="00AD2EA3"/>
  </w:style>
  <w:style w:type="numbering" w:customStyle="1" w:styleId="881">
    <w:name w:val="Нет списка881"/>
    <w:next w:val="a2"/>
    <w:uiPriority w:val="99"/>
    <w:semiHidden/>
    <w:unhideWhenUsed/>
    <w:rsid w:val="00AD2EA3"/>
  </w:style>
  <w:style w:type="numbering" w:customStyle="1" w:styleId="891">
    <w:name w:val="Нет списка891"/>
    <w:next w:val="a2"/>
    <w:uiPriority w:val="99"/>
    <w:semiHidden/>
    <w:unhideWhenUsed/>
    <w:rsid w:val="00AD2EA3"/>
  </w:style>
  <w:style w:type="numbering" w:customStyle="1" w:styleId="901">
    <w:name w:val="Нет списка901"/>
    <w:next w:val="a2"/>
    <w:uiPriority w:val="99"/>
    <w:semiHidden/>
    <w:unhideWhenUsed/>
    <w:rsid w:val="00AD2EA3"/>
  </w:style>
  <w:style w:type="numbering" w:customStyle="1" w:styleId="921">
    <w:name w:val="Нет списка921"/>
    <w:next w:val="a2"/>
    <w:uiPriority w:val="99"/>
    <w:semiHidden/>
    <w:unhideWhenUsed/>
    <w:rsid w:val="00AD2EA3"/>
  </w:style>
  <w:style w:type="numbering" w:customStyle="1" w:styleId="931">
    <w:name w:val="Нет списка931"/>
    <w:next w:val="a2"/>
    <w:uiPriority w:val="99"/>
    <w:semiHidden/>
    <w:unhideWhenUsed/>
    <w:rsid w:val="00AD2EA3"/>
  </w:style>
  <w:style w:type="numbering" w:customStyle="1" w:styleId="941">
    <w:name w:val="Нет списка941"/>
    <w:next w:val="a2"/>
    <w:uiPriority w:val="99"/>
    <w:semiHidden/>
    <w:unhideWhenUsed/>
    <w:rsid w:val="00AD2EA3"/>
  </w:style>
  <w:style w:type="numbering" w:customStyle="1" w:styleId="951">
    <w:name w:val="Нет списка951"/>
    <w:next w:val="a2"/>
    <w:uiPriority w:val="99"/>
    <w:semiHidden/>
    <w:unhideWhenUsed/>
    <w:rsid w:val="00AD2EA3"/>
  </w:style>
  <w:style w:type="numbering" w:customStyle="1" w:styleId="961">
    <w:name w:val="Нет списка961"/>
    <w:next w:val="a2"/>
    <w:uiPriority w:val="99"/>
    <w:semiHidden/>
    <w:unhideWhenUsed/>
    <w:rsid w:val="00AD2EA3"/>
  </w:style>
  <w:style w:type="numbering" w:customStyle="1" w:styleId="971">
    <w:name w:val="Нет списка971"/>
    <w:next w:val="a2"/>
    <w:uiPriority w:val="99"/>
    <w:semiHidden/>
    <w:unhideWhenUsed/>
    <w:rsid w:val="00AD2EA3"/>
  </w:style>
  <w:style w:type="numbering" w:customStyle="1" w:styleId="981">
    <w:name w:val="Нет списка981"/>
    <w:next w:val="a2"/>
    <w:uiPriority w:val="99"/>
    <w:semiHidden/>
    <w:unhideWhenUsed/>
    <w:rsid w:val="00AD2EA3"/>
  </w:style>
  <w:style w:type="numbering" w:customStyle="1" w:styleId="991">
    <w:name w:val="Нет списка991"/>
    <w:next w:val="a2"/>
    <w:uiPriority w:val="99"/>
    <w:semiHidden/>
    <w:unhideWhenUsed/>
    <w:rsid w:val="00AD2EA3"/>
  </w:style>
  <w:style w:type="numbering" w:customStyle="1" w:styleId="1001">
    <w:name w:val="Нет списка1001"/>
    <w:next w:val="a2"/>
    <w:uiPriority w:val="99"/>
    <w:semiHidden/>
    <w:unhideWhenUsed/>
    <w:rsid w:val="00AD2EA3"/>
  </w:style>
  <w:style w:type="numbering" w:customStyle="1" w:styleId="1021">
    <w:name w:val="Нет списка1021"/>
    <w:next w:val="a2"/>
    <w:uiPriority w:val="99"/>
    <w:semiHidden/>
    <w:unhideWhenUsed/>
    <w:rsid w:val="00AD2EA3"/>
  </w:style>
  <w:style w:type="numbering" w:customStyle="1" w:styleId="1031">
    <w:name w:val="Нет списка1031"/>
    <w:next w:val="a2"/>
    <w:uiPriority w:val="99"/>
    <w:semiHidden/>
    <w:unhideWhenUsed/>
    <w:rsid w:val="00AD2EA3"/>
  </w:style>
  <w:style w:type="numbering" w:customStyle="1" w:styleId="1041">
    <w:name w:val="Нет списка1041"/>
    <w:next w:val="a2"/>
    <w:uiPriority w:val="99"/>
    <w:semiHidden/>
    <w:unhideWhenUsed/>
    <w:rsid w:val="00AD2EA3"/>
  </w:style>
  <w:style w:type="numbering" w:customStyle="1" w:styleId="1051">
    <w:name w:val="Нет списка1051"/>
    <w:next w:val="a2"/>
    <w:uiPriority w:val="99"/>
    <w:semiHidden/>
    <w:unhideWhenUsed/>
    <w:rsid w:val="00AD2EA3"/>
  </w:style>
  <w:style w:type="numbering" w:customStyle="1" w:styleId="1061">
    <w:name w:val="Нет списка1061"/>
    <w:next w:val="a2"/>
    <w:uiPriority w:val="99"/>
    <w:semiHidden/>
    <w:unhideWhenUsed/>
    <w:rsid w:val="00AD2EA3"/>
  </w:style>
  <w:style w:type="numbering" w:customStyle="1" w:styleId="1071">
    <w:name w:val="Нет списка1071"/>
    <w:next w:val="a2"/>
    <w:uiPriority w:val="99"/>
    <w:semiHidden/>
    <w:unhideWhenUsed/>
    <w:rsid w:val="00AD2EA3"/>
  </w:style>
  <w:style w:type="numbering" w:customStyle="1" w:styleId="1081">
    <w:name w:val="Нет списка1081"/>
    <w:next w:val="a2"/>
    <w:uiPriority w:val="99"/>
    <w:semiHidden/>
    <w:unhideWhenUsed/>
    <w:rsid w:val="00AD2EA3"/>
  </w:style>
  <w:style w:type="numbering" w:customStyle="1" w:styleId="1091">
    <w:name w:val="Нет списка1091"/>
    <w:next w:val="a2"/>
    <w:uiPriority w:val="99"/>
    <w:semiHidden/>
    <w:unhideWhenUsed/>
    <w:rsid w:val="00AD2EA3"/>
  </w:style>
  <w:style w:type="numbering" w:customStyle="1" w:styleId="1131">
    <w:name w:val="Нет списка1131"/>
    <w:next w:val="a2"/>
    <w:uiPriority w:val="99"/>
    <w:semiHidden/>
    <w:unhideWhenUsed/>
    <w:rsid w:val="00AD2EA3"/>
  </w:style>
  <w:style w:type="numbering" w:customStyle="1" w:styleId="1141">
    <w:name w:val="Нет списка1141"/>
    <w:next w:val="a2"/>
    <w:uiPriority w:val="99"/>
    <w:semiHidden/>
    <w:unhideWhenUsed/>
    <w:rsid w:val="00AD2EA3"/>
  </w:style>
  <w:style w:type="numbering" w:customStyle="1" w:styleId="1151">
    <w:name w:val="Нет списка1151"/>
    <w:next w:val="a2"/>
    <w:uiPriority w:val="99"/>
    <w:semiHidden/>
    <w:unhideWhenUsed/>
    <w:rsid w:val="00AD2EA3"/>
  </w:style>
  <w:style w:type="numbering" w:customStyle="1" w:styleId="1161">
    <w:name w:val="Нет списка1161"/>
    <w:next w:val="a2"/>
    <w:uiPriority w:val="99"/>
    <w:semiHidden/>
    <w:unhideWhenUsed/>
    <w:rsid w:val="00AD2EA3"/>
  </w:style>
  <w:style w:type="numbering" w:customStyle="1" w:styleId="1171">
    <w:name w:val="Нет списка1171"/>
    <w:next w:val="a2"/>
    <w:uiPriority w:val="99"/>
    <w:semiHidden/>
    <w:unhideWhenUsed/>
    <w:rsid w:val="00AD2EA3"/>
  </w:style>
  <w:style w:type="numbering" w:customStyle="1" w:styleId="1181">
    <w:name w:val="Нет списка1181"/>
    <w:next w:val="a2"/>
    <w:uiPriority w:val="99"/>
    <w:semiHidden/>
    <w:unhideWhenUsed/>
    <w:rsid w:val="00AD2EA3"/>
  </w:style>
  <w:style w:type="numbering" w:customStyle="1" w:styleId="1191">
    <w:name w:val="Нет списка1191"/>
    <w:next w:val="a2"/>
    <w:uiPriority w:val="99"/>
    <w:semiHidden/>
    <w:unhideWhenUsed/>
    <w:rsid w:val="00AD2EA3"/>
  </w:style>
  <w:style w:type="numbering" w:customStyle="1" w:styleId="1201">
    <w:name w:val="Нет списка1201"/>
    <w:next w:val="a2"/>
    <w:uiPriority w:val="99"/>
    <w:semiHidden/>
    <w:unhideWhenUsed/>
    <w:rsid w:val="00AD2EA3"/>
  </w:style>
  <w:style w:type="numbering" w:customStyle="1" w:styleId="1221">
    <w:name w:val="Нет списка1221"/>
    <w:next w:val="a2"/>
    <w:uiPriority w:val="99"/>
    <w:semiHidden/>
    <w:unhideWhenUsed/>
    <w:rsid w:val="00AD2EA3"/>
  </w:style>
  <w:style w:type="numbering" w:customStyle="1" w:styleId="1231">
    <w:name w:val="Нет списка1231"/>
    <w:next w:val="a2"/>
    <w:uiPriority w:val="99"/>
    <w:semiHidden/>
    <w:unhideWhenUsed/>
    <w:rsid w:val="00AD2EA3"/>
  </w:style>
  <w:style w:type="numbering" w:customStyle="1" w:styleId="1241">
    <w:name w:val="Нет списка1241"/>
    <w:next w:val="a2"/>
    <w:uiPriority w:val="99"/>
    <w:semiHidden/>
    <w:unhideWhenUsed/>
    <w:rsid w:val="00AD2EA3"/>
  </w:style>
  <w:style w:type="numbering" w:customStyle="1" w:styleId="1251">
    <w:name w:val="Нет списка1251"/>
    <w:next w:val="a2"/>
    <w:uiPriority w:val="99"/>
    <w:semiHidden/>
    <w:unhideWhenUsed/>
    <w:rsid w:val="00AD2EA3"/>
  </w:style>
  <w:style w:type="numbering" w:customStyle="1" w:styleId="1261">
    <w:name w:val="Нет списка1261"/>
    <w:next w:val="a2"/>
    <w:uiPriority w:val="99"/>
    <w:semiHidden/>
    <w:unhideWhenUsed/>
    <w:rsid w:val="00AD2EA3"/>
  </w:style>
  <w:style w:type="numbering" w:customStyle="1" w:styleId="1271">
    <w:name w:val="Нет списка1271"/>
    <w:next w:val="a2"/>
    <w:uiPriority w:val="99"/>
    <w:semiHidden/>
    <w:unhideWhenUsed/>
    <w:rsid w:val="00AD2EA3"/>
  </w:style>
  <w:style w:type="numbering" w:customStyle="1" w:styleId="1281">
    <w:name w:val="Нет списка1281"/>
    <w:next w:val="a2"/>
    <w:uiPriority w:val="99"/>
    <w:semiHidden/>
    <w:unhideWhenUsed/>
    <w:rsid w:val="00AD2EA3"/>
  </w:style>
  <w:style w:type="numbering" w:customStyle="1" w:styleId="1291">
    <w:name w:val="Нет списка1291"/>
    <w:next w:val="a2"/>
    <w:uiPriority w:val="99"/>
    <w:semiHidden/>
    <w:unhideWhenUsed/>
    <w:rsid w:val="00AD2EA3"/>
  </w:style>
  <w:style w:type="numbering" w:customStyle="1" w:styleId="1301">
    <w:name w:val="Нет списка1301"/>
    <w:next w:val="a2"/>
    <w:uiPriority w:val="99"/>
    <w:semiHidden/>
    <w:unhideWhenUsed/>
    <w:rsid w:val="00AD2EA3"/>
  </w:style>
  <w:style w:type="numbering" w:customStyle="1" w:styleId="1321">
    <w:name w:val="Нет списка1321"/>
    <w:next w:val="a2"/>
    <w:uiPriority w:val="99"/>
    <w:semiHidden/>
    <w:unhideWhenUsed/>
    <w:rsid w:val="00AD2EA3"/>
  </w:style>
  <w:style w:type="numbering" w:customStyle="1" w:styleId="1331">
    <w:name w:val="Нет списка1331"/>
    <w:next w:val="a2"/>
    <w:uiPriority w:val="99"/>
    <w:semiHidden/>
    <w:unhideWhenUsed/>
    <w:rsid w:val="00AD2EA3"/>
  </w:style>
  <w:style w:type="numbering" w:customStyle="1" w:styleId="1341">
    <w:name w:val="Нет списка1341"/>
    <w:next w:val="a2"/>
    <w:uiPriority w:val="99"/>
    <w:semiHidden/>
    <w:unhideWhenUsed/>
    <w:rsid w:val="00AD2EA3"/>
  </w:style>
  <w:style w:type="numbering" w:customStyle="1" w:styleId="1351">
    <w:name w:val="Нет списка1351"/>
    <w:next w:val="a2"/>
    <w:uiPriority w:val="99"/>
    <w:semiHidden/>
    <w:unhideWhenUsed/>
    <w:rsid w:val="00AD2EA3"/>
  </w:style>
  <w:style w:type="numbering" w:customStyle="1" w:styleId="1361">
    <w:name w:val="Нет списка1361"/>
    <w:next w:val="a2"/>
    <w:uiPriority w:val="99"/>
    <w:semiHidden/>
    <w:unhideWhenUsed/>
    <w:rsid w:val="00AD2EA3"/>
  </w:style>
  <w:style w:type="numbering" w:customStyle="1" w:styleId="1371">
    <w:name w:val="Нет списка1371"/>
    <w:next w:val="a2"/>
    <w:uiPriority w:val="99"/>
    <w:semiHidden/>
    <w:unhideWhenUsed/>
    <w:rsid w:val="00AD2EA3"/>
  </w:style>
  <w:style w:type="numbering" w:customStyle="1" w:styleId="1381">
    <w:name w:val="Нет списка1381"/>
    <w:next w:val="a2"/>
    <w:uiPriority w:val="99"/>
    <w:semiHidden/>
    <w:unhideWhenUsed/>
    <w:rsid w:val="00AD2EA3"/>
  </w:style>
  <w:style w:type="numbering" w:customStyle="1" w:styleId="1391">
    <w:name w:val="Нет списка1391"/>
    <w:next w:val="a2"/>
    <w:uiPriority w:val="99"/>
    <w:semiHidden/>
    <w:unhideWhenUsed/>
    <w:rsid w:val="00AD2EA3"/>
  </w:style>
  <w:style w:type="numbering" w:customStyle="1" w:styleId="1401">
    <w:name w:val="Нет списка1401"/>
    <w:next w:val="a2"/>
    <w:uiPriority w:val="99"/>
    <w:semiHidden/>
    <w:unhideWhenUsed/>
    <w:rsid w:val="00AD2EA3"/>
  </w:style>
  <w:style w:type="numbering" w:customStyle="1" w:styleId="1421">
    <w:name w:val="Нет списка1421"/>
    <w:next w:val="a2"/>
    <w:uiPriority w:val="99"/>
    <w:semiHidden/>
    <w:unhideWhenUsed/>
    <w:rsid w:val="00AD2EA3"/>
  </w:style>
  <w:style w:type="numbering" w:customStyle="1" w:styleId="1431">
    <w:name w:val="Нет списка1431"/>
    <w:next w:val="a2"/>
    <w:uiPriority w:val="99"/>
    <w:semiHidden/>
    <w:unhideWhenUsed/>
    <w:rsid w:val="00AD2EA3"/>
  </w:style>
  <w:style w:type="numbering" w:customStyle="1" w:styleId="1441">
    <w:name w:val="Нет списка1441"/>
    <w:next w:val="a2"/>
    <w:uiPriority w:val="99"/>
    <w:semiHidden/>
    <w:unhideWhenUsed/>
    <w:rsid w:val="00AD2EA3"/>
  </w:style>
  <w:style w:type="numbering" w:customStyle="1" w:styleId="1451">
    <w:name w:val="Нет списка1451"/>
    <w:next w:val="a2"/>
    <w:uiPriority w:val="99"/>
    <w:semiHidden/>
    <w:unhideWhenUsed/>
    <w:rsid w:val="00AD2EA3"/>
  </w:style>
  <w:style w:type="numbering" w:customStyle="1" w:styleId="1461">
    <w:name w:val="Нет списка1461"/>
    <w:next w:val="a2"/>
    <w:uiPriority w:val="99"/>
    <w:semiHidden/>
    <w:unhideWhenUsed/>
    <w:rsid w:val="00AD2EA3"/>
  </w:style>
  <w:style w:type="numbering" w:customStyle="1" w:styleId="1471">
    <w:name w:val="Нет списка1471"/>
    <w:next w:val="a2"/>
    <w:uiPriority w:val="99"/>
    <w:semiHidden/>
    <w:unhideWhenUsed/>
    <w:rsid w:val="00AD2EA3"/>
  </w:style>
  <w:style w:type="numbering" w:customStyle="1" w:styleId="1481">
    <w:name w:val="Нет списка1481"/>
    <w:next w:val="a2"/>
    <w:uiPriority w:val="99"/>
    <w:semiHidden/>
    <w:unhideWhenUsed/>
    <w:rsid w:val="00AD2EA3"/>
  </w:style>
  <w:style w:type="numbering" w:customStyle="1" w:styleId="1491">
    <w:name w:val="Нет списка1491"/>
    <w:next w:val="a2"/>
    <w:uiPriority w:val="99"/>
    <w:semiHidden/>
    <w:unhideWhenUsed/>
    <w:rsid w:val="00AD2EA3"/>
  </w:style>
  <w:style w:type="numbering" w:customStyle="1" w:styleId="1501">
    <w:name w:val="Нет списка1501"/>
    <w:next w:val="a2"/>
    <w:uiPriority w:val="99"/>
    <w:semiHidden/>
    <w:unhideWhenUsed/>
    <w:rsid w:val="00AD2EA3"/>
  </w:style>
  <w:style w:type="numbering" w:customStyle="1" w:styleId="1521">
    <w:name w:val="Нет списка1521"/>
    <w:next w:val="a2"/>
    <w:uiPriority w:val="99"/>
    <w:semiHidden/>
    <w:unhideWhenUsed/>
    <w:rsid w:val="00AD2EA3"/>
  </w:style>
  <w:style w:type="numbering" w:customStyle="1" w:styleId="1531">
    <w:name w:val="Нет списка1531"/>
    <w:next w:val="a2"/>
    <w:uiPriority w:val="99"/>
    <w:semiHidden/>
    <w:unhideWhenUsed/>
    <w:rsid w:val="00AD2EA3"/>
  </w:style>
  <w:style w:type="paragraph" w:customStyle="1" w:styleId="1ff2">
    <w:name w:val="Знак Знак1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1">
    <w:name w:val="Нет списка1541"/>
    <w:next w:val="a2"/>
    <w:uiPriority w:val="99"/>
    <w:semiHidden/>
    <w:unhideWhenUsed/>
    <w:rsid w:val="00AD2EA3"/>
  </w:style>
  <w:style w:type="numbering" w:customStyle="1" w:styleId="1551">
    <w:name w:val="Нет списка1551"/>
    <w:next w:val="a2"/>
    <w:uiPriority w:val="99"/>
    <w:semiHidden/>
    <w:unhideWhenUsed/>
    <w:rsid w:val="00AD2EA3"/>
  </w:style>
  <w:style w:type="numbering" w:customStyle="1" w:styleId="1561">
    <w:name w:val="Нет списка1561"/>
    <w:next w:val="a2"/>
    <w:uiPriority w:val="99"/>
    <w:semiHidden/>
    <w:unhideWhenUsed/>
    <w:rsid w:val="00AD2EA3"/>
  </w:style>
  <w:style w:type="numbering" w:customStyle="1" w:styleId="1571">
    <w:name w:val="Нет списка1571"/>
    <w:next w:val="a2"/>
    <w:uiPriority w:val="99"/>
    <w:semiHidden/>
    <w:unhideWhenUsed/>
    <w:rsid w:val="00AD2EA3"/>
  </w:style>
  <w:style w:type="numbering" w:customStyle="1" w:styleId="1581">
    <w:name w:val="Нет списка1581"/>
    <w:next w:val="a2"/>
    <w:uiPriority w:val="99"/>
    <w:semiHidden/>
    <w:unhideWhenUsed/>
    <w:rsid w:val="00AD2EA3"/>
  </w:style>
  <w:style w:type="numbering" w:customStyle="1" w:styleId="1591">
    <w:name w:val="Нет списка1591"/>
    <w:next w:val="a2"/>
    <w:uiPriority w:val="99"/>
    <w:semiHidden/>
    <w:unhideWhenUsed/>
    <w:rsid w:val="00AD2EA3"/>
  </w:style>
  <w:style w:type="numbering" w:customStyle="1" w:styleId="1601">
    <w:name w:val="Нет списка1601"/>
    <w:next w:val="a2"/>
    <w:uiPriority w:val="99"/>
    <w:semiHidden/>
    <w:unhideWhenUsed/>
    <w:rsid w:val="00AD2EA3"/>
  </w:style>
  <w:style w:type="numbering" w:customStyle="1" w:styleId="1621">
    <w:name w:val="Нет списка1621"/>
    <w:next w:val="a2"/>
    <w:uiPriority w:val="99"/>
    <w:semiHidden/>
    <w:unhideWhenUsed/>
    <w:rsid w:val="00AD2EA3"/>
  </w:style>
  <w:style w:type="numbering" w:customStyle="1" w:styleId="1631">
    <w:name w:val="Нет списка1631"/>
    <w:next w:val="a2"/>
    <w:uiPriority w:val="99"/>
    <w:semiHidden/>
    <w:unhideWhenUsed/>
    <w:rsid w:val="00AD2EA3"/>
  </w:style>
  <w:style w:type="numbering" w:customStyle="1" w:styleId="1641">
    <w:name w:val="Нет списка1641"/>
    <w:next w:val="a2"/>
    <w:uiPriority w:val="99"/>
    <w:semiHidden/>
    <w:unhideWhenUsed/>
    <w:rsid w:val="00AD2EA3"/>
  </w:style>
  <w:style w:type="numbering" w:customStyle="1" w:styleId="1651">
    <w:name w:val="Нет списка1651"/>
    <w:next w:val="a2"/>
    <w:uiPriority w:val="99"/>
    <w:semiHidden/>
    <w:unhideWhenUsed/>
    <w:rsid w:val="00AD2EA3"/>
  </w:style>
  <w:style w:type="numbering" w:customStyle="1" w:styleId="1661">
    <w:name w:val="Нет списка1661"/>
    <w:next w:val="a2"/>
    <w:uiPriority w:val="99"/>
    <w:semiHidden/>
    <w:unhideWhenUsed/>
    <w:rsid w:val="00AD2EA3"/>
  </w:style>
  <w:style w:type="numbering" w:customStyle="1" w:styleId="1671">
    <w:name w:val="Нет списка1671"/>
    <w:next w:val="a2"/>
    <w:uiPriority w:val="99"/>
    <w:semiHidden/>
    <w:unhideWhenUsed/>
    <w:rsid w:val="00AD2EA3"/>
  </w:style>
  <w:style w:type="numbering" w:customStyle="1" w:styleId="1681">
    <w:name w:val="Нет списка1681"/>
    <w:next w:val="a2"/>
    <w:uiPriority w:val="99"/>
    <w:semiHidden/>
    <w:unhideWhenUsed/>
    <w:rsid w:val="00AD2EA3"/>
  </w:style>
  <w:style w:type="numbering" w:customStyle="1" w:styleId="1691">
    <w:name w:val="Нет списка1691"/>
    <w:next w:val="a2"/>
    <w:uiPriority w:val="99"/>
    <w:semiHidden/>
    <w:unhideWhenUsed/>
    <w:rsid w:val="00AD2EA3"/>
  </w:style>
  <w:style w:type="numbering" w:customStyle="1" w:styleId="1701">
    <w:name w:val="Нет списка1701"/>
    <w:next w:val="a2"/>
    <w:uiPriority w:val="99"/>
    <w:semiHidden/>
    <w:unhideWhenUsed/>
    <w:rsid w:val="00AD2EA3"/>
  </w:style>
  <w:style w:type="numbering" w:customStyle="1" w:styleId="1721">
    <w:name w:val="Нет списка1721"/>
    <w:next w:val="a2"/>
    <w:uiPriority w:val="99"/>
    <w:semiHidden/>
    <w:unhideWhenUsed/>
    <w:rsid w:val="00AD2EA3"/>
  </w:style>
  <w:style w:type="numbering" w:customStyle="1" w:styleId="1731">
    <w:name w:val="Нет списка1731"/>
    <w:next w:val="a2"/>
    <w:uiPriority w:val="99"/>
    <w:semiHidden/>
    <w:unhideWhenUsed/>
    <w:rsid w:val="00AD2EA3"/>
  </w:style>
  <w:style w:type="numbering" w:customStyle="1" w:styleId="1741">
    <w:name w:val="Нет списка1741"/>
    <w:next w:val="a2"/>
    <w:uiPriority w:val="99"/>
    <w:semiHidden/>
    <w:unhideWhenUsed/>
    <w:rsid w:val="00AD2EA3"/>
  </w:style>
  <w:style w:type="numbering" w:customStyle="1" w:styleId="1751">
    <w:name w:val="Нет списка1751"/>
    <w:next w:val="a2"/>
    <w:uiPriority w:val="99"/>
    <w:semiHidden/>
    <w:unhideWhenUsed/>
    <w:rsid w:val="00AD2EA3"/>
  </w:style>
  <w:style w:type="numbering" w:customStyle="1" w:styleId="1761">
    <w:name w:val="Нет списка1761"/>
    <w:next w:val="a2"/>
    <w:uiPriority w:val="99"/>
    <w:semiHidden/>
    <w:unhideWhenUsed/>
    <w:rsid w:val="00AD2EA3"/>
  </w:style>
  <w:style w:type="numbering" w:customStyle="1" w:styleId="1771">
    <w:name w:val="Нет списка1771"/>
    <w:next w:val="a2"/>
    <w:uiPriority w:val="99"/>
    <w:semiHidden/>
    <w:unhideWhenUsed/>
    <w:rsid w:val="00AD2EA3"/>
  </w:style>
  <w:style w:type="numbering" w:customStyle="1" w:styleId="1781">
    <w:name w:val="Нет списка1781"/>
    <w:next w:val="a2"/>
    <w:uiPriority w:val="99"/>
    <w:semiHidden/>
    <w:unhideWhenUsed/>
    <w:rsid w:val="00AD2EA3"/>
  </w:style>
  <w:style w:type="numbering" w:customStyle="1" w:styleId="1791">
    <w:name w:val="Нет списка1791"/>
    <w:next w:val="a2"/>
    <w:uiPriority w:val="99"/>
    <w:semiHidden/>
    <w:unhideWhenUsed/>
    <w:rsid w:val="00AD2EA3"/>
  </w:style>
  <w:style w:type="numbering" w:customStyle="1" w:styleId="1801">
    <w:name w:val="Нет списка1801"/>
    <w:next w:val="a2"/>
    <w:uiPriority w:val="99"/>
    <w:semiHidden/>
    <w:unhideWhenUsed/>
    <w:rsid w:val="00AD2EA3"/>
  </w:style>
  <w:style w:type="numbering" w:customStyle="1" w:styleId="1821">
    <w:name w:val="Нет списка1821"/>
    <w:next w:val="a2"/>
    <w:uiPriority w:val="99"/>
    <w:semiHidden/>
    <w:unhideWhenUsed/>
    <w:rsid w:val="00AD2EA3"/>
  </w:style>
  <w:style w:type="numbering" w:customStyle="1" w:styleId="1831">
    <w:name w:val="Нет списка1831"/>
    <w:next w:val="a2"/>
    <w:uiPriority w:val="99"/>
    <w:semiHidden/>
    <w:unhideWhenUsed/>
    <w:rsid w:val="00AD2EA3"/>
  </w:style>
  <w:style w:type="numbering" w:customStyle="1" w:styleId="1841">
    <w:name w:val="Нет списка1841"/>
    <w:next w:val="a2"/>
    <w:uiPriority w:val="99"/>
    <w:semiHidden/>
    <w:unhideWhenUsed/>
    <w:rsid w:val="00AD2EA3"/>
  </w:style>
  <w:style w:type="numbering" w:customStyle="1" w:styleId="1851">
    <w:name w:val="Нет списка1851"/>
    <w:next w:val="a2"/>
    <w:uiPriority w:val="99"/>
    <w:semiHidden/>
    <w:unhideWhenUsed/>
    <w:rsid w:val="00AD2EA3"/>
  </w:style>
  <w:style w:type="numbering" w:customStyle="1" w:styleId="1861">
    <w:name w:val="Нет списка1861"/>
    <w:next w:val="a2"/>
    <w:uiPriority w:val="99"/>
    <w:semiHidden/>
    <w:unhideWhenUsed/>
    <w:rsid w:val="00AD2EA3"/>
  </w:style>
  <w:style w:type="numbering" w:customStyle="1" w:styleId="1871">
    <w:name w:val="Нет списка1871"/>
    <w:next w:val="a2"/>
    <w:uiPriority w:val="99"/>
    <w:semiHidden/>
    <w:unhideWhenUsed/>
    <w:rsid w:val="00AD2EA3"/>
  </w:style>
  <w:style w:type="numbering" w:customStyle="1" w:styleId="1881">
    <w:name w:val="Нет списка1881"/>
    <w:next w:val="a2"/>
    <w:uiPriority w:val="99"/>
    <w:semiHidden/>
    <w:unhideWhenUsed/>
    <w:rsid w:val="00AD2EA3"/>
  </w:style>
  <w:style w:type="numbering" w:customStyle="1" w:styleId="1891">
    <w:name w:val="Нет списка1891"/>
    <w:next w:val="a2"/>
    <w:uiPriority w:val="99"/>
    <w:semiHidden/>
    <w:unhideWhenUsed/>
    <w:rsid w:val="00AD2EA3"/>
  </w:style>
  <w:style w:type="numbering" w:customStyle="1" w:styleId="1901">
    <w:name w:val="Нет списка1901"/>
    <w:next w:val="a2"/>
    <w:uiPriority w:val="99"/>
    <w:semiHidden/>
    <w:unhideWhenUsed/>
    <w:rsid w:val="00AD2EA3"/>
  </w:style>
  <w:style w:type="numbering" w:customStyle="1" w:styleId="1921">
    <w:name w:val="Нет списка1921"/>
    <w:next w:val="a2"/>
    <w:uiPriority w:val="99"/>
    <w:semiHidden/>
    <w:unhideWhenUsed/>
    <w:rsid w:val="00AD2EA3"/>
  </w:style>
  <w:style w:type="numbering" w:customStyle="1" w:styleId="1931">
    <w:name w:val="Нет списка1931"/>
    <w:next w:val="a2"/>
    <w:uiPriority w:val="99"/>
    <w:semiHidden/>
    <w:unhideWhenUsed/>
    <w:rsid w:val="00AD2EA3"/>
  </w:style>
  <w:style w:type="numbering" w:customStyle="1" w:styleId="1941">
    <w:name w:val="Нет списка1941"/>
    <w:next w:val="a2"/>
    <w:uiPriority w:val="99"/>
    <w:semiHidden/>
    <w:unhideWhenUsed/>
    <w:rsid w:val="00AD2EA3"/>
  </w:style>
  <w:style w:type="numbering" w:customStyle="1" w:styleId="1951">
    <w:name w:val="Нет списка1951"/>
    <w:next w:val="a2"/>
    <w:uiPriority w:val="99"/>
    <w:semiHidden/>
    <w:unhideWhenUsed/>
    <w:rsid w:val="00AD2EA3"/>
  </w:style>
  <w:style w:type="numbering" w:customStyle="1" w:styleId="1961">
    <w:name w:val="Нет списка1961"/>
    <w:next w:val="a2"/>
    <w:uiPriority w:val="99"/>
    <w:semiHidden/>
    <w:unhideWhenUsed/>
    <w:rsid w:val="00AD2EA3"/>
  </w:style>
  <w:style w:type="numbering" w:customStyle="1" w:styleId="1971">
    <w:name w:val="Нет списка1971"/>
    <w:next w:val="a2"/>
    <w:uiPriority w:val="99"/>
    <w:semiHidden/>
    <w:unhideWhenUsed/>
    <w:rsid w:val="00AD2EA3"/>
  </w:style>
  <w:style w:type="numbering" w:customStyle="1" w:styleId="1981">
    <w:name w:val="Нет списка1981"/>
    <w:next w:val="a2"/>
    <w:uiPriority w:val="99"/>
    <w:semiHidden/>
    <w:unhideWhenUsed/>
    <w:rsid w:val="00AD2EA3"/>
  </w:style>
  <w:style w:type="numbering" w:customStyle="1" w:styleId="1991">
    <w:name w:val="Нет списка1991"/>
    <w:next w:val="a2"/>
    <w:uiPriority w:val="99"/>
    <w:semiHidden/>
    <w:unhideWhenUsed/>
    <w:rsid w:val="00AD2EA3"/>
  </w:style>
  <w:style w:type="numbering" w:customStyle="1" w:styleId="2001">
    <w:name w:val="Нет списка2001"/>
    <w:next w:val="a2"/>
    <w:uiPriority w:val="99"/>
    <w:semiHidden/>
    <w:unhideWhenUsed/>
    <w:rsid w:val="00AD2EA3"/>
  </w:style>
  <w:style w:type="numbering" w:customStyle="1" w:styleId="2021">
    <w:name w:val="Нет списка2021"/>
    <w:next w:val="a2"/>
    <w:uiPriority w:val="99"/>
    <w:semiHidden/>
    <w:unhideWhenUsed/>
    <w:rsid w:val="00AD2EA3"/>
  </w:style>
  <w:style w:type="numbering" w:customStyle="1" w:styleId="2031">
    <w:name w:val="Нет списка2031"/>
    <w:next w:val="a2"/>
    <w:uiPriority w:val="99"/>
    <w:semiHidden/>
    <w:unhideWhenUsed/>
    <w:rsid w:val="00AD2EA3"/>
  </w:style>
  <w:style w:type="numbering" w:customStyle="1" w:styleId="204">
    <w:name w:val="Нет списка204"/>
    <w:next w:val="a2"/>
    <w:uiPriority w:val="99"/>
    <w:semiHidden/>
    <w:unhideWhenUsed/>
    <w:rsid w:val="00AD2EA3"/>
  </w:style>
  <w:style w:type="numbering" w:customStyle="1" w:styleId="205">
    <w:name w:val="Нет списка205"/>
    <w:next w:val="a2"/>
    <w:uiPriority w:val="99"/>
    <w:semiHidden/>
    <w:unhideWhenUsed/>
    <w:rsid w:val="00AD2EA3"/>
  </w:style>
  <w:style w:type="numbering" w:customStyle="1" w:styleId="206">
    <w:name w:val="Нет списка206"/>
    <w:next w:val="a2"/>
    <w:uiPriority w:val="99"/>
    <w:semiHidden/>
    <w:rsid w:val="00A77648"/>
  </w:style>
  <w:style w:type="paragraph" w:customStyle="1" w:styleId="91fb">
    <w:name w:val="Знак Знак9 Знак Знак1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2f9">
    <w:name w:val="Сетка таблицы2"/>
    <w:basedOn w:val="a1"/>
    <w:next w:val="a8"/>
    <w:rsid w:val="00A7764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6">
    <w:name w:val="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3">
    <w:name w:val="Знак1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4">
    <w:name w:val="Знак1"/>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5">
    <w:name w:val="Знак1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a">
    <w:name w:val="Знак2"/>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b">
    <w:name w:val="Знак2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6">
    <w:name w:val="Знак1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7">
    <w:name w:val="Знак1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c">
    <w:name w:val="Знак3"/>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7">
    <w:name w:val="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2">
    <w:name w:val="Знак1 Знак Знак Знак2"/>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8">
    <w:name w:val="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5">
    <w:name w:val="Знак1 Знак Знак Знак4 Знак Знак Знак1"/>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c">
    <w:name w:val="Знак2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b">
    <w:name w:val="Знак1 Знак Знак Знак4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d">
    <w:name w:val="Знак2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0">
    <w:name w:val="Знак Знак9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6">
    <w:name w:val="Знак1 Знак Знак Знак4 Знак Знак Знак1 Знак Знак Знак1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1">
    <w:name w:val="Знак Знак9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2">
    <w:name w:val="Знак Знак9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3">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4">
    <w:name w:val="Знак Знак9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5">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6">
    <w:name w:val="Знак Знак9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e">
    <w:name w:val="Знак2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7">
    <w:name w:val="Знак Знак9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8">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9">
    <w:name w:val="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a">
    <w:name w:val="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b">
    <w:name w:val="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c">
    <w:name w:val="Знак Знак9 Знак Знак1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7">
    <w:name w:val="Знак1 Знак Знак Знак4 Знак Знак Знак1 Знак Знак Знак1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d">
    <w:name w:val="Знак Знак9 Знак Знак1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e">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
    <w:name w:val="Знак Знак9 Знак Знак1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0">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1">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2">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3">
    <w:name w:val="Знак Знак12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3">
    <w:name w:val="Нет списка1103"/>
    <w:next w:val="a2"/>
    <w:uiPriority w:val="99"/>
    <w:semiHidden/>
    <w:unhideWhenUsed/>
    <w:rsid w:val="00A77648"/>
  </w:style>
  <w:style w:type="numbering" w:customStyle="1" w:styleId="214">
    <w:name w:val="Нет списка214"/>
    <w:next w:val="a2"/>
    <w:uiPriority w:val="99"/>
    <w:semiHidden/>
    <w:unhideWhenUsed/>
    <w:rsid w:val="00A77648"/>
  </w:style>
  <w:style w:type="numbering" w:customStyle="1" w:styleId="314">
    <w:name w:val="Нет списка314"/>
    <w:next w:val="a2"/>
    <w:uiPriority w:val="99"/>
    <w:semiHidden/>
    <w:unhideWhenUsed/>
    <w:rsid w:val="00A77648"/>
  </w:style>
  <w:style w:type="numbering" w:customStyle="1" w:styleId="414">
    <w:name w:val="Нет списка414"/>
    <w:next w:val="a2"/>
    <w:uiPriority w:val="99"/>
    <w:semiHidden/>
    <w:unhideWhenUsed/>
    <w:rsid w:val="00A77648"/>
  </w:style>
  <w:style w:type="paragraph" w:customStyle="1" w:styleId="1ff8">
    <w:name w:val="Знак Знак Знак Знак1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6a">
    <w:name w:val="Без интервала6"/>
    <w:rsid w:val="00A77648"/>
    <w:pPr>
      <w:spacing w:after="0" w:line="240" w:lineRule="auto"/>
    </w:pPr>
    <w:rPr>
      <w:rFonts w:ascii="Calibri" w:eastAsia="Times New Roman" w:hAnsi="Calibri" w:cs="Times New Roman"/>
    </w:rPr>
  </w:style>
  <w:style w:type="paragraph" w:customStyle="1" w:styleId="12ff4">
    <w:name w:val="Знак Знак12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3">
    <w:name w:val="Знак Знак9 Знак Знак1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4">
    <w:name w:val="Нет списка514"/>
    <w:next w:val="a2"/>
    <w:uiPriority w:val="99"/>
    <w:semiHidden/>
    <w:unhideWhenUsed/>
    <w:rsid w:val="00A77648"/>
  </w:style>
  <w:style w:type="numbering" w:customStyle="1" w:styleId="614">
    <w:name w:val="Нет списка614"/>
    <w:next w:val="a2"/>
    <w:uiPriority w:val="99"/>
    <w:semiHidden/>
    <w:unhideWhenUsed/>
    <w:rsid w:val="00A77648"/>
  </w:style>
  <w:style w:type="numbering" w:customStyle="1" w:styleId="714">
    <w:name w:val="Нет списка714"/>
    <w:next w:val="a2"/>
    <w:uiPriority w:val="99"/>
    <w:semiHidden/>
    <w:unhideWhenUsed/>
    <w:rsid w:val="00A77648"/>
  </w:style>
  <w:style w:type="numbering" w:customStyle="1" w:styleId="813">
    <w:name w:val="Нет списка813"/>
    <w:next w:val="a2"/>
    <w:uiPriority w:val="99"/>
    <w:semiHidden/>
    <w:unhideWhenUsed/>
    <w:rsid w:val="00A77648"/>
  </w:style>
  <w:style w:type="numbering" w:customStyle="1" w:styleId="9130">
    <w:name w:val="Нет списка913"/>
    <w:next w:val="a2"/>
    <w:uiPriority w:val="99"/>
    <w:semiHidden/>
    <w:unhideWhenUsed/>
    <w:rsid w:val="00A77648"/>
  </w:style>
  <w:style w:type="numbering" w:customStyle="1" w:styleId="1013">
    <w:name w:val="Нет списка1013"/>
    <w:next w:val="a2"/>
    <w:uiPriority w:val="99"/>
    <w:semiHidden/>
    <w:unhideWhenUsed/>
    <w:rsid w:val="00A77648"/>
  </w:style>
  <w:style w:type="paragraph" w:customStyle="1" w:styleId="1ff9">
    <w:name w:val="Знак Знак1"/>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5">
    <w:name w:val="Знак Знак12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3">
    <w:name w:val="Нет списка1113"/>
    <w:next w:val="a2"/>
    <w:uiPriority w:val="99"/>
    <w:semiHidden/>
    <w:unhideWhenUsed/>
    <w:rsid w:val="00A77648"/>
  </w:style>
  <w:style w:type="numbering" w:customStyle="1" w:styleId="1213">
    <w:name w:val="Нет списка1213"/>
    <w:next w:val="a2"/>
    <w:uiPriority w:val="99"/>
    <w:semiHidden/>
    <w:unhideWhenUsed/>
    <w:rsid w:val="00A77648"/>
  </w:style>
  <w:style w:type="paragraph" w:customStyle="1" w:styleId="12ff6">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a">
    <w:name w:val="Знак1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3">
    <w:name w:val="Нет списка1313"/>
    <w:next w:val="a2"/>
    <w:uiPriority w:val="99"/>
    <w:semiHidden/>
    <w:unhideWhenUsed/>
    <w:rsid w:val="00A77648"/>
  </w:style>
  <w:style w:type="numbering" w:customStyle="1" w:styleId="14130">
    <w:name w:val="Нет списка1413"/>
    <w:next w:val="a2"/>
    <w:uiPriority w:val="99"/>
    <w:semiHidden/>
    <w:unhideWhenUsed/>
    <w:rsid w:val="00A77648"/>
  </w:style>
  <w:style w:type="numbering" w:customStyle="1" w:styleId="1513">
    <w:name w:val="Нет списка1513"/>
    <w:next w:val="a2"/>
    <w:uiPriority w:val="99"/>
    <w:semiHidden/>
    <w:unhideWhenUsed/>
    <w:rsid w:val="00A77648"/>
  </w:style>
  <w:style w:type="numbering" w:customStyle="1" w:styleId="1613">
    <w:name w:val="Нет списка1613"/>
    <w:next w:val="a2"/>
    <w:uiPriority w:val="99"/>
    <w:semiHidden/>
    <w:unhideWhenUsed/>
    <w:rsid w:val="00A77648"/>
  </w:style>
  <w:style w:type="numbering" w:customStyle="1" w:styleId="1713">
    <w:name w:val="Нет списка1713"/>
    <w:next w:val="a2"/>
    <w:uiPriority w:val="99"/>
    <w:semiHidden/>
    <w:unhideWhenUsed/>
    <w:rsid w:val="00A77648"/>
  </w:style>
  <w:style w:type="paragraph" w:customStyle="1" w:styleId="13b">
    <w:name w:val="Знак Знак13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3">
    <w:name w:val="Нет списка1813"/>
    <w:next w:val="a2"/>
    <w:uiPriority w:val="99"/>
    <w:semiHidden/>
    <w:unhideWhenUsed/>
    <w:rsid w:val="00A77648"/>
  </w:style>
  <w:style w:type="numbering" w:customStyle="1" w:styleId="1913">
    <w:name w:val="Нет списка1913"/>
    <w:next w:val="a2"/>
    <w:uiPriority w:val="99"/>
    <w:semiHidden/>
    <w:unhideWhenUsed/>
    <w:rsid w:val="00A77648"/>
  </w:style>
  <w:style w:type="numbering" w:customStyle="1" w:styleId="207">
    <w:name w:val="Нет списка207"/>
    <w:next w:val="a2"/>
    <w:uiPriority w:val="99"/>
    <w:semiHidden/>
    <w:unhideWhenUsed/>
    <w:rsid w:val="00A77648"/>
  </w:style>
  <w:style w:type="paragraph" w:customStyle="1" w:styleId="12ff7">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8">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9">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5">
    <w:name w:val="Нет списка215"/>
    <w:next w:val="a2"/>
    <w:uiPriority w:val="99"/>
    <w:semiHidden/>
    <w:unhideWhenUsed/>
    <w:rsid w:val="00A77648"/>
  </w:style>
  <w:style w:type="numbering" w:customStyle="1" w:styleId="223">
    <w:name w:val="Нет списка223"/>
    <w:next w:val="a2"/>
    <w:uiPriority w:val="99"/>
    <w:semiHidden/>
    <w:unhideWhenUsed/>
    <w:rsid w:val="00A77648"/>
  </w:style>
  <w:style w:type="numbering" w:customStyle="1" w:styleId="233">
    <w:name w:val="Нет списка233"/>
    <w:next w:val="a2"/>
    <w:uiPriority w:val="99"/>
    <w:semiHidden/>
    <w:unhideWhenUsed/>
    <w:rsid w:val="00A77648"/>
  </w:style>
  <w:style w:type="numbering" w:customStyle="1" w:styleId="243">
    <w:name w:val="Нет списка243"/>
    <w:next w:val="a2"/>
    <w:uiPriority w:val="99"/>
    <w:semiHidden/>
    <w:unhideWhenUsed/>
    <w:rsid w:val="00A77648"/>
  </w:style>
  <w:style w:type="numbering" w:customStyle="1" w:styleId="253">
    <w:name w:val="Нет списка253"/>
    <w:next w:val="a2"/>
    <w:uiPriority w:val="99"/>
    <w:semiHidden/>
    <w:unhideWhenUsed/>
    <w:rsid w:val="00A77648"/>
  </w:style>
  <w:style w:type="numbering" w:customStyle="1" w:styleId="263">
    <w:name w:val="Нет списка263"/>
    <w:next w:val="a2"/>
    <w:uiPriority w:val="99"/>
    <w:semiHidden/>
    <w:unhideWhenUsed/>
    <w:rsid w:val="00A77648"/>
  </w:style>
  <w:style w:type="numbering" w:customStyle="1" w:styleId="273">
    <w:name w:val="Нет списка273"/>
    <w:next w:val="a2"/>
    <w:uiPriority w:val="99"/>
    <w:semiHidden/>
    <w:unhideWhenUsed/>
    <w:rsid w:val="00A77648"/>
  </w:style>
  <w:style w:type="numbering" w:customStyle="1" w:styleId="283">
    <w:name w:val="Нет списка283"/>
    <w:next w:val="a2"/>
    <w:uiPriority w:val="99"/>
    <w:semiHidden/>
    <w:unhideWhenUsed/>
    <w:rsid w:val="00A77648"/>
  </w:style>
  <w:style w:type="numbering" w:customStyle="1" w:styleId="293">
    <w:name w:val="Нет списка293"/>
    <w:next w:val="a2"/>
    <w:uiPriority w:val="99"/>
    <w:semiHidden/>
    <w:unhideWhenUsed/>
    <w:rsid w:val="00A77648"/>
  </w:style>
  <w:style w:type="paragraph" w:customStyle="1" w:styleId="12ffa">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3">
    <w:name w:val="Нет списка303"/>
    <w:next w:val="a2"/>
    <w:uiPriority w:val="99"/>
    <w:semiHidden/>
    <w:unhideWhenUsed/>
    <w:rsid w:val="00A77648"/>
  </w:style>
  <w:style w:type="numbering" w:customStyle="1" w:styleId="315">
    <w:name w:val="Нет списка315"/>
    <w:next w:val="a2"/>
    <w:uiPriority w:val="99"/>
    <w:semiHidden/>
    <w:unhideWhenUsed/>
    <w:rsid w:val="00A77648"/>
  </w:style>
  <w:style w:type="paragraph" w:customStyle="1" w:styleId="12ffb">
    <w:name w:val="Знак Знак12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3">
    <w:name w:val="Нет списка323"/>
    <w:next w:val="a2"/>
    <w:uiPriority w:val="99"/>
    <w:semiHidden/>
    <w:unhideWhenUsed/>
    <w:rsid w:val="00A77648"/>
  </w:style>
  <w:style w:type="numbering" w:customStyle="1" w:styleId="333">
    <w:name w:val="Нет списка333"/>
    <w:next w:val="a2"/>
    <w:uiPriority w:val="99"/>
    <w:semiHidden/>
    <w:unhideWhenUsed/>
    <w:rsid w:val="00A77648"/>
  </w:style>
  <w:style w:type="numbering" w:customStyle="1" w:styleId="343">
    <w:name w:val="Нет списка343"/>
    <w:next w:val="a2"/>
    <w:uiPriority w:val="99"/>
    <w:semiHidden/>
    <w:unhideWhenUsed/>
    <w:rsid w:val="00A77648"/>
  </w:style>
  <w:style w:type="numbering" w:customStyle="1" w:styleId="353">
    <w:name w:val="Нет списка353"/>
    <w:next w:val="a2"/>
    <w:uiPriority w:val="99"/>
    <w:semiHidden/>
    <w:unhideWhenUsed/>
    <w:rsid w:val="00A77648"/>
  </w:style>
  <w:style w:type="numbering" w:customStyle="1" w:styleId="363">
    <w:name w:val="Нет списка363"/>
    <w:next w:val="a2"/>
    <w:uiPriority w:val="99"/>
    <w:semiHidden/>
    <w:unhideWhenUsed/>
    <w:rsid w:val="00A77648"/>
  </w:style>
  <w:style w:type="numbering" w:customStyle="1" w:styleId="373">
    <w:name w:val="Нет списка373"/>
    <w:next w:val="a2"/>
    <w:uiPriority w:val="99"/>
    <w:semiHidden/>
    <w:unhideWhenUsed/>
    <w:rsid w:val="00A77648"/>
  </w:style>
  <w:style w:type="numbering" w:customStyle="1" w:styleId="383">
    <w:name w:val="Нет списка383"/>
    <w:next w:val="a2"/>
    <w:uiPriority w:val="99"/>
    <w:semiHidden/>
    <w:unhideWhenUsed/>
    <w:rsid w:val="00A77648"/>
  </w:style>
  <w:style w:type="numbering" w:customStyle="1" w:styleId="393">
    <w:name w:val="Нет списка393"/>
    <w:next w:val="a2"/>
    <w:uiPriority w:val="99"/>
    <w:semiHidden/>
    <w:unhideWhenUsed/>
    <w:rsid w:val="00A77648"/>
  </w:style>
  <w:style w:type="numbering" w:customStyle="1" w:styleId="403">
    <w:name w:val="Нет списка403"/>
    <w:next w:val="a2"/>
    <w:uiPriority w:val="99"/>
    <w:semiHidden/>
    <w:unhideWhenUsed/>
    <w:rsid w:val="00A77648"/>
  </w:style>
  <w:style w:type="numbering" w:customStyle="1" w:styleId="415">
    <w:name w:val="Нет списка415"/>
    <w:next w:val="a2"/>
    <w:uiPriority w:val="99"/>
    <w:semiHidden/>
    <w:unhideWhenUsed/>
    <w:rsid w:val="00A77648"/>
  </w:style>
  <w:style w:type="paragraph" w:customStyle="1" w:styleId="1ffb">
    <w:name w:val="Знак Знак1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3">
    <w:name w:val="Нет списка423"/>
    <w:next w:val="a2"/>
    <w:uiPriority w:val="99"/>
    <w:semiHidden/>
    <w:unhideWhenUsed/>
    <w:rsid w:val="00A77648"/>
  </w:style>
  <w:style w:type="numbering" w:customStyle="1" w:styleId="433">
    <w:name w:val="Нет списка433"/>
    <w:next w:val="a2"/>
    <w:uiPriority w:val="99"/>
    <w:semiHidden/>
    <w:unhideWhenUsed/>
    <w:rsid w:val="00A77648"/>
  </w:style>
  <w:style w:type="numbering" w:customStyle="1" w:styleId="443">
    <w:name w:val="Нет списка443"/>
    <w:next w:val="a2"/>
    <w:uiPriority w:val="99"/>
    <w:semiHidden/>
    <w:unhideWhenUsed/>
    <w:rsid w:val="00A77648"/>
  </w:style>
  <w:style w:type="numbering" w:customStyle="1" w:styleId="453">
    <w:name w:val="Нет списка453"/>
    <w:next w:val="a2"/>
    <w:uiPriority w:val="99"/>
    <w:semiHidden/>
    <w:unhideWhenUsed/>
    <w:rsid w:val="00A77648"/>
  </w:style>
  <w:style w:type="numbering" w:customStyle="1" w:styleId="463">
    <w:name w:val="Нет списка463"/>
    <w:next w:val="a2"/>
    <w:uiPriority w:val="99"/>
    <w:semiHidden/>
    <w:unhideWhenUsed/>
    <w:rsid w:val="00A77648"/>
  </w:style>
  <w:style w:type="numbering" w:customStyle="1" w:styleId="473">
    <w:name w:val="Нет списка473"/>
    <w:next w:val="a2"/>
    <w:uiPriority w:val="99"/>
    <w:semiHidden/>
    <w:unhideWhenUsed/>
    <w:rsid w:val="00A77648"/>
  </w:style>
  <w:style w:type="numbering" w:customStyle="1" w:styleId="483">
    <w:name w:val="Нет списка483"/>
    <w:next w:val="a2"/>
    <w:uiPriority w:val="99"/>
    <w:semiHidden/>
    <w:unhideWhenUsed/>
    <w:rsid w:val="00A77648"/>
  </w:style>
  <w:style w:type="numbering" w:customStyle="1" w:styleId="493">
    <w:name w:val="Нет списка493"/>
    <w:next w:val="a2"/>
    <w:uiPriority w:val="99"/>
    <w:semiHidden/>
    <w:unhideWhenUsed/>
    <w:rsid w:val="00A77648"/>
  </w:style>
  <w:style w:type="numbering" w:customStyle="1" w:styleId="503">
    <w:name w:val="Нет списка503"/>
    <w:next w:val="a2"/>
    <w:uiPriority w:val="99"/>
    <w:semiHidden/>
    <w:unhideWhenUsed/>
    <w:rsid w:val="00A77648"/>
  </w:style>
  <w:style w:type="numbering" w:customStyle="1" w:styleId="515">
    <w:name w:val="Нет списка515"/>
    <w:next w:val="a2"/>
    <w:uiPriority w:val="99"/>
    <w:semiHidden/>
    <w:unhideWhenUsed/>
    <w:rsid w:val="00A77648"/>
  </w:style>
  <w:style w:type="numbering" w:customStyle="1" w:styleId="523">
    <w:name w:val="Нет списка523"/>
    <w:next w:val="a2"/>
    <w:uiPriority w:val="99"/>
    <w:semiHidden/>
    <w:unhideWhenUsed/>
    <w:rsid w:val="00A77648"/>
  </w:style>
  <w:style w:type="numbering" w:customStyle="1" w:styleId="533">
    <w:name w:val="Нет списка533"/>
    <w:next w:val="a2"/>
    <w:uiPriority w:val="99"/>
    <w:semiHidden/>
    <w:unhideWhenUsed/>
    <w:rsid w:val="00A77648"/>
  </w:style>
  <w:style w:type="numbering" w:customStyle="1" w:styleId="543">
    <w:name w:val="Нет списка543"/>
    <w:next w:val="a2"/>
    <w:uiPriority w:val="99"/>
    <w:semiHidden/>
    <w:unhideWhenUsed/>
    <w:rsid w:val="00A77648"/>
  </w:style>
  <w:style w:type="numbering" w:customStyle="1" w:styleId="553">
    <w:name w:val="Нет списка553"/>
    <w:next w:val="a2"/>
    <w:uiPriority w:val="99"/>
    <w:semiHidden/>
    <w:unhideWhenUsed/>
    <w:rsid w:val="00A77648"/>
  </w:style>
  <w:style w:type="numbering" w:customStyle="1" w:styleId="563">
    <w:name w:val="Нет списка563"/>
    <w:next w:val="a2"/>
    <w:uiPriority w:val="99"/>
    <w:semiHidden/>
    <w:unhideWhenUsed/>
    <w:rsid w:val="00A77648"/>
  </w:style>
  <w:style w:type="numbering" w:customStyle="1" w:styleId="573">
    <w:name w:val="Нет списка573"/>
    <w:next w:val="a2"/>
    <w:uiPriority w:val="99"/>
    <w:semiHidden/>
    <w:unhideWhenUsed/>
    <w:rsid w:val="00A77648"/>
  </w:style>
  <w:style w:type="numbering" w:customStyle="1" w:styleId="583">
    <w:name w:val="Нет списка583"/>
    <w:next w:val="a2"/>
    <w:uiPriority w:val="99"/>
    <w:semiHidden/>
    <w:unhideWhenUsed/>
    <w:rsid w:val="00A77648"/>
  </w:style>
  <w:style w:type="numbering" w:customStyle="1" w:styleId="593">
    <w:name w:val="Нет списка593"/>
    <w:next w:val="a2"/>
    <w:uiPriority w:val="99"/>
    <w:semiHidden/>
    <w:unhideWhenUsed/>
    <w:rsid w:val="00A77648"/>
  </w:style>
  <w:style w:type="numbering" w:customStyle="1" w:styleId="603">
    <w:name w:val="Нет списка603"/>
    <w:next w:val="a2"/>
    <w:uiPriority w:val="99"/>
    <w:semiHidden/>
    <w:unhideWhenUsed/>
    <w:rsid w:val="00A77648"/>
  </w:style>
  <w:style w:type="numbering" w:customStyle="1" w:styleId="615">
    <w:name w:val="Нет списка615"/>
    <w:next w:val="a2"/>
    <w:uiPriority w:val="99"/>
    <w:semiHidden/>
    <w:unhideWhenUsed/>
    <w:rsid w:val="00A77648"/>
  </w:style>
  <w:style w:type="numbering" w:customStyle="1" w:styleId="623">
    <w:name w:val="Нет списка623"/>
    <w:next w:val="a2"/>
    <w:uiPriority w:val="99"/>
    <w:semiHidden/>
    <w:unhideWhenUsed/>
    <w:rsid w:val="00A77648"/>
  </w:style>
  <w:style w:type="numbering" w:customStyle="1" w:styleId="633">
    <w:name w:val="Нет списка633"/>
    <w:next w:val="a2"/>
    <w:uiPriority w:val="99"/>
    <w:semiHidden/>
    <w:unhideWhenUsed/>
    <w:rsid w:val="00A77648"/>
  </w:style>
  <w:style w:type="numbering" w:customStyle="1" w:styleId="643">
    <w:name w:val="Нет списка643"/>
    <w:next w:val="a2"/>
    <w:uiPriority w:val="99"/>
    <w:semiHidden/>
    <w:unhideWhenUsed/>
    <w:rsid w:val="00A77648"/>
  </w:style>
  <w:style w:type="numbering" w:customStyle="1" w:styleId="653">
    <w:name w:val="Нет списка653"/>
    <w:next w:val="a2"/>
    <w:uiPriority w:val="99"/>
    <w:semiHidden/>
    <w:unhideWhenUsed/>
    <w:rsid w:val="00A77648"/>
  </w:style>
  <w:style w:type="paragraph" w:customStyle="1" w:styleId="12ff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3">
    <w:name w:val="Нет списка663"/>
    <w:next w:val="a2"/>
    <w:uiPriority w:val="99"/>
    <w:semiHidden/>
    <w:unhideWhenUsed/>
    <w:rsid w:val="00A77648"/>
  </w:style>
  <w:style w:type="numbering" w:customStyle="1" w:styleId="673">
    <w:name w:val="Нет списка673"/>
    <w:next w:val="a2"/>
    <w:uiPriority w:val="99"/>
    <w:semiHidden/>
    <w:unhideWhenUsed/>
    <w:rsid w:val="00A77648"/>
  </w:style>
  <w:style w:type="numbering" w:customStyle="1" w:styleId="683">
    <w:name w:val="Нет списка683"/>
    <w:next w:val="a2"/>
    <w:uiPriority w:val="99"/>
    <w:semiHidden/>
    <w:unhideWhenUsed/>
    <w:rsid w:val="00A77648"/>
  </w:style>
  <w:style w:type="numbering" w:customStyle="1" w:styleId="693">
    <w:name w:val="Нет списка693"/>
    <w:next w:val="a2"/>
    <w:uiPriority w:val="99"/>
    <w:semiHidden/>
    <w:unhideWhenUsed/>
    <w:rsid w:val="00A77648"/>
  </w:style>
  <w:style w:type="numbering" w:customStyle="1" w:styleId="703">
    <w:name w:val="Нет списка703"/>
    <w:next w:val="a2"/>
    <w:uiPriority w:val="99"/>
    <w:semiHidden/>
    <w:unhideWhenUsed/>
    <w:rsid w:val="00A77648"/>
  </w:style>
  <w:style w:type="numbering" w:customStyle="1" w:styleId="715">
    <w:name w:val="Нет списка715"/>
    <w:next w:val="a2"/>
    <w:uiPriority w:val="99"/>
    <w:semiHidden/>
    <w:unhideWhenUsed/>
    <w:rsid w:val="00A77648"/>
  </w:style>
  <w:style w:type="paragraph" w:customStyle="1" w:styleId="afffc">
    <w:name w:val="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3">
    <w:name w:val="Нет списка723"/>
    <w:next w:val="a2"/>
    <w:uiPriority w:val="99"/>
    <w:semiHidden/>
    <w:unhideWhenUsed/>
    <w:rsid w:val="00A77648"/>
  </w:style>
  <w:style w:type="numbering" w:customStyle="1" w:styleId="733">
    <w:name w:val="Нет списка733"/>
    <w:next w:val="a2"/>
    <w:uiPriority w:val="99"/>
    <w:semiHidden/>
    <w:unhideWhenUsed/>
    <w:rsid w:val="00A77648"/>
  </w:style>
  <w:style w:type="numbering" w:customStyle="1" w:styleId="743">
    <w:name w:val="Нет списка743"/>
    <w:next w:val="a2"/>
    <w:uiPriority w:val="99"/>
    <w:semiHidden/>
    <w:unhideWhenUsed/>
    <w:rsid w:val="00A77648"/>
  </w:style>
  <w:style w:type="numbering" w:customStyle="1" w:styleId="753">
    <w:name w:val="Нет списка753"/>
    <w:next w:val="a2"/>
    <w:uiPriority w:val="99"/>
    <w:semiHidden/>
    <w:unhideWhenUsed/>
    <w:rsid w:val="00A77648"/>
  </w:style>
  <w:style w:type="numbering" w:customStyle="1" w:styleId="763">
    <w:name w:val="Нет списка763"/>
    <w:next w:val="a2"/>
    <w:uiPriority w:val="99"/>
    <w:semiHidden/>
    <w:unhideWhenUsed/>
    <w:rsid w:val="00A77648"/>
  </w:style>
  <w:style w:type="numbering" w:customStyle="1" w:styleId="773">
    <w:name w:val="Нет списка773"/>
    <w:next w:val="a2"/>
    <w:uiPriority w:val="99"/>
    <w:semiHidden/>
    <w:unhideWhenUsed/>
    <w:rsid w:val="00A77648"/>
  </w:style>
  <w:style w:type="numbering" w:customStyle="1" w:styleId="783">
    <w:name w:val="Нет списка783"/>
    <w:next w:val="a2"/>
    <w:uiPriority w:val="99"/>
    <w:semiHidden/>
    <w:unhideWhenUsed/>
    <w:rsid w:val="00A77648"/>
  </w:style>
  <w:style w:type="numbering" w:customStyle="1" w:styleId="793">
    <w:name w:val="Нет списка793"/>
    <w:next w:val="a2"/>
    <w:uiPriority w:val="99"/>
    <w:semiHidden/>
    <w:unhideWhenUsed/>
    <w:rsid w:val="00A77648"/>
  </w:style>
  <w:style w:type="numbering" w:customStyle="1" w:styleId="803">
    <w:name w:val="Нет списка803"/>
    <w:next w:val="a2"/>
    <w:uiPriority w:val="99"/>
    <w:semiHidden/>
    <w:unhideWhenUsed/>
    <w:rsid w:val="00A77648"/>
  </w:style>
  <w:style w:type="numbering" w:customStyle="1" w:styleId="814">
    <w:name w:val="Нет списка814"/>
    <w:next w:val="a2"/>
    <w:uiPriority w:val="99"/>
    <w:semiHidden/>
    <w:unhideWhenUsed/>
    <w:rsid w:val="00A77648"/>
  </w:style>
  <w:style w:type="numbering" w:customStyle="1" w:styleId="822">
    <w:name w:val="Нет списка822"/>
    <w:next w:val="a2"/>
    <w:uiPriority w:val="99"/>
    <w:semiHidden/>
    <w:unhideWhenUsed/>
    <w:rsid w:val="00A77648"/>
  </w:style>
  <w:style w:type="numbering" w:customStyle="1" w:styleId="1104">
    <w:name w:val="Нет списка1104"/>
    <w:next w:val="a2"/>
    <w:uiPriority w:val="99"/>
    <w:semiHidden/>
    <w:rsid w:val="00A77648"/>
  </w:style>
  <w:style w:type="table" w:customStyle="1" w:styleId="11a">
    <w:name w:val="Сетка таблицы11"/>
    <w:basedOn w:val="a1"/>
    <w:next w:val="a8"/>
    <w:rsid w:val="00A7764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
    <w:name w:val="Нет списка1114"/>
    <w:next w:val="a2"/>
    <w:uiPriority w:val="99"/>
    <w:semiHidden/>
    <w:unhideWhenUsed/>
    <w:rsid w:val="00A77648"/>
  </w:style>
  <w:style w:type="numbering" w:customStyle="1" w:styleId="2103">
    <w:name w:val="Нет списка2103"/>
    <w:next w:val="a2"/>
    <w:uiPriority w:val="99"/>
    <w:semiHidden/>
    <w:unhideWhenUsed/>
    <w:rsid w:val="00A77648"/>
  </w:style>
  <w:style w:type="numbering" w:customStyle="1" w:styleId="3103">
    <w:name w:val="Нет списка3103"/>
    <w:next w:val="a2"/>
    <w:uiPriority w:val="99"/>
    <w:semiHidden/>
    <w:unhideWhenUsed/>
    <w:rsid w:val="00A77648"/>
  </w:style>
  <w:style w:type="numbering" w:customStyle="1" w:styleId="4103">
    <w:name w:val="Нет списка4103"/>
    <w:next w:val="a2"/>
    <w:uiPriority w:val="99"/>
    <w:semiHidden/>
    <w:unhideWhenUsed/>
    <w:rsid w:val="00A77648"/>
  </w:style>
  <w:style w:type="numbering" w:customStyle="1" w:styleId="5103">
    <w:name w:val="Нет списка5103"/>
    <w:next w:val="a2"/>
    <w:uiPriority w:val="99"/>
    <w:semiHidden/>
    <w:unhideWhenUsed/>
    <w:rsid w:val="00A77648"/>
  </w:style>
  <w:style w:type="numbering" w:customStyle="1" w:styleId="6103">
    <w:name w:val="Нет списка6103"/>
    <w:next w:val="a2"/>
    <w:uiPriority w:val="99"/>
    <w:semiHidden/>
    <w:unhideWhenUsed/>
    <w:rsid w:val="00A77648"/>
  </w:style>
  <w:style w:type="numbering" w:customStyle="1" w:styleId="7102">
    <w:name w:val="Нет списка7102"/>
    <w:next w:val="a2"/>
    <w:uiPriority w:val="99"/>
    <w:semiHidden/>
    <w:unhideWhenUsed/>
    <w:rsid w:val="00A77648"/>
  </w:style>
  <w:style w:type="numbering" w:customStyle="1" w:styleId="832">
    <w:name w:val="Нет списка832"/>
    <w:next w:val="a2"/>
    <w:uiPriority w:val="99"/>
    <w:semiHidden/>
    <w:unhideWhenUsed/>
    <w:rsid w:val="00A77648"/>
  </w:style>
  <w:style w:type="numbering" w:customStyle="1" w:styleId="9140">
    <w:name w:val="Нет списка914"/>
    <w:next w:val="a2"/>
    <w:uiPriority w:val="99"/>
    <w:semiHidden/>
    <w:unhideWhenUsed/>
    <w:rsid w:val="00A77648"/>
  </w:style>
  <w:style w:type="numbering" w:customStyle="1" w:styleId="1014">
    <w:name w:val="Нет списка1014"/>
    <w:next w:val="a2"/>
    <w:uiPriority w:val="99"/>
    <w:semiHidden/>
    <w:unhideWhenUsed/>
    <w:rsid w:val="00A77648"/>
  </w:style>
  <w:style w:type="numbering" w:customStyle="1" w:styleId="11113">
    <w:name w:val="Нет списка11113"/>
    <w:next w:val="a2"/>
    <w:uiPriority w:val="99"/>
    <w:semiHidden/>
    <w:unhideWhenUsed/>
    <w:rsid w:val="00A77648"/>
  </w:style>
  <w:style w:type="numbering" w:customStyle="1" w:styleId="1214">
    <w:name w:val="Нет списка1214"/>
    <w:next w:val="a2"/>
    <w:uiPriority w:val="99"/>
    <w:semiHidden/>
    <w:unhideWhenUsed/>
    <w:rsid w:val="00A77648"/>
  </w:style>
  <w:style w:type="numbering" w:customStyle="1" w:styleId="1314">
    <w:name w:val="Нет списка1314"/>
    <w:next w:val="a2"/>
    <w:uiPriority w:val="99"/>
    <w:semiHidden/>
    <w:unhideWhenUsed/>
    <w:rsid w:val="00A77648"/>
  </w:style>
  <w:style w:type="numbering" w:customStyle="1" w:styleId="14140">
    <w:name w:val="Нет списка1414"/>
    <w:next w:val="a2"/>
    <w:uiPriority w:val="99"/>
    <w:semiHidden/>
    <w:unhideWhenUsed/>
    <w:rsid w:val="00A77648"/>
  </w:style>
  <w:style w:type="numbering" w:customStyle="1" w:styleId="1514">
    <w:name w:val="Нет списка1514"/>
    <w:next w:val="a2"/>
    <w:uiPriority w:val="99"/>
    <w:semiHidden/>
    <w:unhideWhenUsed/>
    <w:rsid w:val="00A77648"/>
  </w:style>
  <w:style w:type="numbering" w:customStyle="1" w:styleId="1614">
    <w:name w:val="Нет списка1614"/>
    <w:next w:val="a2"/>
    <w:uiPriority w:val="99"/>
    <w:semiHidden/>
    <w:unhideWhenUsed/>
    <w:rsid w:val="00A77648"/>
  </w:style>
  <w:style w:type="numbering" w:customStyle="1" w:styleId="1714">
    <w:name w:val="Нет списка1714"/>
    <w:next w:val="a2"/>
    <w:uiPriority w:val="99"/>
    <w:semiHidden/>
    <w:unhideWhenUsed/>
    <w:rsid w:val="00A77648"/>
  </w:style>
  <w:style w:type="numbering" w:customStyle="1" w:styleId="1814">
    <w:name w:val="Нет списка1814"/>
    <w:next w:val="a2"/>
    <w:uiPriority w:val="99"/>
    <w:semiHidden/>
    <w:unhideWhenUsed/>
    <w:rsid w:val="00A77648"/>
  </w:style>
  <w:style w:type="numbering" w:customStyle="1" w:styleId="1914">
    <w:name w:val="Нет списка1914"/>
    <w:next w:val="a2"/>
    <w:uiPriority w:val="99"/>
    <w:semiHidden/>
    <w:unhideWhenUsed/>
    <w:rsid w:val="00A77648"/>
  </w:style>
  <w:style w:type="numbering" w:customStyle="1" w:styleId="2013">
    <w:name w:val="Нет списка2013"/>
    <w:next w:val="a2"/>
    <w:uiPriority w:val="99"/>
    <w:semiHidden/>
    <w:unhideWhenUsed/>
    <w:rsid w:val="00A77648"/>
  </w:style>
  <w:style w:type="numbering" w:customStyle="1" w:styleId="2113">
    <w:name w:val="Нет списка2113"/>
    <w:next w:val="a2"/>
    <w:uiPriority w:val="99"/>
    <w:semiHidden/>
    <w:unhideWhenUsed/>
    <w:rsid w:val="00A77648"/>
  </w:style>
  <w:style w:type="numbering" w:customStyle="1" w:styleId="2213">
    <w:name w:val="Нет списка2213"/>
    <w:next w:val="a2"/>
    <w:uiPriority w:val="99"/>
    <w:semiHidden/>
    <w:unhideWhenUsed/>
    <w:rsid w:val="00A77648"/>
  </w:style>
  <w:style w:type="numbering" w:customStyle="1" w:styleId="2313">
    <w:name w:val="Нет списка2313"/>
    <w:next w:val="a2"/>
    <w:uiPriority w:val="99"/>
    <w:semiHidden/>
    <w:unhideWhenUsed/>
    <w:rsid w:val="00A77648"/>
  </w:style>
  <w:style w:type="numbering" w:customStyle="1" w:styleId="2413">
    <w:name w:val="Нет списка2413"/>
    <w:next w:val="a2"/>
    <w:uiPriority w:val="99"/>
    <w:semiHidden/>
    <w:unhideWhenUsed/>
    <w:rsid w:val="00A77648"/>
  </w:style>
  <w:style w:type="numbering" w:customStyle="1" w:styleId="2513">
    <w:name w:val="Нет списка2513"/>
    <w:next w:val="a2"/>
    <w:uiPriority w:val="99"/>
    <w:semiHidden/>
    <w:unhideWhenUsed/>
    <w:rsid w:val="00A77648"/>
  </w:style>
  <w:style w:type="numbering" w:customStyle="1" w:styleId="2613">
    <w:name w:val="Нет списка2613"/>
    <w:next w:val="a2"/>
    <w:uiPriority w:val="99"/>
    <w:semiHidden/>
    <w:unhideWhenUsed/>
    <w:rsid w:val="00A77648"/>
  </w:style>
  <w:style w:type="numbering" w:customStyle="1" w:styleId="2713">
    <w:name w:val="Нет списка2713"/>
    <w:next w:val="a2"/>
    <w:uiPriority w:val="99"/>
    <w:semiHidden/>
    <w:unhideWhenUsed/>
    <w:rsid w:val="00A77648"/>
  </w:style>
  <w:style w:type="numbering" w:customStyle="1" w:styleId="2813">
    <w:name w:val="Нет списка2813"/>
    <w:next w:val="a2"/>
    <w:uiPriority w:val="99"/>
    <w:semiHidden/>
    <w:unhideWhenUsed/>
    <w:rsid w:val="00A77648"/>
  </w:style>
  <w:style w:type="numbering" w:customStyle="1" w:styleId="2913">
    <w:name w:val="Нет списка2913"/>
    <w:next w:val="a2"/>
    <w:uiPriority w:val="99"/>
    <w:semiHidden/>
    <w:unhideWhenUsed/>
    <w:rsid w:val="00A77648"/>
  </w:style>
  <w:style w:type="numbering" w:customStyle="1" w:styleId="3013">
    <w:name w:val="Нет списка3013"/>
    <w:next w:val="a2"/>
    <w:uiPriority w:val="99"/>
    <w:semiHidden/>
    <w:unhideWhenUsed/>
    <w:rsid w:val="00A77648"/>
  </w:style>
  <w:style w:type="numbering" w:customStyle="1" w:styleId="3113">
    <w:name w:val="Нет списка3113"/>
    <w:next w:val="a2"/>
    <w:uiPriority w:val="99"/>
    <w:semiHidden/>
    <w:unhideWhenUsed/>
    <w:rsid w:val="00A77648"/>
  </w:style>
  <w:style w:type="numbering" w:customStyle="1" w:styleId="3213">
    <w:name w:val="Нет списка3213"/>
    <w:next w:val="a2"/>
    <w:uiPriority w:val="99"/>
    <w:semiHidden/>
    <w:unhideWhenUsed/>
    <w:rsid w:val="00A77648"/>
  </w:style>
  <w:style w:type="numbering" w:customStyle="1" w:styleId="3313">
    <w:name w:val="Нет списка3313"/>
    <w:next w:val="a2"/>
    <w:uiPriority w:val="99"/>
    <w:semiHidden/>
    <w:unhideWhenUsed/>
    <w:rsid w:val="00A77648"/>
  </w:style>
  <w:style w:type="numbering" w:customStyle="1" w:styleId="3413">
    <w:name w:val="Нет списка3413"/>
    <w:next w:val="a2"/>
    <w:uiPriority w:val="99"/>
    <w:semiHidden/>
    <w:unhideWhenUsed/>
    <w:rsid w:val="00A77648"/>
  </w:style>
  <w:style w:type="numbering" w:customStyle="1" w:styleId="3513">
    <w:name w:val="Нет списка3513"/>
    <w:next w:val="a2"/>
    <w:uiPriority w:val="99"/>
    <w:semiHidden/>
    <w:unhideWhenUsed/>
    <w:rsid w:val="00A77648"/>
  </w:style>
  <w:style w:type="numbering" w:customStyle="1" w:styleId="3613">
    <w:name w:val="Нет списка3613"/>
    <w:next w:val="a2"/>
    <w:uiPriority w:val="99"/>
    <w:semiHidden/>
    <w:unhideWhenUsed/>
    <w:rsid w:val="00A77648"/>
  </w:style>
  <w:style w:type="numbering" w:customStyle="1" w:styleId="3713">
    <w:name w:val="Нет списка3713"/>
    <w:next w:val="a2"/>
    <w:uiPriority w:val="99"/>
    <w:semiHidden/>
    <w:unhideWhenUsed/>
    <w:rsid w:val="00A77648"/>
  </w:style>
  <w:style w:type="numbering" w:customStyle="1" w:styleId="3813">
    <w:name w:val="Нет списка3813"/>
    <w:next w:val="a2"/>
    <w:uiPriority w:val="99"/>
    <w:semiHidden/>
    <w:unhideWhenUsed/>
    <w:rsid w:val="00A77648"/>
  </w:style>
  <w:style w:type="numbering" w:customStyle="1" w:styleId="3913">
    <w:name w:val="Нет списка3913"/>
    <w:next w:val="a2"/>
    <w:uiPriority w:val="99"/>
    <w:semiHidden/>
    <w:unhideWhenUsed/>
    <w:rsid w:val="00A77648"/>
  </w:style>
  <w:style w:type="numbering" w:customStyle="1" w:styleId="4013">
    <w:name w:val="Нет списка4013"/>
    <w:next w:val="a2"/>
    <w:uiPriority w:val="99"/>
    <w:semiHidden/>
    <w:unhideWhenUsed/>
    <w:rsid w:val="00A77648"/>
  </w:style>
  <w:style w:type="numbering" w:customStyle="1" w:styleId="4113">
    <w:name w:val="Нет списка4113"/>
    <w:next w:val="a2"/>
    <w:uiPriority w:val="99"/>
    <w:semiHidden/>
    <w:unhideWhenUsed/>
    <w:rsid w:val="00A77648"/>
  </w:style>
  <w:style w:type="numbering" w:customStyle="1" w:styleId="4213">
    <w:name w:val="Нет списка4213"/>
    <w:next w:val="a2"/>
    <w:uiPriority w:val="99"/>
    <w:semiHidden/>
    <w:unhideWhenUsed/>
    <w:rsid w:val="00A77648"/>
  </w:style>
  <w:style w:type="numbering" w:customStyle="1" w:styleId="4313">
    <w:name w:val="Нет списка4313"/>
    <w:next w:val="a2"/>
    <w:uiPriority w:val="99"/>
    <w:semiHidden/>
    <w:unhideWhenUsed/>
    <w:rsid w:val="00A77648"/>
  </w:style>
  <w:style w:type="numbering" w:customStyle="1" w:styleId="4413">
    <w:name w:val="Нет списка4413"/>
    <w:next w:val="a2"/>
    <w:uiPriority w:val="99"/>
    <w:semiHidden/>
    <w:unhideWhenUsed/>
    <w:rsid w:val="00A77648"/>
  </w:style>
  <w:style w:type="numbering" w:customStyle="1" w:styleId="4513">
    <w:name w:val="Нет списка4513"/>
    <w:next w:val="a2"/>
    <w:uiPriority w:val="99"/>
    <w:semiHidden/>
    <w:unhideWhenUsed/>
    <w:rsid w:val="00A77648"/>
  </w:style>
  <w:style w:type="numbering" w:customStyle="1" w:styleId="4613">
    <w:name w:val="Нет списка4613"/>
    <w:next w:val="a2"/>
    <w:uiPriority w:val="99"/>
    <w:semiHidden/>
    <w:unhideWhenUsed/>
    <w:rsid w:val="00A77648"/>
  </w:style>
  <w:style w:type="numbering" w:customStyle="1" w:styleId="4713">
    <w:name w:val="Нет списка4713"/>
    <w:next w:val="a2"/>
    <w:uiPriority w:val="99"/>
    <w:semiHidden/>
    <w:unhideWhenUsed/>
    <w:rsid w:val="00A77648"/>
  </w:style>
  <w:style w:type="numbering" w:customStyle="1" w:styleId="4813">
    <w:name w:val="Нет списка4813"/>
    <w:next w:val="a2"/>
    <w:uiPriority w:val="99"/>
    <w:semiHidden/>
    <w:unhideWhenUsed/>
    <w:rsid w:val="00A77648"/>
  </w:style>
  <w:style w:type="numbering" w:customStyle="1" w:styleId="4913">
    <w:name w:val="Нет списка4913"/>
    <w:next w:val="a2"/>
    <w:uiPriority w:val="99"/>
    <w:semiHidden/>
    <w:unhideWhenUsed/>
    <w:rsid w:val="00A77648"/>
  </w:style>
  <w:style w:type="numbering" w:customStyle="1" w:styleId="5013">
    <w:name w:val="Нет списка5013"/>
    <w:next w:val="a2"/>
    <w:uiPriority w:val="99"/>
    <w:semiHidden/>
    <w:unhideWhenUsed/>
    <w:rsid w:val="00A77648"/>
  </w:style>
  <w:style w:type="numbering" w:customStyle="1" w:styleId="5113">
    <w:name w:val="Нет списка5113"/>
    <w:next w:val="a2"/>
    <w:uiPriority w:val="99"/>
    <w:semiHidden/>
    <w:unhideWhenUsed/>
    <w:rsid w:val="00A77648"/>
  </w:style>
  <w:style w:type="numbering" w:customStyle="1" w:styleId="5213">
    <w:name w:val="Нет списка5213"/>
    <w:next w:val="a2"/>
    <w:uiPriority w:val="99"/>
    <w:semiHidden/>
    <w:unhideWhenUsed/>
    <w:rsid w:val="00A77648"/>
  </w:style>
  <w:style w:type="numbering" w:customStyle="1" w:styleId="5313">
    <w:name w:val="Нет списка5313"/>
    <w:next w:val="a2"/>
    <w:uiPriority w:val="99"/>
    <w:semiHidden/>
    <w:unhideWhenUsed/>
    <w:rsid w:val="00A77648"/>
  </w:style>
  <w:style w:type="numbering" w:customStyle="1" w:styleId="5413">
    <w:name w:val="Нет списка5413"/>
    <w:next w:val="a2"/>
    <w:uiPriority w:val="99"/>
    <w:semiHidden/>
    <w:unhideWhenUsed/>
    <w:rsid w:val="00A77648"/>
  </w:style>
  <w:style w:type="numbering" w:customStyle="1" w:styleId="5513">
    <w:name w:val="Нет списка5513"/>
    <w:next w:val="a2"/>
    <w:uiPriority w:val="99"/>
    <w:semiHidden/>
    <w:unhideWhenUsed/>
    <w:rsid w:val="00A77648"/>
  </w:style>
  <w:style w:type="numbering" w:customStyle="1" w:styleId="5613">
    <w:name w:val="Нет списка5613"/>
    <w:next w:val="a2"/>
    <w:uiPriority w:val="99"/>
    <w:semiHidden/>
    <w:unhideWhenUsed/>
    <w:rsid w:val="00A77648"/>
  </w:style>
  <w:style w:type="numbering" w:customStyle="1" w:styleId="5713">
    <w:name w:val="Нет списка5713"/>
    <w:next w:val="a2"/>
    <w:uiPriority w:val="99"/>
    <w:semiHidden/>
    <w:unhideWhenUsed/>
    <w:rsid w:val="00A77648"/>
  </w:style>
  <w:style w:type="numbering" w:customStyle="1" w:styleId="5813">
    <w:name w:val="Нет списка5813"/>
    <w:next w:val="a2"/>
    <w:uiPriority w:val="99"/>
    <w:semiHidden/>
    <w:unhideWhenUsed/>
    <w:rsid w:val="00A77648"/>
  </w:style>
  <w:style w:type="numbering" w:customStyle="1" w:styleId="5913">
    <w:name w:val="Нет списка5913"/>
    <w:next w:val="a2"/>
    <w:uiPriority w:val="99"/>
    <w:semiHidden/>
    <w:unhideWhenUsed/>
    <w:rsid w:val="00A77648"/>
  </w:style>
  <w:style w:type="numbering" w:customStyle="1" w:styleId="6013">
    <w:name w:val="Нет списка6013"/>
    <w:next w:val="a2"/>
    <w:uiPriority w:val="99"/>
    <w:semiHidden/>
    <w:unhideWhenUsed/>
    <w:rsid w:val="00A77648"/>
  </w:style>
  <w:style w:type="numbering" w:customStyle="1" w:styleId="6113">
    <w:name w:val="Нет списка6113"/>
    <w:next w:val="a2"/>
    <w:uiPriority w:val="99"/>
    <w:semiHidden/>
    <w:unhideWhenUsed/>
    <w:rsid w:val="00A77648"/>
  </w:style>
  <w:style w:type="numbering" w:customStyle="1" w:styleId="6213">
    <w:name w:val="Нет списка6213"/>
    <w:next w:val="a2"/>
    <w:uiPriority w:val="99"/>
    <w:semiHidden/>
    <w:unhideWhenUsed/>
    <w:rsid w:val="00A77648"/>
  </w:style>
  <w:style w:type="numbering" w:customStyle="1" w:styleId="6313">
    <w:name w:val="Нет списка6313"/>
    <w:next w:val="a2"/>
    <w:uiPriority w:val="99"/>
    <w:semiHidden/>
    <w:unhideWhenUsed/>
    <w:rsid w:val="00A77648"/>
  </w:style>
  <w:style w:type="numbering" w:customStyle="1" w:styleId="6413">
    <w:name w:val="Нет списка6413"/>
    <w:next w:val="a2"/>
    <w:uiPriority w:val="99"/>
    <w:semiHidden/>
    <w:unhideWhenUsed/>
    <w:rsid w:val="00A77648"/>
  </w:style>
  <w:style w:type="numbering" w:customStyle="1" w:styleId="6513">
    <w:name w:val="Нет списка6513"/>
    <w:next w:val="a2"/>
    <w:uiPriority w:val="99"/>
    <w:semiHidden/>
    <w:unhideWhenUsed/>
    <w:rsid w:val="00A77648"/>
  </w:style>
  <w:style w:type="numbering" w:customStyle="1" w:styleId="6613">
    <w:name w:val="Нет списка6613"/>
    <w:next w:val="a2"/>
    <w:uiPriority w:val="99"/>
    <w:semiHidden/>
    <w:unhideWhenUsed/>
    <w:rsid w:val="00A77648"/>
  </w:style>
  <w:style w:type="numbering" w:customStyle="1" w:styleId="6713">
    <w:name w:val="Нет списка6713"/>
    <w:next w:val="a2"/>
    <w:uiPriority w:val="99"/>
    <w:semiHidden/>
    <w:unhideWhenUsed/>
    <w:rsid w:val="00A77648"/>
  </w:style>
  <w:style w:type="numbering" w:customStyle="1" w:styleId="6813">
    <w:name w:val="Нет списка6813"/>
    <w:next w:val="a2"/>
    <w:uiPriority w:val="99"/>
    <w:semiHidden/>
    <w:unhideWhenUsed/>
    <w:rsid w:val="00A77648"/>
  </w:style>
  <w:style w:type="numbering" w:customStyle="1" w:styleId="6913">
    <w:name w:val="Нет списка6913"/>
    <w:next w:val="a2"/>
    <w:uiPriority w:val="99"/>
    <w:semiHidden/>
    <w:unhideWhenUsed/>
    <w:rsid w:val="00A77648"/>
  </w:style>
  <w:style w:type="numbering" w:customStyle="1" w:styleId="7013">
    <w:name w:val="Нет списка7013"/>
    <w:next w:val="a2"/>
    <w:uiPriority w:val="99"/>
    <w:semiHidden/>
    <w:unhideWhenUsed/>
    <w:rsid w:val="00A77648"/>
  </w:style>
  <w:style w:type="numbering" w:customStyle="1" w:styleId="7113">
    <w:name w:val="Нет списка7113"/>
    <w:next w:val="a2"/>
    <w:uiPriority w:val="99"/>
    <w:semiHidden/>
    <w:unhideWhenUsed/>
    <w:rsid w:val="00A77648"/>
  </w:style>
  <w:style w:type="numbering" w:customStyle="1" w:styleId="7213">
    <w:name w:val="Нет списка7213"/>
    <w:next w:val="a2"/>
    <w:uiPriority w:val="99"/>
    <w:semiHidden/>
    <w:unhideWhenUsed/>
    <w:rsid w:val="00A77648"/>
  </w:style>
  <w:style w:type="numbering" w:customStyle="1" w:styleId="7313">
    <w:name w:val="Нет списка7313"/>
    <w:next w:val="a2"/>
    <w:uiPriority w:val="99"/>
    <w:semiHidden/>
    <w:unhideWhenUsed/>
    <w:rsid w:val="00A77648"/>
  </w:style>
  <w:style w:type="numbering" w:customStyle="1" w:styleId="7413">
    <w:name w:val="Нет списка7413"/>
    <w:next w:val="a2"/>
    <w:uiPriority w:val="99"/>
    <w:semiHidden/>
    <w:unhideWhenUsed/>
    <w:rsid w:val="00A77648"/>
  </w:style>
  <w:style w:type="numbering" w:customStyle="1" w:styleId="7513">
    <w:name w:val="Нет списка7513"/>
    <w:next w:val="a2"/>
    <w:uiPriority w:val="99"/>
    <w:semiHidden/>
    <w:rsid w:val="00A77648"/>
  </w:style>
  <w:style w:type="numbering" w:customStyle="1" w:styleId="11012">
    <w:name w:val="Нет списка11012"/>
    <w:next w:val="a2"/>
    <w:uiPriority w:val="99"/>
    <w:semiHidden/>
    <w:unhideWhenUsed/>
    <w:rsid w:val="00A77648"/>
  </w:style>
  <w:style w:type="numbering" w:customStyle="1" w:styleId="21012">
    <w:name w:val="Нет списка21012"/>
    <w:next w:val="a2"/>
    <w:uiPriority w:val="99"/>
    <w:semiHidden/>
    <w:unhideWhenUsed/>
    <w:rsid w:val="00A77648"/>
  </w:style>
  <w:style w:type="numbering" w:customStyle="1" w:styleId="31012">
    <w:name w:val="Нет списка31012"/>
    <w:next w:val="a2"/>
    <w:uiPriority w:val="99"/>
    <w:semiHidden/>
    <w:unhideWhenUsed/>
    <w:rsid w:val="00A77648"/>
  </w:style>
  <w:style w:type="numbering" w:customStyle="1" w:styleId="41012">
    <w:name w:val="Нет списка41012"/>
    <w:next w:val="a2"/>
    <w:uiPriority w:val="99"/>
    <w:semiHidden/>
    <w:unhideWhenUsed/>
    <w:rsid w:val="00A77648"/>
  </w:style>
  <w:style w:type="numbering" w:customStyle="1" w:styleId="51012">
    <w:name w:val="Нет списка51012"/>
    <w:next w:val="a2"/>
    <w:uiPriority w:val="99"/>
    <w:semiHidden/>
    <w:unhideWhenUsed/>
    <w:rsid w:val="00A77648"/>
  </w:style>
  <w:style w:type="numbering" w:customStyle="1" w:styleId="61012">
    <w:name w:val="Нет списка61012"/>
    <w:next w:val="a2"/>
    <w:uiPriority w:val="99"/>
    <w:semiHidden/>
    <w:unhideWhenUsed/>
    <w:rsid w:val="00A77648"/>
  </w:style>
  <w:style w:type="numbering" w:customStyle="1" w:styleId="7613">
    <w:name w:val="Нет списка7613"/>
    <w:next w:val="a2"/>
    <w:uiPriority w:val="99"/>
    <w:semiHidden/>
    <w:unhideWhenUsed/>
    <w:rsid w:val="00A77648"/>
  </w:style>
  <w:style w:type="numbering" w:customStyle="1" w:styleId="8113">
    <w:name w:val="Нет списка8113"/>
    <w:next w:val="a2"/>
    <w:uiPriority w:val="99"/>
    <w:semiHidden/>
    <w:unhideWhenUsed/>
    <w:rsid w:val="00A77648"/>
  </w:style>
  <w:style w:type="numbering" w:customStyle="1" w:styleId="9112">
    <w:name w:val="Нет списка9112"/>
    <w:next w:val="a2"/>
    <w:uiPriority w:val="99"/>
    <w:semiHidden/>
    <w:unhideWhenUsed/>
    <w:rsid w:val="00A77648"/>
  </w:style>
  <w:style w:type="numbering" w:customStyle="1" w:styleId="10112">
    <w:name w:val="Нет списка10112"/>
    <w:next w:val="a2"/>
    <w:uiPriority w:val="99"/>
    <w:semiHidden/>
    <w:unhideWhenUsed/>
    <w:rsid w:val="00A77648"/>
  </w:style>
  <w:style w:type="numbering" w:customStyle="1" w:styleId="1122">
    <w:name w:val="Нет списка1122"/>
    <w:next w:val="a2"/>
    <w:uiPriority w:val="99"/>
    <w:semiHidden/>
    <w:unhideWhenUsed/>
    <w:rsid w:val="00A77648"/>
  </w:style>
  <w:style w:type="numbering" w:customStyle="1" w:styleId="12112">
    <w:name w:val="Нет списка12112"/>
    <w:next w:val="a2"/>
    <w:uiPriority w:val="99"/>
    <w:semiHidden/>
    <w:unhideWhenUsed/>
    <w:rsid w:val="00A77648"/>
  </w:style>
  <w:style w:type="numbering" w:customStyle="1" w:styleId="13112">
    <w:name w:val="Нет списка13112"/>
    <w:next w:val="a2"/>
    <w:uiPriority w:val="99"/>
    <w:semiHidden/>
    <w:unhideWhenUsed/>
    <w:rsid w:val="00A77648"/>
  </w:style>
  <w:style w:type="numbering" w:customStyle="1" w:styleId="141120">
    <w:name w:val="Нет списка14112"/>
    <w:next w:val="a2"/>
    <w:uiPriority w:val="99"/>
    <w:semiHidden/>
    <w:unhideWhenUsed/>
    <w:rsid w:val="00A77648"/>
  </w:style>
  <w:style w:type="numbering" w:customStyle="1" w:styleId="15112">
    <w:name w:val="Нет списка15112"/>
    <w:next w:val="a2"/>
    <w:uiPriority w:val="99"/>
    <w:semiHidden/>
    <w:unhideWhenUsed/>
    <w:rsid w:val="00A77648"/>
  </w:style>
  <w:style w:type="numbering" w:customStyle="1" w:styleId="16112">
    <w:name w:val="Нет списка16112"/>
    <w:next w:val="a2"/>
    <w:uiPriority w:val="99"/>
    <w:semiHidden/>
    <w:unhideWhenUsed/>
    <w:rsid w:val="00A77648"/>
  </w:style>
  <w:style w:type="numbering" w:customStyle="1" w:styleId="17112">
    <w:name w:val="Нет списка17112"/>
    <w:next w:val="a2"/>
    <w:uiPriority w:val="99"/>
    <w:semiHidden/>
    <w:unhideWhenUsed/>
    <w:rsid w:val="00A77648"/>
  </w:style>
  <w:style w:type="numbering" w:customStyle="1" w:styleId="18112">
    <w:name w:val="Нет списка18112"/>
    <w:next w:val="a2"/>
    <w:uiPriority w:val="99"/>
    <w:semiHidden/>
    <w:unhideWhenUsed/>
    <w:rsid w:val="00A77648"/>
  </w:style>
  <w:style w:type="numbering" w:customStyle="1" w:styleId="19112">
    <w:name w:val="Нет списка19112"/>
    <w:next w:val="a2"/>
    <w:uiPriority w:val="99"/>
    <w:semiHidden/>
    <w:unhideWhenUsed/>
    <w:rsid w:val="00A77648"/>
  </w:style>
  <w:style w:type="numbering" w:customStyle="1" w:styleId="20112">
    <w:name w:val="Нет списка20112"/>
    <w:next w:val="a2"/>
    <w:uiPriority w:val="99"/>
    <w:semiHidden/>
    <w:unhideWhenUsed/>
    <w:rsid w:val="00A77648"/>
  </w:style>
  <w:style w:type="numbering" w:customStyle="1" w:styleId="21112">
    <w:name w:val="Нет списка21112"/>
    <w:next w:val="a2"/>
    <w:uiPriority w:val="99"/>
    <w:semiHidden/>
    <w:unhideWhenUsed/>
    <w:rsid w:val="00A77648"/>
  </w:style>
  <w:style w:type="numbering" w:customStyle="1" w:styleId="22112">
    <w:name w:val="Нет списка22112"/>
    <w:next w:val="a2"/>
    <w:uiPriority w:val="99"/>
    <w:semiHidden/>
    <w:unhideWhenUsed/>
    <w:rsid w:val="00A77648"/>
  </w:style>
  <w:style w:type="numbering" w:customStyle="1" w:styleId="23112">
    <w:name w:val="Нет списка23112"/>
    <w:next w:val="a2"/>
    <w:uiPriority w:val="99"/>
    <w:semiHidden/>
    <w:unhideWhenUsed/>
    <w:rsid w:val="00A77648"/>
  </w:style>
  <w:style w:type="numbering" w:customStyle="1" w:styleId="24112">
    <w:name w:val="Нет списка24112"/>
    <w:next w:val="a2"/>
    <w:uiPriority w:val="99"/>
    <w:semiHidden/>
    <w:unhideWhenUsed/>
    <w:rsid w:val="00A77648"/>
  </w:style>
  <w:style w:type="numbering" w:customStyle="1" w:styleId="25112">
    <w:name w:val="Нет списка25112"/>
    <w:next w:val="a2"/>
    <w:uiPriority w:val="99"/>
    <w:semiHidden/>
    <w:unhideWhenUsed/>
    <w:rsid w:val="00A77648"/>
  </w:style>
  <w:style w:type="numbering" w:customStyle="1" w:styleId="26112">
    <w:name w:val="Нет списка26112"/>
    <w:next w:val="a2"/>
    <w:uiPriority w:val="99"/>
    <w:semiHidden/>
    <w:unhideWhenUsed/>
    <w:rsid w:val="00A77648"/>
  </w:style>
  <w:style w:type="numbering" w:customStyle="1" w:styleId="27112">
    <w:name w:val="Нет списка27112"/>
    <w:next w:val="a2"/>
    <w:uiPriority w:val="99"/>
    <w:semiHidden/>
    <w:unhideWhenUsed/>
    <w:rsid w:val="00A77648"/>
  </w:style>
  <w:style w:type="numbering" w:customStyle="1" w:styleId="28112">
    <w:name w:val="Нет списка28112"/>
    <w:next w:val="a2"/>
    <w:uiPriority w:val="99"/>
    <w:semiHidden/>
    <w:unhideWhenUsed/>
    <w:rsid w:val="00A77648"/>
  </w:style>
  <w:style w:type="numbering" w:customStyle="1" w:styleId="29112">
    <w:name w:val="Нет списка29112"/>
    <w:next w:val="a2"/>
    <w:uiPriority w:val="99"/>
    <w:semiHidden/>
    <w:unhideWhenUsed/>
    <w:rsid w:val="00A77648"/>
  </w:style>
  <w:style w:type="numbering" w:customStyle="1" w:styleId="30112">
    <w:name w:val="Нет списка30112"/>
    <w:next w:val="a2"/>
    <w:uiPriority w:val="99"/>
    <w:semiHidden/>
    <w:unhideWhenUsed/>
    <w:rsid w:val="00A77648"/>
  </w:style>
  <w:style w:type="numbering" w:customStyle="1" w:styleId="31112">
    <w:name w:val="Нет списка31112"/>
    <w:next w:val="a2"/>
    <w:uiPriority w:val="99"/>
    <w:semiHidden/>
    <w:unhideWhenUsed/>
    <w:rsid w:val="00A77648"/>
  </w:style>
  <w:style w:type="numbering" w:customStyle="1" w:styleId="32112">
    <w:name w:val="Нет списка32112"/>
    <w:next w:val="a2"/>
    <w:uiPriority w:val="99"/>
    <w:semiHidden/>
    <w:unhideWhenUsed/>
    <w:rsid w:val="00A77648"/>
  </w:style>
  <w:style w:type="numbering" w:customStyle="1" w:styleId="33112">
    <w:name w:val="Нет списка33112"/>
    <w:next w:val="a2"/>
    <w:uiPriority w:val="99"/>
    <w:semiHidden/>
    <w:unhideWhenUsed/>
    <w:rsid w:val="00A77648"/>
  </w:style>
  <w:style w:type="numbering" w:customStyle="1" w:styleId="34112">
    <w:name w:val="Нет списка34112"/>
    <w:next w:val="a2"/>
    <w:uiPriority w:val="99"/>
    <w:semiHidden/>
    <w:unhideWhenUsed/>
    <w:rsid w:val="00A77648"/>
  </w:style>
  <w:style w:type="numbering" w:customStyle="1" w:styleId="35112">
    <w:name w:val="Нет списка35112"/>
    <w:next w:val="a2"/>
    <w:uiPriority w:val="99"/>
    <w:semiHidden/>
    <w:unhideWhenUsed/>
    <w:rsid w:val="00A77648"/>
  </w:style>
  <w:style w:type="numbering" w:customStyle="1" w:styleId="36112">
    <w:name w:val="Нет списка36112"/>
    <w:next w:val="a2"/>
    <w:uiPriority w:val="99"/>
    <w:semiHidden/>
    <w:unhideWhenUsed/>
    <w:rsid w:val="00A77648"/>
  </w:style>
  <w:style w:type="numbering" w:customStyle="1" w:styleId="37112">
    <w:name w:val="Нет списка37112"/>
    <w:next w:val="a2"/>
    <w:uiPriority w:val="99"/>
    <w:semiHidden/>
    <w:unhideWhenUsed/>
    <w:rsid w:val="00A77648"/>
  </w:style>
  <w:style w:type="numbering" w:customStyle="1" w:styleId="38112">
    <w:name w:val="Нет списка38112"/>
    <w:next w:val="a2"/>
    <w:uiPriority w:val="99"/>
    <w:semiHidden/>
    <w:unhideWhenUsed/>
    <w:rsid w:val="00A77648"/>
  </w:style>
  <w:style w:type="numbering" w:customStyle="1" w:styleId="39112">
    <w:name w:val="Нет списка39112"/>
    <w:next w:val="a2"/>
    <w:uiPriority w:val="99"/>
    <w:semiHidden/>
    <w:unhideWhenUsed/>
    <w:rsid w:val="00A77648"/>
  </w:style>
  <w:style w:type="numbering" w:customStyle="1" w:styleId="40112">
    <w:name w:val="Нет списка40112"/>
    <w:next w:val="a2"/>
    <w:uiPriority w:val="99"/>
    <w:semiHidden/>
    <w:unhideWhenUsed/>
    <w:rsid w:val="00A77648"/>
  </w:style>
  <w:style w:type="numbering" w:customStyle="1" w:styleId="41112">
    <w:name w:val="Нет списка41112"/>
    <w:next w:val="a2"/>
    <w:uiPriority w:val="99"/>
    <w:semiHidden/>
    <w:unhideWhenUsed/>
    <w:rsid w:val="00A77648"/>
  </w:style>
  <w:style w:type="numbering" w:customStyle="1" w:styleId="42112">
    <w:name w:val="Нет списка42112"/>
    <w:next w:val="a2"/>
    <w:uiPriority w:val="99"/>
    <w:semiHidden/>
    <w:unhideWhenUsed/>
    <w:rsid w:val="00A77648"/>
  </w:style>
  <w:style w:type="numbering" w:customStyle="1" w:styleId="43112">
    <w:name w:val="Нет списка43112"/>
    <w:next w:val="a2"/>
    <w:uiPriority w:val="99"/>
    <w:semiHidden/>
    <w:unhideWhenUsed/>
    <w:rsid w:val="00A77648"/>
  </w:style>
  <w:style w:type="numbering" w:customStyle="1" w:styleId="44112">
    <w:name w:val="Нет списка44112"/>
    <w:next w:val="a2"/>
    <w:uiPriority w:val="99"/>
    <w:semiHidden/>
    <w:unhideWhenUsed/>
    <w:rsid w:val="00A77648"/>
  </w:style>
  <w:style w:type="numbering" w:customStyle="1" w:styleId="45112">
    <w:name w:val="Нет списка45112"/>
    <w:next w:val="a2"/>
    <w:uiPriority w:val="99"/>
    <w:semiHidden/>
    <w:unhideWhenUsed/>
    <w:rsid w:val="00A77648"/>
  </w:style>
  <w:style w:type="numbering" w:customStyle="1" w:styleId="46112">
    <w:name w:val="Нет списка46112"/>
    <w:next w:val="a2"/>
    <w:uiPriority w:val="99"/>
    <w:semiHidden/>
    <w:unhideWhenUsed/>
    <w:rsid w:val="00A77648"/>
  </w:style>
  <w:style w:type="numbering" w:customStyle="1" w:styleId="47112">
    <w:name w:val="Нет списка47112"/>
    <w:next w:val="a2"/>
    <w:uiPriority w:val="99"/>
    <w:semiHidden/>
    <w:unhideWhenUsed/>
    <w:rsid w:val="00A77648"/>
  </w:style>
  <w:style w:type="numbering" w:customStyle="1" w:styleId="48112">
    <w:name w:val="Нет списка48112"/>
    <w:next w:val="a2"/>
    <w:uiPriority w:val="99"/>
    <w:semiHidden/>
    <w:unhideWhenUsed/>
    <w:rsid w:val="00A77648"/>
  </w:style>
  <w:style w:type="numbering" w:customStyle="1" w:styleId="49112">
    <w:name w:val="Нет списка49112"/>
    <w:next w:val="a2"/>
    <w:uiPriority w:val="99"/>
    <w:semiHidden/>
    <w:unhideWhenUsed/>
    <w:rsid w:val="00A77648"/>
  </w:style>
  <w:style w:type="numbering" w:customStyle="1" w:styleId="50112">
    <w:name w:val="Нет списка50112"/>
    <w:next w:val="a2"/>
    <w:uiPriority w:val="99"/>
    <w:semiHidden/>
    <w:unhideWhenUsed/>
    <w:rsid w:val="00A77648"/>
  </w:style>
  <w:style w:type="numbering" w:customStyle="1" w:styleId="51112">
    <w:name w:val="Нет списка51112"/>
    <w:next w:val="a2"/>
    <w:uiPriority w:val="99"/>
    <w:semiHidden/>
    <w:unhideWhenUsed/>
    <w:rsid w:val="00A77648"/>
  </w:style>
  <w:style w:type="numbering" w:customStyle="1" w:styleId="52112">
    <w:name w:val="Нет списка52112"/>
    <w:next w:val="a2"/>
    <w:uiPriority w:val="99"/>
    <w:semiHidden/>
    <w:unhideWhenUsed/>
    <w:rsid w:val="00A77648"/>
  </w:style>
  <w:style w:type="numbering" w:customStyle="1" w:styleId="53112">
    <w:name w:val="Нет списка53112"/>
    <w:next w:val="a2"/>
    <w:uiPriority w:val="99"/>
    <w:semiHidden/>
    <w:unhideWhenUsed/>
    <w:rsid w:val="00A77648"/>
  </w:style>
  <w:style w:type="numbering" w:customStyle="1" w:styleId="54112">
    <w:name w:val="Нет списка54112"/>
    <w:next w:val="a2"/>
    <w:uiPriority w:val="99"/>
    <w:semiHidden/>
    <w:unhideWhenUsed/>
    <w:rsid w:val="00A77648"/>
  </w:style>
  <w:style w:type="numbering" w:customStyle="1" w:styleId="55112">
    <w:name w:val="Нет списка55112"/>
    <w:next w:val="a2"/>
    <w:uiPriority w:val="99"/>
    <w:semiHidden/>
    <w:unhideWhenUsed/>
    <w:rsid w:val="00A77648"/>
  </w:style>
  <w:style w:type="numbering" w:customStyle="1" w:styleId="56112">
    <w:name w:val="Нет списка56112"/>
    <w:next w:val="a2"/>
    <w:uiPriority w:val="99"/>
    <w:semiHidden/>
    <w:unhideWhenUsed/>
    <w:rsid w:val="00A77648"/>
  </w:style>
  <w:style w:type="numbering" w:customStyle="1" w:styleId="57112">
    <w:name w:val="Нет списка57112"/>
    <w:next w:val="a2"/>
    <w:uiPriority w:val="99"/>
    <w:semiHidden/>
    <w:unhideWhenUsed/>
    <w:rsid w:val="00A77648"/>
  </w:style>
  <w:style w:type="numbering" w:customStyle="1" w:styleId="58112">
    <w:name w:val="Нет списка58112"/>
    <w:next w:val="a2"/>
    <w:uiPriority w:val="99"/>
    <w:semiHidden/>
    <w:unhideWhenUsed/>
    <w:rsid w:val="00A77648"/>
  </w:style>
  <w:style w:type="numbering" w:customStyle="1" w:styleId="59112">
    <w:name w:val="Нет списка59112"/>
    <w:next w:val="a2"/>
    <w:uiPriority w:val="99"/>
    <w:semiHidden/>
    <w:unhideWhenUsed/>
    <w:rsid w:val="00A77648"/>
  </w:style>
  <w:style w:type="numbering" w:customStyle="1" w:styleId="60112">
    <w:name w:val="Нет списка60112"/>
    <w:next w:val="a2"/>
    <w:uiPriority w:val="99"/>
    <w:semiHidden/>
    <w:unhideWhenUsed/>
    <w:rsid w:val="00A77648"/>
  </w:style>
  <w:style w:type="numbering" w:customStyle="1" w:styleId="61112">
    <w:name w:val="Нет списка61112"/>
    <w:next w:val="a2"/>
    <w:uiPriority w:val="99"/>
    <w:semiHidden/>
    <w:unhideWhenUsed/>
    <w:rsid w:val="00A77648"/>
  </w:style>
  <w:style w:type="numbering" w:customStyle="1" w:styleId="62112">
    <w:name w:val="Нет списка62112"/>
    <w:next w:val="a2"/>
    <w:uiPriority w:val="99"/>
    <w:semiHidden/>
    <w:unhideWhenUsed/>
    <w:rsid w:val="00A77648"/>
  </w:style>
  <w:style w:type="numbering" w:customStyle="1" w:styleId="63112">
    <w:name w:val="Нет списка63112"/>
    <w:next w:val="a2"/>
    <w:uiPriority w:val="99"/>
    <w:semiHidden/>
    <w:unhideWhenUsed/>
    <w:rsid w:val="00A77648"/>
  </w:style>
  <w:style w:type="numbering" w:customStyle="1" w:styleId="64112">
    <w:name w:val="Нет списка64112"/>
    <w:next w:val="a2"/>
    <w:uiPriority w:val="99"/>
    <w:semiHidden/>
    <w:unhideWhenUsed/>
    <w:rsid w:val="00A77648"/>
  </w:style>
  <w:style w:type="numbering" w:customStyle="1" w:styleId="65112">
    <w:name w:val="Нет списка65112"/>
    <w:next w:val="a2"/>
    <w:uiPriority w:val="99"/>
    <w:semiHidden/>
    <w:unhideWhenUsed/>
    <w:rsid w:val="00A77648"/>
  </w:style>
  <w:style w:type="numbering" w:customStyle="1" w:styleId="66112">
    <w:name w:val="Нет списка66112"/>
    <w:next w:val="a2"/>
    <w:uiPriority w:val="99"/>
    <w:semiHidden/>
    <w:unhideWhenUsed/>
    <w:rsid w:val="00A77648"/>
  </w:style>
  <w:style w:type="numbering" w:customStyle="1" w:styleId="67112">
    <w:name w:val="Нет списка67112"/>
    <w:next w:val="a2"/>
    <w:uiPriority w:val="99"/>
    <w:semiHidden/>
    <w:unhideWhenUsed/>
    <w:rsid w:val="00A77648"/>
  </w:style>
  <w:style w:type="numbering" w:customStyle="1" w:styleId="68112">
    <w:name w:val="Нет списка68112"/>
    <w:next w:val="a2"/>
    <w:uiPriority w:val="99"/>
    <w:semiHidden/>
    <w:unhideWhenUsed/>
    <w:rsid w:val="00A77648"/>
  </w:style>
  <w:style w:type="numbering" w:customStyle="1" w:styleId="69112">
    <w:name w:val="Нет списка69112"/>
    <w:next w:val="a2"/>
    <w:uiPriority w:val="99"/>
    <w:semiHidden/>
    <w:unhideWhenUsed/>
    <w:rsid w:val="00A77648"/>
  </w:style>
  <w:style w:type="numbering" w:customStyle="1" w:styleId="70112">
    <w:name w:val="Нет списка70112"/>
    <w:next w:val="a2"/>
    <w:uiPriority w:val="99"/>
    <w:semiHidden/>
    <w:unhideWhenUsed/>
    <w:rsid w:val="00A77648"/>
  </w:style>
  <w:style w:type="numbering" w:customStyle="1" w:styleId="71112">
    <w:name w:val="Нет списка71112"/>
    <w:next w:val="a2"/>
    <w:uiPriority w:val="99"/>
    <w:semiHidden/>
    <w:unhideWhenUsed/>
    <w:rsid w:val="00A77648"/>
  </w:style>
  <w:style w:type="numbering" w:customStyle="1" w:styleId="72112">
    <w:name w:val="Нет списка72112"/>
    <w:next w:val="a2"/>
    <w:uiPriority w:val="99"/>
    <w:semiHidden/>
    <w:unhideWhenUsed/>
    <w:rsid w:val="00A77648"/>
  </w:style>
  <w:style w:type="numbering" w:customStyle="1" w:styleId="73112">
    <w:name w:val="Нет списка73112"/>
    <w:next w:val="a2"/>
    <w:uiPriority w:val="99"/>
    <w:semiHidden/>
    <w:unhideWhenUsed/>
    <w:rsid w:val="00A77648"/>
  </w:style>
  <w:style w:type="numbering" w:customStyle="1" w:styleId="74112">
    <w:name w:val="Нет списка74112"/>
    <w:next w:val="a2"/>
    <w:uiPriority w:val="99"/>
    <w:semiHidden/>
    <w:unhideWhenUsed/>
    <w:rsid w:val="00A77648"/>
  </w:style>
  <w:style w:type="numbering" w:customStyle="1" w:styleId="75112">
    <w:name w:val="Нет списка75112"/>
    <w:next w:val="a2"/>
    <w:uiPriority w:val="99"/>
    <w:semiHidden/>
    <w:unhideWhenUsed/>
    <w:rsid w:val="00A77648"/>
  </w:style>
  <w:style w:type="numbering" w:customStyle="1" w:styleId="76112">
    <w:name w:val="Нет списка76112"/>
    <w:next w:val="a2"/>
    <w:uiPriority w:val="99"/>
    <w:semiHidden/>
    <w:unhideWhenUsed/>
    <w:rsid w:val="00A77648"/>
  </w:style>
  <w:style w:type="numbering" w:customStyle="1" w:styleId="7712">
    <w:name w:val="Нет списка7712"/>
    <w:next w:val="a2"/>
    <w:uiPriority w:val="99"/>
    <w:semiHidden/>
    <w:unhideWhenUsed/>
    <w:rsid w:val="00A77648"/>
  </w:style>
  <w:style w:type="numbering" w:customStyle="1" w:styleId="7812">
    <w:name w:val="Нет списка7812"/>
    <w:next w:val="a2"/>
    <w:uiPriority w:val="99"/>
    <w:semiHidden/>
    <w:unhideWhenUsed/>
    <w:rsid w:val="00A77648"/>
  </w:style>
  <w:style w:type="numbering" w:customStyle="1" w:styleId="7912">
    <w:name w:val="Нет списка7912"/>
    <w:next w:val="a2"/>
    <w:uiPriority w:val="99"/>
    <w:semiHidden/>
    <w:unhideWhenUsed/>
    <w:rsid w:val="00A77648"/>
  </w:style>
  <w:style w:type="numbering" w:customStyle="1" w:styleId="8012">
    <w:name w:val="Нет списка8012"/>
    <w:next w:val="a2"/>
    <w:uiPriority w:val="99"/>
    <w:semiHidden/>
    <w:unhideWhenUsed/>
    <w:rsid w:val="00A77648"/>
  </w:style>
  <w:style w:type="numbering" w:customStyle="1" w:styleId="81112">
    <w:name w:val="Нет списка81112"/>
    <w:next w:val="a2"/>
    <w:uiPriority w:val="99"/>
    <w:semiHidden/>
    <w:unhideWhenUsed/>
    <w:rsid w:val="00A77648"/>
  </w:style>
  <w:style w:type="numbering" w:customStyle="1" w:styleId="842">
    <w:name w:val="Нет списка842"/>
    <w:next w:val="a2"/>
    <w:uiPriority w:val="99"/>
    <w:semiHidden/>
    <w:unhideWhenUsed/>
    <w:rsid w:val="00A77648"/>
  </w:style>
  <w:style w:type="numbering" w:customStyle="1" w:styleId="852">
    <w:name w:val="Нет списка852"/>
    <w:next w:val="a2"/>
    <w:uiPriority w:val="99"/>
    <w:semiHidden/>
    <w:unhideWhenUsed/>
    <w:rsid w:val="00A77648"/>
  </w:style>
  <w:style w:type="numbering" w:customStyle="1" w:styleId="862">
    <w:name w:val="Нет списка862"/>
    <w:next w:val="a2"/>
    <w:uiPriority w:val="99"/>
    <w:semiHidden/>
    <w:unhideWhenUsed/>
    <w:rsid w:val="00A77648"/>
  </w:style>
  <w:style w:type="numbering" w:customStyle="1" w:styleId="872">
    <w:name w:val="Нет списка872"/>
    <w:next w:val="a2"/>
    <w:uiPriority w:val="99"/>
    <w:semiHidden/>
    <w:unhideWhenUsed/>
    <w:rsid w:val="00A77648"/>
  </w:style>
  <w:style w:type="numbering" w:customStyle="1" w:styleId="882">
    <w:name w:val="Нет списка882"/>
    <w:next w:val="a2"/>
    <w:uiPriority w:val="99"/>
    <w:semiHidden/>
    <w:unhideWhenUsed/>
    <w:rsid w:val="00A77648"/>
  </w:style>
  <w:style w:type="numbering" w:customStyle="1" w:styleId="892">
    <w:name w:val="Нет списка892"/>
    <w:next w:val="a2"/>
    <w:uiPriority w:val="99"/>
    <w:semiHidden/>
    <w:unhideWhenUsed/>
    <w:rsid w:val="00A77648"/>
  </w:style>
  <w:style w:type="numbering" w:customStyle="1" w:styleId="902">
    <w:name w:val="Нет списка902"/>
    <w:next w:val="a2"/>
    <w:uiPriority w:val="99"/>
    <w:semiHidden/>
    <w:unhideWhenUsed/>
    <w:rsid w:val="00A77648"/>
  </w:style>
  <w:style w:type="numbering" w:customStyle="1" w:styleId="922">
    <w:name w:val="Нет списка922"/>
    <w:next w:val="a2"/>
    <w:uiPriority w:val="99"/>
    <w:semiHidden/>
    <w:unhideWhenUsed/>
    <w:rsid w:val="00A77648"/>
  </w:style>
  <w:style w:type="numbering" w:customStyle="1" w:styleId="932">
    <w:name w:val="Нет списка932"/>
    <w:next w:val="a2"/>
    <w:uiPriority w:val="99"/>
    <w:semiHidden/>
    <w:unhideWhenUsed/>
    <w:rsid w:val="00A77648"/>
  </w:style>
  <w:style w:type="numbering" w:customStyle="1" w:styleId="942">
    <w:name w:val="Нет списка942"/>
    <w:next w:val="a2"/>
    <w:uiPriority w:val="99"/>
    <w:semiHidden/>
    <w:unhideWhenUsed/>
    <w:rsid w:val="00A77648"/>
  </w:style>
  <w:style w:type="numbering" w:customStyle="1" w:styleId="952">
    <w:name w:val="Нет списка952"/>
    <w:next w:val="a2"/>
    <w:uiPriority w:val="99"/>
    <w:semiHidden/>
    <w:unhideWhenUsed/>
    <w:rsid w:val="00A77648"/>
  </w:style>
  <w:style w:type="numbering" w:customStyle="1" w:styleId="962">
    <w:name w:val="Нет списка962"/>
    <w:next w:val="a2"/>
    <w:uiPriority w:val="99"/>
    <w:semiHidden/>
    <w:unhideWhenUsed/>
    <w:rsid w:val="00A77648"/>
  </w:style>
  <w:style w:type="numbering" w:customStyle="1" w:styleId="972">
    <w:name w:val="Нет списка972"/>
    <w:next w:val="a2"/>
    <w:uiPriority w:val="99"/>
    <w:semiHidden/>
    <w:unhideWhenUsed/>
    <w:rsid w:val="00A77648"/>
  </w:style>
  <w:style w:type="numbering" w:customStyle="1" w:styleId="982">
    <w:name w:val="Нет списка982"/>
    <w:next w:val="a2"/>
    <w:uiPriority w:val="99"/>
    <w:semiHidden/>
    <w:unhideWhenUsed/>
    <w:rsid w:val="00A77648"/>
  </w:style>
  <w:style w:type="numbering" w:customStyle="1" w:styleId="992">
    <w:name w:val="Нет списка992"/>
    <w:next w:val="a2"/>
    <w:uiPriority w:val="99"/>
    <w:semiHidden/>
    <w:unhideWhenUsed/>
    <w:rsid w:val="00A77648"/>
  </w:style>
  <w:style w:type="numbering" w:customStyle="1" w:styleId="1002">
    <w:name w:val="Нет списка1002"/>
    <w:next w:val="a2"/>
    <w:uiPriority w:val="99"/>
    <w:semiHidden/>
    <w:unhideWhenUsed/>
    <w:rsid w:val="00A77648"/>
  </w:style>
  <w:style w:type="numbering" w:customStyle="1" w:styleId="1022">
    <w:name w:val="Нет списка1022"/>
    <w:next w:val="a2"/>
    <w:uiPriority w:val="99"/>
    <w:semiHidden/>
    <w:unhideWhenUsed/>
    <w:rsid w:val="00A77648"/>
  </w:style>
  <w:style w:type="numbering" w:customStyle="1" w:styleId="1032">
    <w:name w:val="Нет списка1032"/>
    <w:next w:val="a2"/>
    <w:uiPriority w:val="99"/>
    <w:semiHidden/>
    <w:unhideWhenUsed/>
    <w:rsid w:val="00A77648"/>
  </w:style>
  <w:style w:type="numbering" w:customStyle="1" w:styleId="1042">
    <w:name w:val="Нет списка1042"/>
    <w:next w:val="a2"/>
    <w:uiPriority w:val="99"/>
    <w:semiHidden/>
    <w:unhideWhenUsed/>
    <w:rsid w:val="00A77648"/>
  </w:style>
  <w:style w:type="numbering" w:customStyle="1" w:styleId="1052">
    <w:name w:val="Нет списка1052"/>
    <w:next w:val="a2"/>
    <w:uiPriority w:val="99"/>
    <w:semiHidden/>
    <w:unhideWhenUsed/>
    <w:rsid w:val="00A77648"/>
  </w:style>
  <w:style w:type="numbering" w:customStyle="1" w:styleId="1062">
    <w:name w:val="Нет списка1062"/>
    <w:next w:val="a2"/>
    <w:uiPriority w:val="99"/>
    <w:semiHidden/>
    <w:unhideWhenUsed/>
    <w:rsid w:val="00A77648"/>
  </w:style>
  <w:style w:type="numbering" w:customStyle="1" w:styleId="1072">
    <w:name w:val="Нет списка1072"/>
    <w:next w:val="a2"/>
    <w:uiPriority w:val="99"/>
    <w:semiHidden/>
    <w:unhideWhenUsed/>
    <w:rsid w:val="00A77648"/>
  </w:style>
  <w:style w:type="numbering" w:customStyle="1" w:styleId="1082">
    <w:name w:val="Нет списка1082"/>
    <w:next w:val="a2"/>
    <w:uiPriority w:val="99"/>
    <w:semiHidden/>
    <w:unhideWhenUsed/>
    <w:rsid w:val="00A77648"/>
  </w:style>
  <w:style w:type="numbering" w:customStyle="1" w:styleId="1092">
    <w:name w:val="Нет списка1092"/>
    <w:next w:val="a2"/>
    <w:uiPriority w:val="99"/>
    <w:semiHidden/>
    <w:unhideWhenUsed/>
    <w:rsid w:val="00A77648"/>
  </w:style>
  <w:style w:type="numbering" w:customStyle="1" w:styleId="1132">
    <w:name w:val="Нет списка1132"/>
    <w:next w:val="a2"/>
    <w:uiPriority w:val="99"/>
    <w:semiHidden/>
    <w:unhideWhenUsed/>
    <w:rsid w:val="00A77648"/>
  </w:style>
  <w:style w:type="numbering" w:customStyle="1" w:styleId="1142">
    <w:name w:val="Нет списка1142"/>
    <w:next w:val="a2"/>
    <w:uiPriority w:val="99"/>
    <w:semiHidden/>
    <w:unhideWhenUsed/>
    <w:rsid w:val="00A77648"/>
  </w:style>
  <w:style w:type="numbering" w:customStyle="1" w:styleId="1152">
    <w:name w:val="Нет списка1152"/>
    <w:next w:val="a2"/>
    <w:uiPriority w:val="99"/>
    <w:semiHidden/>
    <w:unhideWhenUsed/>
    <w:rsid w:val="00A77648"/>
  </w:style>
  <w:style w:type="numbering" w:customStyle="1" w:styleId="1162">
    <w:name w:val="Нет списка1162"/>
    <w:next w:val="a2"/>
    <w:uiPriority w:val="99"/>
    <w:semiHidden/>
    <w:unhideWhenUsed/>
    <w:rsid w:val="00A77648"/>
  </w:style>
  <w:style w:type="numbering" w:customStyle="1" w:styleId="1172">
    <w:name w:val="Нет списка1172"/>
    <w:next w:val="a2"/>
    <w:uiPriority w:val="99"/>
    <w:semiHidden/>
    <w:unhideWhenUsed/>
    <w:rsid w:val="00A77648"/>
  </w:style>
  <w:style w:type="numbering" w:customStyle="1" w:styleId="1182">
    <w:name w:val="Нет списка1182"/>
    <w:next w:val="a2"/>
    <w:uiPriority w:val="99"/>
    <w:semiHidden/>
    <w:unhideWhenUsed/>
    <w:rsid w:val="00A77648"/>
  </w:style>
  <w:style w:type="numbering" w:customStyle="1" w:styleId="1192">
    <w:name w:val="Нет списка1192"/>
    <w:next w:val="a2"/>
    <w:uiPriority w:val="99"/>
    <w:semiHidden/>
    <w:unhideWhenUsed/>
    <w:rsid w:val="00A77648"/>
  </w:style>
  <w:style w:type="numbering" w:customStyle="1" w:styleId="1202">
    <w:name w:val="Нет списка1202"/>
    <w:next w:val="a2"/>
    <w:uiPriority w:val="99"/>
    <w:semiHidden/>
    <w:unhideWhenUsed/>
    <w:rsid w:val="00A77648"/>
  </w:style>
  <w:style w:type="numbering" w:customStyle="1" w:styleId="1222">
    <w:name w:val="Нет списка1222"/>
    <w:next w:val="a2"/>
    <w:uiPriority w:val="99"/>
    <w:semiHidden/>
    <w:unhideWhenUsed/>
    <w:rsid w:val="00A77648"/>
  </w:style>
  <w:style w:type="numbering" w:customStyle="1" w:styleId="1232">
    <w:name w:val="Нет списка1232"/>
    <w:next w:val="a2"/>
    <w:uiPriority w:val="99"/>
    <w:semiHidden/>
    <w:unhideWhenUsed/>
    <w:rsid w:val="00A77648"/>
  </w:style>
  <w:style w:type="numbering" w:customStyle="1" w:styleId="1242">
    <w:name w:val="Нет списка1242"/>
    <w:next w:val="a2"/>
    <w:uiPriority w:val="99"/>
    <w:semiHidden/>
    <w:unhideWhenUsed/>
    <w:rsid w:val="00A77648"/>
  </w:style>
  <w:style w:type="numbering" w:customStyle="1" w:styleId="1252">
    <w:name w:val="Нет списка1252"/>
    <w:next w:val="a2"/>
    <w:uiPriority w:val="99"/>
    <w:semiHidden/>
    <w:unhideWhenUsed/>
    <w:rsid w:val="00A77648"/>
  </w:style>
  <w:style w:type="numbering" w:customStyle="1" w:styleId="1262">
    <w:name w:val="Нет списка1262"/>
    <w:next w:val="a2"/>
    <w:uiPriority w:val="99"/>
    <w:semiHidden/>
    <w:unhideWhenUsed/>
    <w:rsid w:val="00A77648"/>
  </w:style>
  <w:style w:type="numbering" w:customStyle="1" w:styleId="1272">
    <w:name w:val="Нет списка1272"/>
    <w:next w:val="a2"/>
    <w:uiPriority w:val="99"/>
    <w:semiHidden/>
    <w:unhideWhenUsed/>
    <w:rsid w:val="00A77648"/>
  </w:style>
  <w:style w:type="numbering" w:customStyle="1" w:styleId="1282">
    <w:name w:val="Нет списка1282"/>
    <w:next w:val="a2"/>
    <w:uiPriority w:val="99"/>
    <w:semiHidden/>
    <w:unhideWhenUsed/>
    <w:rsid w:val="00A77648"/>
  </w:style>
  <w:style w:type="numbering" w:customStyle="1" w:styleId="1292">
    <w:name w:val="Нет списка1292"/>
    <w:next w:val="a2"/>
    <w:uiPriority w:val="99"/>
    <w:semiHidden/>
    <w:unhideWhenUsed/>
    <w:rsid w:val="00A77648"/>
  </w:style>
  <w:style w:type="numbering" w:customStyle="1" w:styleId="1302">
    <w:name w:val="Нет списка1302"/>
    <w:next w:val="a2"/>
    <w:uiPriority w:val="99"/>
    <w:semiHidden/>
    <w:unhideWhenUsed/>
    <w:rsid w:val="00A77648"/>
  </w:style>
  <w:style w:type="numbering" w:customStyle="1" w:styleId="1322">
    <w:name w:val="Нет списка1322"/>
    <w:next w:val="a2"/>
    <w:uiPriority w:val="99"/>
    <w:semiHidden/>
    <w:unhideWhenUsed/>
    <w:rsid w:val="00A77648"/>
  </w:style>
  <w:style w:type="numbering" w:customStyle="1" w:styleId="1332">
    <w:name w:val="Нет списка1332"/>
    <w:next w:val="a2"/>
    <w:uiPriority w:val="99"/>
    <w:semiHidden/>
    <w:unhideWhenUsed/>
    <w:rsid w:val="00A77648"/>
  </w:style>
  <w:style w:type="numbering" w:customStyle="1" w:styleId="1342">
    <w:name w:val="Нет списка1342"/>
    <w:next w:val="a2"/>
    <w:uiPriority w:val="99"/>
    <w:semiHidden/>
    <w:unhideWhenUsed/>
    <w:rsid w:val="00A77648"/>
  </w:style>
  <w:style w:type="numbering" w:customStyle="1" w:styleId="1352">
    <w:name w:val="Нет списка1352"/>
    <w:next w:val="a2"/>
    <w:uiPriority w:val="99"/>
    <w:semiHidden/>
    <w:unhideWhenUsed/>
    <w:rsid w:val="00A77648"/>
  </w:style>
  <w:style w:type="numbering" w:customStyle="1" w:styleId="1362">
    <w:name w:val="Нет списка1362"/>
    <w:next w:val="a2"/>
    <w:uiPriority w:val="99"/>
    <w:semiHidden/>
    <w:unhideWhenUsed/>
    <w:rsid w:val="00A77648"/>
  </w:style>
  <w:style w:type="numbering" w:customStyle="1" w:styleId="1372">
    <w:name w:val="Нет списка1372"/>
    <w:next w:val="a2"/>
    <w:uiPriority w:val="99"/>
    <w:semiHidden/>
    <w:unhideWhenUsed/>
    <w:rsid w:val="00A77648"/>
  </w:style>
  <w:style w:type="numbering" w:customStyle="1" w:styleId="1382">
    <w:name w:val="Нет списка1382"/>
    <w:next w:val="a2"/>
    <w:uiPriority w:val="99"/>
    <w:semiHidden/>
    <w:unhideWhenUsed/>
    <w:rsid w:val="00A77648"/>
  </w:style>
  <w:style w:type="numbering" w:customStyle="1" w:styleId="1392">
    <w:name w:val="Нет списка1392"/>
    <w:next w:val="a2"/>
    <w:uiPriority w:val="99"/>
    <w:semiHidden/>
    <w:unhideWhenUsed/>
    <w:rsid w:val="00A77648"/>
  </w:style>
  <w:style w:type="numbering" w:customStyle="1" w:styleId="1402">
    <w:name w:val="Нет списка1402"/>
    <w:next w:val="a2"/>
    <w:uiPriority w:val="99"/>
    <w:semiHidden/>
    <w:unhideWhenUsed/>
    <w:rsid w:val="00A77648"/>
  </w:style>
  <w:style w:type="numbering" w:customStyle="1" w:styleId="1422">
    <w:name w:val="Нет списка1422"/>
    <w:next w:val="a2"/>
    <w:uiPriority w:val="99"/>
    <w:semiHidden/>
    <w:unhideWhenUsed/>
    <w:rsid w:val="00A77648"/>
  </w:style>
  <w:style w:type="numbering" w:customStyle="1" w:styleId="1432">
    <w:name w:val="Нет списка1432"/>
    <w:next w:val="a2"/>
    <w:uiPriority w:val="99"/>
    <w:semiHidden/>
    <w:unhideWhenUsed/>
    <w:rsid w:val="00A77648"/>
  </w:style>
  <w:style w:type="numbering" w:customStyle="1" w:styleId="1442">
    <w:name w:val="Нет списка1442"/>
    <w:next w:val="a2"/>
    <w:uiPriority w:val="99"/>
    <w:semiHidden/>
    <w:unhideWhenUsed/>
    <w:rsid w:val="00A77648"/>
  </w:style>
  <w:style w:type="numbering" w:customStyle="1" w:styleId="1452">
    <w:name w:val="Нет списка1452"/>
    <w:next w:val="a2"/>
    <w:uiPriority w:val="99"/>
    <w:semiHidden/>
    <w:unhideWhenUsed/>
    <w:rsid w:val="00A77648"/>
  </w:style>
  <w:style w:type="numbering" w:customStyle="1" w:styleId="1462">
    <w:name w:val="Нет списка1462"/>
    <w:next w:val="a2"/>
    <w:uiPriority w:val="99"/>
    <w:semiHidden/>
    <w:unhideWhenUsed/>
    <w:rsid w:val="00A77648"/>
  </w:style>
  <w:style w:type="numbering" w:customStyle="1" w:styleId="1472">
    <w:name w:val="Нет списка1472"/>
    <w:next w:val="a2"/>
    <w:uiPriority w:val="99"/>
    <w:semiHidden/>
    <w:unhideWhenUsed/>
    <w:rsid w:val="00A77648"/>
  </w:style>
  <w:style w:type="numbering" w:customStyle="1" w:styleId="1482">
    <w:name w:val="Нет списка1482"/>
    <w:next w:val="a2"/>
    <w:uiPriority w:val="99"/>
    <w:semiHidden/>
    <w:unhideWhenUsed/>
    <w:rsid w:val="00A77648"/>
  </w:style>
  <w:style w:type="numbering" w:customStyle="1" w:styleId="1492">
    <w:name w:val="Нет списка1492"/>
    <w:next w:val="a2"/>
    <w:uiPriority w:val="99"/>
    <w:semiHidden/>
    <w:unhideWhenUsed/>
    <w:rsid w:val="00A77648"/>
  </w:style>
  <w:style w:type="numbering" w:customStyle="1" w:styleId="1502">
    <w:name w:val="Нет списка1502"/>
    <w:next w:val="a2"/>
    <w:uiPriority w:val="99"/>
    <w:semiHidden/>
    <w:unhideWhenUsed/>
    <w:rsid w:val="00A77648"/>
  </w:style>
  <w:style w:type="numbering" w:customStyle="1" w:styleId="1522">
    <w:name w:val="Нет списка1522"/>
    <w:next w:val="a2"/>
    <w:uiPriority w:val="99"/>
    <w:semiHidden/>
    <w:unhideWhenUsed/>
    <w:rsid w:val="00A77648"/>
  </w:style>
  <w:style w:type="numbering" w:customStyle="1" w:styleId="1532">
    <w:name w:val="Нет списка1532"/>
    <w:next w:val="a2"/>
    <w:uiPriority w:val="99"/>
    <w:semiHidden/>
    <w:unhideWhenUsed/>
    <w:rsid w:val="00A77648"/>
  </w:style>
  <w:style w:type="paragraph" w:customStyle="1" w:styleId="1ffc">
    <w:name w:val="Знак Знак1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2">
    <w:name w:val="Нет списка1542"/>
    <w:next w:val="a2"/>
    <w:uiPriority w:val="99"/>
    <w:semiHidden/>
    <w:unhideWhenUsed/>
    <w:rsid w:val="00A77648"/>
  </w:style>
  <w:style w:type="numbering" w:customStyle="1" w:styleId="1552">
    <w:name w:val="Нет списка1552"/>
    <w:next w:val="a2"/>
    <w:uiPriority w:val="99"/>
    <w:semiHidden/>
    <w:unhideWhenUsed/>
    <w:rsid w:val="00A77648"/>
  </w:style>
  <w:style w:type="numbering" w:customStyle="1" w:styleId="1562">
    <w:name w:val="Нет списка1562"/>
    <w:next w:val="a2"/>
    <w:uiPriority w:val="99"/>
    <w:semiHidden/>
    <w:unhideWhenUsed/>
    <w:rsid w:val="00A77648"/>
  </w:style>
  <w:style w:type="numbering" w:customStyle="1" w:styleId="1572">
    <w:name w:val="Нет списка1572"/>
    <w:next w:val="a2"/>
    <w:uiPriority w:val="99"/>
    <w:semiHidden/>
    <w:unhideWhenUsed/>
    <w:rsid w:val="00A77648"/>
  </w:style>
  <w:style w:type="numbering" w:customStyle="1" w:styleId="1582">
    <w:name w:val="Нет списка1582"/>
    <w:next w:val="a2"/>
    <w:uiPriority w:val="99"/>
    <w:semiHidden/>
    <w:unhideWhenUsed/>
    <w:rsid w:val="00A77648"/>
  </w:style>
  <w:style w:type="numbering" w:customStyle="1" w:styleId="1592">
    <w:name w:val="Нет списка1592"/>
    <w:next w:val="a2"/>
    <w:uiPriority w:val="99"/>
    <w:semiHidden/>
    <w:unhideWhenUsed/>
    <w:rsid w:val="00A77648"/>
  </w:style>
  <w:style w:type="numbering" w:customStyle="1" w:styleId="1602">
    <w:name w:val="Нет списка1602"/>
    <w:next w:val="a2"/>
    <w:uiPriority w:val="99"/>
    <w:semiHidden/>
    <w:unhideWhenUsed/>
    <w:rsid w:val="00A77648"/>
  </w:style>
  <w:style w:type="numbering" w:customStyle="1" w:styleId="1622">
    <w:name w:val="Нет списка1622"/>
    <w:next w:val="a2"/>
    <w:uiPriority w:val="99"/>
    <w:semiHidden/>
    <w:unhideWhenUsed/>
    <w:rsid w:val="00A77648"/>
  </w:style>
  <w:style w:type="numbering" w:customStyle="1" w:styleId="1632">
    <w:name w:val="Нет списка1632"/>
    <w:next w:val="a2"/>
    <w:uiPriority w:val="99"/>
    <w:semiHidden/>
    <w:unhideWhenUsed/>
    <w:rsid w:val="00A77648"/>
  </w:style>
  <w:style w:type="numbering" w:customStyle="1" w:styleId="1642">
    <w:name w:val="Нет списка1642"/>
    <w:next w:val="a2"/>
    <w:uiPriority w:val="99"/>
    <w:semiHidden/>
    <w:unhideWhenUsed/>
    <w:rsid w:val="00A77648"/>
  </w:style>
  <w:style w:type="numbering" w:customStyle="1" w:styleId="1652">
    <w:name w:val="Нет списка1652"/>
    <w:next w:val="a2"/>
    <w:uiPriority w:val="99"/>
    <w:semiHidden/>
    <w:unhideWhenUsed/>
    <w:rsid w:val="00A77648"/>
  </w:style>
  <w:style w:type="numbering" w:customStyle="1" w:styleId="1662">
    <w:name w:val="Нет списка1662"/>
    <w:next w:val="a2"/>
    <w:uiPriority w:val="99"/>
    <w:semiHidden/>
    <w:unhideWhenUsed/>
    <w:rsid w:val="00A77648"/>
  </w:style>
  <w:style w:type="numbering" w:customStyle="1" w:styleId="1672">
    <w:name w:val="Нет списка1672"/>
    <w:next w:val="a2"/>
    <w:uiPriority w:val="99"/>
    <w:semiHidden/>
    <w:unhideWhenUsed/>
    <w:rsid w:val="00A77648"/>
  </w:style>
  <w:style w:type="numbering" w:customStyle="1" w:styleId="1682">
    <w:name w:val="Нет списка1682"/>
    <w:next w:val="a2"/>
    <w:uiPriority w:val="99"/>
    <w:semiHidden/>
    <w:unhideWhenUsed/>
    <w:rsid w:val="00A77648"/>
  </w:style>
  <w:style w:type="numbering" w:customStyle="1" w:styleId="1692">
    <w:name w:val="Нет списка1692"/>
    <w:next w:val="a2"/>
    <w:uiPriority w:val="99"/>
    <w:semiHidden/>
    <w:unhideWhenUsed/>
    <w:rsid w:val="00A77648"/>
  </w:style>
  <w:style w:type="numbering" w:customStyle="1" w:styleId="1702">
    <w:name w:val="Нет списка1702"/>
    <w:next w:val="a2"/>
    <w:uiPriority w:val="99"/>
    <w:semiHidden/>
    <w:unhideWhenUsed/>
    <w:rsid w:val="00A77648"/>
  </w:style>
  <w:style w:type="numbering" w:customStyle="1" w:styleId="1722">
    <w:name w:val="Нет списка1722"/>
    <w:next w:val="a2"/>
    <w:uiPriority w:val="99"/>
    <w:semiHidden/>
    <w:unhideWhenUsed/>
    <w:rsid w:val="00A77648"/>
  </w:style>
  <w:style w:type="numbering" w:customStyle="1" w:styleId="1732">
    <w:name w:val="Нет списка1732"/>
    <w:next w:val="a2"/>
    <w:uiPriority w:val="99"/>
    <w:semiHidden/>
    <w:unhideWhenUsed/>
    <w:rsid w:val="00A77648"/>
  </w:style>
  <w:style w:type="numbering" w:customStyle="1" w:styleId="1742">
    <w:name w:val="Нет списка1742"/>
    <w:next w:val="a2"/>
    <w:uiPriority w:val="99"/>
    <w:semiHidden/>
    <w:unhideWhenUsed/>
    <w:rsid w:val="00A77648"/>
  </w:style>
  <w:style w:type="numbering" w:customStyle="1" w:styleId="1752">
    <w:name w:val="Нет списка1752"/>
    <w:next w:val="a2"/>
    <w:uiPriority w:val="99"/>
    <w:semiHidden/>
    <w:unhideWhenUsed/>
    <w:rsid w:val="00A77648"/>
  </w:style>
  <w:style w:type="numbering" w:customStyle="1" w:styleId="1762">
    <w:name w:val="Нет списка1762"/>
    <w:next w:val="a2"/>
    <w:uiPriority w:val="99"/>
    <w:semiHidden/>
    <w:unhideWhenUsed/>
    <w:rsid w:val="00A77648"/>
  </w:style>
  <w:style w:type="numbering" w:customStyle="1" w:styleId="1772">
    <w:name w:val="Нет списка1772"/>
    <w:next w:val="a2"/>
    <w:uiPriority w:val="99"/>
    <w:semiHidden/>
    <w:unhideWhenUsed/>
    <w:rsid w:val="00A77648"/>
  </w:style>
  <w:style w:type="numbering" w:customStyle="1" w:styleId="1782">
    <w:name w:val="Нет списка1782"/>
    <w:next w:val="a2"/>
    <w:uiPriority w:val="99"/>
    <w:semiHidden/>
    <w:unhideWhenUsed/>
    <w:rsid w:val="00A77648"/>
  </w:style>
  <w:style w:type="numbering" w:customStyle="1" w:styleId="1792">
    <w:name w:val="Нет списка1792"/>
    <w:next w:val="a2"/>
    <w:uiPriority w:val="99"/>
    <w:semiHidden/>
    <w:unhideWhenUsed/>
    <w:rsid w:val="00A77648"/>
  </w:style>
  <w:style w:type="numbering" w:customStyle="1" w:styleId="1802">
    <w:name w:val="Нет списка1802"/>
    <w:next w:val="a2"/>
    <w:uiPriority w:val="99"/>
    <w:semiHidden/>
    <w:unhideWhenUsed/>
    <w:rsid w:val="00A77648"/>
  </w:style>
  <w:style w:type="numbering" w:customStyle="1" w:styleId="1822">
    <w:name w:val="Нет списка1822"/>
    <w:next w:val="a2"/>
    <w:uiPriority w:val="99"/>
    <w:semiHidden/>
    <w:unhideWhenUsed/>
    <w:rsid w:val="00A77648"/>
  </w:style>
  <w:style w:type="numbering" w:customStyle="1" w:styleId="1832">
    <w:name w:val="Нет списка1832"/>
    <w:next w:val="a2"/>
    <w:uiPriority w:val="99"/>
    <w:semiHidden/>
    <w:unhideWhenUsed/>
    <w:rsid w:val="00A77648"/>
  </w:style>
  <w:style w:type="numbering" w:customStyle="1" w:styleId="1842">
    <w:name w:val="Нет списка1842"/>
    <w:next w:val="a2"/>
    <w:uiPriority w:val="99"/>
    <w:semiHidden/>
    <w:unhideWhenUsed/>
    <w:rsid w:val="00A77648"/>
  </w:style>
  <w:style w:type="numbering" w:customStyle="1" w:styleId="1852">
    <w:name w:val="Нет списка1852"/>
    <w:next w:val="a2"/>
    <w:uiPriority w:val="99"/>
    <w:semiHidden/>
    <w:unhideWhenUsed/>
    <w:rsid w:val="00A77648"/>
  </w:style>
  <w:style w:type="numbering" w:customStyle="1" w:styleId="1862">
    <w:name w:val="Нет списка1862"/>
    <w:next w:val="a2"/>
    <w:uiPriority w:val="99"/>
    <w:semiHidden/>
    <w:unhideWhenUsed/>
    <w:rsid w:val="00A77648"/>
  </w:style>
  <w:style w:type="numbering" w:customStyle="1" w:styleId="1872">
    <w:name w:val="Нет списка1872"/>
    <w:next w:val="a2"/>
    <w:uiPriority w:val="99"/>
    <w:semiHidden/>
    <w:unhideWhenUsed/>
    <w:rsid w:val="00A77648"/>
  </w:style>
  <w:style w:type="numbering" w:customStyle="1" w:styleId="1882">
    <w:name w:val="Нет списка1882"/>
    <w:next w:val="a2"/>
    <w:uiPriority w:val="99"/>
    <w:semiHidden/>
    <w:unhideWhenUsed/>
    <w:rsid w:val="00A77648"/>
  </w:style>
  <w:style w:type="numbering" w:customStyle="1" w:styleId="1892">
    <w:name w:val="Нет списка1892"/>
    <w:next w:val="a2"/>
    <w:uiPriority w:val="99"/>
    <w:semiHidden/>
    <w:unhideWhenUsed/>
    <w:rsid w:val="00A77648"/>
  </w:style>
  <w:style w:type="numbering" w:customStyle="1" w:styleId="1902">
    <w:name w:val="Нет списка1902"/>
    <w:next w:val="a2"/>
    <w:uiPriority w:val="99"/>
    <w:semiHidden/>
    <w:unhideWhenUsed/>
    <w:rsid w:val="00A77648"/>
  </w:style>
  <w:style w:type="numbering" w:customStyle="1" w:styleId="1922">
    <w:name w:val="Нет списка1922"/>
    <w:next w:val="a2"/>
    <w:uiPriority w:val="99"/>
    <w:semiHidden/>
    <w:unhideWhenUsed/>
    <w:rsid w:val="00A77648"/>
  </w:style>
  <w:style w:type="numbering" w:customStyle="1" w:styleId="1932">
    <w:name w:val="Нет списка1932"/>
    <w:next w:val="a2"/>
    <w:uiPriority w:val="99"/>
    <w:semiHidden/>
    <w:unhideWhenUsed/>
    <w:rsid w:val="00A77648"/>
  </w:style>
  <w:style w:type="numbering" w:customStyle="1" w:styleId="1942">
    <w:name w:val="Нет списка1942"/>
    <w:next w:val="a2"/>
    <w:uiPriority w:val="99"/>
    <w:semiHidden/>
    <w:unhideWhenUsed/>
    <w:rsid w:val="00A77648"/>
  </w:style>
  <w:style w:type="numbering" w:customStyle="1" w:styleId="1952">
    <w:name w:val="Нет списка1952"/>
    <w:next w:val="a2"/>
    <w:uiPriority w:val="99"/>
    <w:semiHidden/>
    <w:unhideWhenUsed/>
    <w:rsid w:val="00A77648"/>
  </w:style>
  <w:style w:type="numbering" w:customStyle="1" w:styleId="1962">
    <w:name w:val="Нет списка1962"/>
    <w:next w:val="a2"/>
    <w:uiPriority w:val="99"/>
    <w:semiHidden/>
    <w:unhideWhenUsed/>
    <w:rsid w:val="00A77648"/>
  </w:style>
  <w:style w:type="numbering" w:customStyle="1" w:styleId="1972">
    <w:name w:val="Нет списка1972"/>
    <w:next w:val="a2"/>
    <w:uiPriority w:val="99"/>
    <w:semiHidden/>
    <w:unhideWhenUsed/>
    <w:rsid w:val="00A77648"/>
  </w:style>
  <w:style w:type="numbering" w:customStyle="1" w:styleId="1982">
    <w:name w:val="Нет списка1982"/>
    <w:next w:val="a2"/>
    <w:uiPriority w:val="99"/>
    <w:semiHidden/>
    <w:unhideWhenUsed/>
    <w:rsid w:val="00A77648"/>
  </w:style>
  <w:style w:type="numbering" w:customStyle="1" w:styleId="1992">
    <w:name w:val="Нет списка1992"/>
    <w:next w:val="a2"/>
    <w:uiPriority w:val="99"/>
    <w:semiHidden/>
    <w:unhideWhenUsed/>
    <w:rsid w:val="00A77648"/>
  </w:style>
  <w:style w:type="numbering" w:customStyle="1" w:styleId="2002">
    <w:name w:val="Нет списка2002"/>
    <w:next w:val="a2"/>
    <w:uiPriority w:val="99"/>
    <w:semiHidden/>
    <w:unhideWhenUsed/>
    <w:rsid w:val="00A77648"/>
  </w:style>
  <w:style w:type="numbering" w:customStyle="1" w:styleId="2022">
    <w:name w:val="Нет списка2022"/>
    <w:next w:val="a2"/>
    <w:uiPriority w:val="99"/>
    <w:semiHidden/>
    <w:unhideWhenUsed/>
    <w:rsid w:val="00A77648"/>
  </w:style>
  <w:style w:type="numbering" w:customStyle="1" w:styleId="2032">
    <w:name w:val="Нет списка2032"/>
    <w:next w:val="a2"/>
    <w:uiPriority w:val="99"/>
    <w:semiHidden/>
    <w:unhideWhenUsed/>
    <w:rsid w:val="00A77648"/>
  </w:style>
  <w:style w:type="numbering" w:customStyle="1" w:styleId="2041">
    <w:name w:val="Нет списка2041"/>
    <w:next w:val="a2"/>
    <w:uiPriority w:val="99"/>
    <w:semiHidden/>
    <w:unhideWhenUsed/>
    <w:rsid w:val="00A77648"/>
  </w:style>
  <w:style w:type="numbering" w:customStyle="1" w:styleId="2051">
    <w:name w:val="Нет списка2051"/>
    <w:next w:val="a2"/>
    <w:uiPriority w:val="99"/>
    <w:semiHidden/>
    <w:unhideWhenUsed/>
    <w:rsid w:val="00A77648"/>
  </w:style>
  <w:style w:type="numbering" w:customStyle="1" w:styleId="2061">
    <w:name w:val="Нет списка2061"/>
    <w:next w:val="a2"/>
    <w:uiPriority w:val="99"/>
    <w:semiHidden/>
    <w:unhideWhenUsed/>
    <w:rsid w:val="00A77648"/>
  </w:style>
  <w:style w:type="numbering" w:customStyle="1" w:styleId="2071">
    <w:name w:val="Нет списка2071"/>
    <w:next w:val="a2"/>
    <w:uiPriority w:val="99"/>
    <w:semiHidden/>
    <w:unhideWhenUsed/>
    <w:rsid w:val="00A77648"/>
  </w:style>
  <w:style w:type="numbering" w:customStyle="1" w:styleId="208">
    <w:name w:val="Нет списка208"/>
    <w:next w:val="a2"/>
    <w:uiPriority w:val="99"/>
    <w:semiHidden/>
    <w:unhideWhenUsed/>
    <w:rsid w:val="00A77648"/>
  </w:style>
  <w:style w:type="numbering" w:customStyle="1" w:styleId="209">
    <w:name w:val="Нет списка209"/>
    <w:next w:val="a2"/>
    <w:uiPriority w:val="99"/>
    <w:semiHidden/>
    <w:rsid w:val="00DC02FF"/>
  </w:style>
  <w:style w:type="paragraph" w:customStyle="1" w:styleId="91ff4">
    <w:name w:val="Знак Знак9 Знак Знак1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d">
    <w:name w:val="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d">
    <w:name w:val="Знак1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e">
    <w:name w:val="Знак1"/>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
    <w:name w:val="Знак1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0">
    <w:name w:val="Знак2"/>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1">
    <w:name w:val="Знак2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0">
    <w:name w:val="Знак1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1">
    <w:name w:val="Знак1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d">
    <w:name w:val="Знак3"/>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e">
    <w:name w:val="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d">
    <w:name w:val="Знак1 Знак Знак Знак2"/>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
    <w:name w:val="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6">
    <w:name w:val="Знак1 Знак Знак Знак4 Знак Знак Знак1"/>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2">
    <w:name w:val="Знак2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c">
    <w:name w:val="Знак1 Знак Знак Знак4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3">
    <w:name w:val="Знак2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a">
    <w:name w:val="Знак Знак9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8">
    <w:name w:val="Знак1 Знак Знак Знак4 Знак Знак Знак1 Знак Знак Знак1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b">
    <w:name w:val="Знак Знак9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c">
    <w:name w:val="Знак Знак9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d">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e">
    <w:name w:val="Знак Знак9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0">
    <w:name w:val="Знак Знак9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4">
    <w:name w:val="Знак2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1">
    <w:name w:val="Знак Знак9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5">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2">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0">
    <w:name w:val="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1">
    <w:name w:val="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2">
    <w:name w:val="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5">
    <w:name w:val="Знак Знак9 Знак Знак1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9">
    <w:name w:val="Знак1 Знак Знак Знак4 Знак Знак Знак1 Знак Знак Знак1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6">
    <w:name w:val="Знак Знак9 Знак Знак1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8">
    <w:name w:val="Знак Знак9 Знак Знак1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9">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a">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b">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e">
    <w:name w:val="Знак Знак12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5">
    <w:name w:val="Нет списка1105"/>
    <w:next w:val="a2"/>
    <w:uiPriority w:val="99"/>
    <w:semiHidden/>
    <w:unhideWhenUsed/>
    <w:rsid w:val="00DC02FF"/>
  </w:style>
  <w:style w:type="numbering" w:customStyle="1" w:styleId="216">
    <w:name w:val="Нет списка216"/>
    <w:next w:val="a2"/>
    <w:uiPriority w:val="99"/>
    <w:semiHidden/>
    <w:unhideWhenUsed/>
    <w:rsid w:val="00DC02FF"/>
  </w:style>
  <w:style w:type="numbering" w:customStyle="1" w:styleId="316">
    <w:name w:val="Нет списка316"/>
    <w:next w:val="a2"/>
    <w:uiPriority w:val="99"/>
    <w:semiHidden/>
    <w:unhideWhenUsed/>
    <w:rsid w:val="00DC02FF"/>
  </w:style>
  <w:style w:type="numbering" w:customStyle="1" w:styleId="416">
    <w:name w:val="Нет списка416"/>
    <w:next w:val="a2"/>
    <w:uiPriority w:val="99"/>
    <w:semiHidden/>
    <w:unhideWhenUsed/>
    <w:rsid w:val="00DC02FF"/>
  </w:style>
  <w:style w:type="paragraph" w:customStyle="1" w:styleId="1fff2">
    <w:name w:val="Знак Знак Знак Знак1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7a">
    <w:name w:val="Без интервала7"/>
    <w:rsid w:val="00DC02FF"/>
    <w:pPr>
      <w:spacing w:after="0" w:line="240" w:lineRule="auto"/>
    </w:pPr>
    <w:rPr>
      <w:rFonts w:ascii="Calibri" w:eastAsia="Times New Roman" w:hAnsi="Calibri" w:cs="Times New Roman"/>
    </w:rPr>
  </w:style>
  <w:style w:type="paragraph" w:customStyle="1" w:styleId="12fff">
    <w:name w:val="Знак Знак12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c">
    <w:name w:val="Знак Знак9 Знак Знак1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6">
    <w:name w:val="Нет списка516"/>
    <w:next w:val="a2"/>
    <w:uiPriority w:val="99"/>
    <w:semiHidden/>
    <w:unhideWhenUsed/>
    <w:rsid w:val="00DC02FF"/>
  </w:style>
  <w:style w:type="numbering" w:customStyle="1" w:styleId="616">
    <w:name w:val="Нет списка616"/>
    <w:next w:val="a2"/>
    <w:uiPriority w:val="99"/>
    <w:semiHidden/>
    <w:unhideWhenUsed/>
    <w:rsid w:val="00DC02FF"/>
  </w:style>
  <w:style w:type="numbering" w:customStyle="1" w:styleId="716">
    <w:name w:val="Нет списка716"/>
    <w:next w:val="a2"/>
    <w:uiPriority w:val="99"/>
    <w:semiHidden/>
    <w:unhideWhenUsed/>
    <w:rsid w:val="00DC02FF"/>
  </w:style>
  <w:style w:type="numbering" w:customStyle="1" w:styleId="815">
    <w:name w:val="Нет списка815"/>
    <w:next w:val="a2"/>
    <w:uiPriority w:val="99"/>
    <w:semiHidden/>
    <w:unhideWhenUsed/>
    <w:rsid w:val="00DC02FF"/>
  </w:style>
  <w:style w:type="numbering" w:customStyle="1" w:styleId="9150">
    <w:name w:val="Нет списка915"/>
    <w:next w:val="a2"/>
    <w:uiPriority w:val="99"/>
    <w:semiHidden/>
    <w:unhideWhenUsed/>
    <w:rsid w:val="00DC02FF"/>
  </w:style>
  <w:style w:type="numbering" w:customStyle="1" w:styleId="1015">
    <w:name w:val="Нет списка1015"/>
    <w:next w:val="a2"/>
    <w:uiPriority w:val="99"/>
    <w:semiHidden/>
    <w:unhideWhenUsed/>
    <w:rsid w:val="00DC02FF"/>
  </w:style>
  <w:style w:type="paragraph" w:customStyle="1" w:styleId="1fff3">
    <w:name w:val="Знак Знак1"/>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0">
    <w:name w:val="Знак Знак12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5">
    <w:name w:val="Нет списка1115"/>
    <w:next w:val="a2"/>
    <w:uiPriority w:val="99"/>
    <w:semiHidden/>
    <w:unhideWhenUsed/>
    <w:rsid w:val="00DC02FF"/>
  </w:style>
  <w:style w:type="numbering" w:customStyle="1" w:styleId="1215">
    <w:name w:val="Нет списка1215"/>
    <w:next w:val="a2"/>
    <w:uiPriority w:val="99"/>
    <w:semiHidden/>
    <w:unhideWhenUsed/>
    <w:rsid w:val="00DC02FF"/>
  </w:style>
  <w:style w:type="paragraph" w:customStyle="1" w:styleId="12fff1">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4">
    <w:name w:val="Знак1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5">
    <w:name w:val="Нет списка1315"/>
    <w:next w:val="a2"/>
    <w:uiPriority w:val="99"/>
    <w:semiHidden/>
    <w:unhideWhenUsed/>
    <w:rsid w:val="00DC02FF"/>
  </w:style>
  <w:style w:type="numbering" w:customStyle="1" w:styleId="14150">
    <w:name w:val="Нет списка1415"/>
    <w:next w:val="a2"/>
    <w:uiPriority w:val="99"/>
    <w:semiHidden/>
    <w:unhideWhenUsed/>
    <w:rsid w:val="00DC02FF"/>
  </w:style>
  <w:style w:type="numbering" w:customStyle="1" w:styleId="1515">
    <w:name w:val="Нет списка1515"/>
    <w:next w:val="a2"/>
    <w:uiPriority w:val="99"/>
    <w:semiHidden/>
    <w:unhideWhenUsed/>
    <w:rsid w:val="00DC02FF"/>
  </w:style>
  <w:style w:type="numbering" w:customStyle="1" w:styleId="1615">
    <w:name w:val="Нет списка1615"/>
    <w:next w:val="a2"/>
    <w:uiPriority w:val="99"/>
    <w:semiHidden/>
    <w:unhideWhenUsed/>
    <w:rsid w:val="00DC02FF"/>
  </w:style>
  <w:style w:type="numbering" w:customStyle="1" w:styleId="1715">
    <w:name w:val="Нет списка1715"/>
    <w:next w:val="a2"/>
    <w:uiPriority w:val="99"/>
    <w:semiHidden/>
    <w:unhideWhenUsed/>
    <w:rsid w:val="00DC02FF"/>
  </w:style>
  <w:style w:type="paragraph" w:customStyle="1" w:styleId="13c">
    <w:name w:val="Знак Знак13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5">
    <w:name w:val="Нет списка1815"/>
    <w:next w:val="a2"/>
    <w:uiPriority w:val="99"/>
    <w:semiHidden/>
    <w:unhideWhenUsed/>
    <w:rsid w:val="00DC02FF"/>
  </w:style>
  <w:style w:type="numbering" w:customStyle="1" w:styleId="1915">
    <w:name w:val="Нет списка1915"/>
    <w:next w:val="a2"/>
    <w:uiPriority w:val="99"/>
    <w:semiHidden/>
    <w:unhideWhenUsed/>
    <w:rsid w:val="00DC02FF"/>
  </w:style>
  <w:style w:type="numbering" w:customStyle="1" w:styleId="2010">
    <w:name w:val="Нет списка2010"/>
    <w:next w:val="a2"/>
    <w:uiPriority w:val="99"/>
    <w:semiHidden/>
    <w:unhideWhenUsed/>
    <w:rsid w:val="00DC02FF"/>
  </w:style>
  <w:style w:type="paragraph" w:customStyle="1" w:styleId="12fff2">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3">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4">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7">
    <w:name w:val="Нет списка217"/>
    <w:next w:val="a2"/>
    <w:uiPriority w:val="99"/>
    <w:semiHidden/>
    <w:unhideWhenUsed/>
    <w:rsid w:val="00DC02FF"/>
  </w:style>
  <w:style w:type="numbering" w:customStyle="1" w:styleId="224">
    <w:name w:val="Нет списка224"/>
    <w:next w:val="a2"/>
    <w:uiPriority w:val="99"/>
    <w:semiHidden/>
    <w:unhideWhenUsed/>
    <w:rsid w:val="00DC02FF"/>
  </w:style>
  <w:style w:type="numbering" w:customStyle="1" w:styleId="234">
    <w:name w:val="Нет списка234"/>
    <w:next w:val="a2"/>
    <w:uiPriority w:val="99"/>
    <w:semiHidden/>
    <w:unhideWhenUsed/>
    <w:rsid w:val="00DC02FF"/>
  </w:style>
  <w:style w:type="numbering" w:customStyle="1" w:styleId="244">
    <w:name w:val="Нет списка244"/>
    <w:next w:val="a2"/>
    <w:uiPriority w:val="99"/>
    <w:semiHidden/>
    <w:unhideWhenUsed/>
    <w:rsid w:val="00DC02FF"/>
  </w:style>
  <w:style w:type="numbering" w:customStyle="1" w:styleId="254">
    <w:name w:val="Нет списка254"/>
    <w:next w:val="a2"/>
    <w:uiPriority w:val="99"/>
    <w:semiHidden/>
    <w:unhideWhenUsed/>
    <w:rsid w:val="00DC02FF"/>
  </w:style>
  <w:style w:type="numbering" w:customStyle="1" w:styleId="264">
    <w:name w:val="Нет списка264"/>
    <w:next w:val="a2"/>
    <w:uiPriority w:val="99"/>
    <w:semiHidden/>
    <w:unhideWhenUsed/>
    <w:rsid w:val="00DC02FF"/>
  </w:style>
  <w:style w:type="numbering" w:customStyle="1" w:styleId="274">
    <w:name w:val="Нет списка274"/>
    <w:next w:val="a2"/>
    <w:uiPriority w:val="99"/>
    <w:semiHidden/>
    <w:unhideWhenUsed/>
    <w:rsid w:val="00DC02FF"/>
  </w:style>
  <w:style w:type="numbering" w:customStyle="1" w:styleId="284">
    <w:name w:val="Нет списка284"/>
    <w:next w:val="a2"/>
    <w:uiPriority w:val="99"/>
    <w:semiHidden/>
    <w:unhideWhenUsed/>
    <w:rsid w:val="00DC02FF"/>
  </w:style>
  <w:style w:type="numbering" w:customStyle="1" w:styleId="294">
    <w:name w:val="Нет списка294"/>
    <w:next w:val="a2"/>
    <w:uiPriority w:val="99"/>
    <w:semiHidden/>
    <w:unhideWhenUsed/>
    <w:rsid w:val="00DC02FF"/>
  </w:style>
  <w:style w:type="paragraph" w:customStyle="1" w:styleId="12fff5">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4">
    <w:name w:val="Нет списка304"/>
    <w:next w:val="a2"/>
    <w:uiPriority w:val="99"/>
    <w:semiHidden/>
    <w:unhideWhenUsed/>
    <w:rsid w:val="00DC02FF"/>
  </w:style>
  <w:style w:type="numbering" w:customStyle="1" w:styleId="317">
    <w:name w:val="Нет списка317"/>
    <w:next w:val="a2"/>
    <w:uiPriority w:val="99"/>
    <w:semiHidden/>
    <w:unhideWhenUsed/>
    <w:rsid w:val="00DC02FF"/>
  </w:style>
  <w:style w:type="paragraph" w:customStyle="1" w:styleId="12fff6">
    <w:name w:val="Знак Знак12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4">
    <w:name w:val="Нет списка324"/>
    <w:next w:val="a2"/>
    <w:uiPriority w:val="99"/>
    <w:semiHidden/>
    <w:unhideWhenUsed/>
    <w:rsid w:val="00DC02FF"/>
  </w:style>
  <w:style w:type="numbering" w:customStyle="1" w:styleId="334">
    <w:name w:val="Нет списка334"/>
    <w:next w:val="a2"/>
    <w:uiPriority w:val="99"/>
    <w:semiHidden/>
    <w:unhideWhenUsed/>
    <w:rsid w:val="00DC02FF"/>
  </w:style>
  <w:style w:type="numbering" w:customStyle="1" w:styleId="344">
    <w:name w:val="Нет списка344"/>
    <w:next w:val="a2"/>
    <w:uiPriority w:val="99"/>
    <w:semiHidden/>
    <w:unhideWhenUsed/>
    <w:rsid w:val="00DC02FF"/>
  </w:style>
  <w:style w:type="numbering" w:customStyle="1" w:styleId="354">
    <w:name w:val="Нет списка354"/>
    <w:next w:val="a2"/>
    <w:uiPriority w:val="99"/>
    <w:semiHidden/>
    <w:unhideWhenUsed/>
    <w:rsid w:val="00DC02FF"/>
  </w:style>
  <w:style w:type="numbering" w:customStyle="1" w:styleId="364">
    <w:name w:val="Нет списка364"/>
    <w:next w:val="a2"/>
    <w:uiPriority w:val="99"/>
    <w:semiHidden/>
    <w:unhideWhenUsed/>
    <w:rsid w:val="00DC02FF"/>
  </w:style>
  <w:style w:type="numbering" w:customStyle="1" w:styleId="374">
    <w:name w:val="Нет списка374"/>
    <w:next w:val="a2"/>
    <w:uiPriority w:val="99"/>
    <w:semiHidden/>
    <w:unhideWhenUsed/>
    <w:rsid w:val="00DC02FF"/>
  </w:style>
  <w:style w:type="numbering" w:customStyle="1" w:styleId="384">
    <w:name w:val="Нет списка384"/>
    <w:next w:val="a2"/>
    <w:uiPriority w:val="99"/>
    <w:semiHidden/>
    <w:unhideWhenUsed/>
    <w:rsid w:val="00DC02FF"/>
  </w:style>
  <w:style w:type="numbering" w:customStyle="1" w:styleId="394">
    <w:name w:val="Нет списка394"/>
    <w:next w:val="a2"/>
    <w:uiPriority w:val="99"/>
    <w:semiHidden/>
    <w:unhideWhenUsed/>
    <w:rsid w:val="00DC02FF"/>
  </w:style>
  <w:style w:type="numbering" w:customStyle="1" w:styleId="404">
    <w:name w:val="Нет списка404"/>
    <w:next w:val="a2"/>
    <w:uiPriority w:val="99"/>
    <w:semiHidden/>
    <w:unhideWhenUsed/>
    <w:rsid w:val="00DC02FF"/>
  </w:style>
  <w:style w:type="numbering" w:customStyle="1" w:styleId="417">
    <w:name w:val="Нет списка417"/>
    <w:next w:val="a2"/>
    <w:uiPriority w:val="99"/>
    <w:semiHidden/>
    <w:unhideWhenUsed/>
    <w:rsid w:val="00DC02FF"/>
  </w:style>
  <w:style w:type="paragraph" w:customStyle="1" w:styleId="1fff5">
    <w:name w:val="Знак Знак1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4">
    <w:name w:val="Нет списка424"/>
    <w:next w:val="a2"/>
    <w:uiPriority w:val="99"/>
    <w:semiHidden/>
    <w:unhideWhenUsed/>
    <w:rsid w:val="00DC02FF"/>
  </w:style>
  <w:style w:type="numbering" w:customStyle="1" w:styleId="434">
    <w:name w:val="Нет списка434"/>
    <w:next w:val="a2"/>
    <w:uiPriority w:val="99"/>
    <w:semiHidden/>
    <w:unhideWhenUsed/>
    <w:rsid w:val="00DC02FF"/>
  </w:style>
  <w:style w:type="numbering" w:customStyle="1" w:styleId="444">
    <w:name w:val="Нет списка444"/>
    <w:next w:val="a2"/>
    <w:uiPriority w:val="99"/>
    <w:semiHidden/>
    <w:unhideWhenUsed/>
    <w:rsid w:val="00DC02FF"/>
  </w:style>
  <w:style w:type="numbering" w:customStyle="1" w:styleId="454">
    <w:name w:val="Нет списка454"/>
    <w:next w:val="a2"/>
    <w:uiPriority w:val="99"/>
    <w:semiHidden/>
    <w:unhideWhenUsed/>
    <w:rsid w:val="00DC02FF"/>
  </w:style>
  <w:style w:type="numbering" w:customStyle="1" w:styleId="464">
    <w:name w:val="Нет списка464"/>
    <w:next w:val="a2"/>
    <w:uiPriority w:val="99"/>
    <w:semiHidden/>
    <w:unhideWhenUsed/>
    <w:rsid w:val="00DC02FF"/>
  </w:style>
  <w:style w:type="numbering" w:customStyle="1" w:styleId="474">
    <w:name w:val="Нет списка474"/>
    <w:next w:val="a2"/>
    <w:uiPriority w:val="99"/>
    <w:semiHidden/>
    <w:unhideWhenUsed/>
    <w:rsid w:val="00DC02FF"/>
  </w:style>
  <w:style w:type="numbering" w:customStyle="1" w:styleId="484">
    <w:name w:val="Нет списка484"/>
    <w:next w:val="a2"/>
    <w:uiPriority w:val="99"/>
    <w:semiHidden/>
    <w:unhideWhenUsed/>
    <w:rsid w:val="00DC02FF"/>
  </w:style>
  <w:style w:type="numbering" w:customStyle="1" w:styleId="494">
    <w:name w:val="Нет списка494"/>
    <w:next w:val="a2"/>
    <w:uiPriority w:val="99"/>
    <w:semiHidden/>
    <w:unhideWhenUsed/>
    <w:rsid w:val="00DC02FF"/>
  </w:style>
  <w:style w:type="numbering" w:customStyle="1" w:styleId="504">
    <w:name w:val="Нет списка504"/>
    <w:next w:val="a2"/>
    <w:uiPriority w:val="99"/>
    <w:semiHidden/>
    <w:unhideWhenUsed/>
    <w:rsid w:val="00DC02FF"/>
  </w:style>
  <w:style w:type="numbering" w:customStyle="1" w:styleId="517">
    <w:name w:val="Нет списка517"/>
    <w:next w:val="a2"/>
    <w:uiPriority w:val="99"/>
    <w:semiHidden/>
    <w:unhideWhenUsed/>
    <w:rsid w:val="00DC02FF"/>
  </w:style>
  <w:style w:type="numbering" w:customStyle="1" w:styleId="524">
    <w:name w:val="Нет списка524"/>
    <w:next w:val="a2"/>
    <w:uiPriority w:val="99"/>
    <w:semiHidden/>
    <w:unhideWhenUsed/>
    <w:rsid w:val="00DC02FF"/>
  </w:style>
  <w:style w:type="numbering" w:customStyle="1" w:styleId="534">
    <w:name w:val="Нет списка534"/>
    <w:next w:val="a2"/>
    <w:uiPriority w:val="99"/>
    <w:semiHidden/>
    <w:unhideWhenUsed/>
    <w:rsid w:val="00DC02FF"/>
  </w:style>
  <w:style w:type="numbering" w:customStyle="1" w:styleId="544">
    <w:name w:val="Нет списка544"/>
    <w:next w:val="a2"/>
    <w:uiPriority w:val="99"/>
    <w:semiHidden/>
    <w:unhideWhenUsed/>
    <w:rsid w:val="00DC02FF"/>
  </w:style>
  <w:style w:type="numbering" w:customStyle="1" w:styleId="554">
    <w:name w:val="Нет списка554"/>
    <w:next w:val="a2"/>
    <w:uiPriority w:val="99"/>
    <w:semiHidden/>
    <w:unhideWhenUsed/>
    <w:rsid w:val="00DC02FF"/>
  </w:style>
  <w:style w:type="numbering" w:customStyle="1" w:styleId="564">
    <w:name w:val="Нет списка564"/>
    <w:next w:val="a2"/>
    <w:uiPriority w:val="99"/>
    <w:semiHidden/>
    <w:unhideWhenUsed/>
    <w:rsid w:val="00DC02FF"/>
  </w:style>
  <w:style w:type="numbering" w:customStyle="1" w:styleId="574">
    <w:name w:val="Нет списка574"/>
    <w:next w:val="a2"/>
    <w:uiPriority w:val="99"/>
    <w:semiHidden/>
    <w:unhideWhenUsed/>
    <w:rsid w:val="00DC02FF"/>
  </w:style>
  <w:style w:type="numbering" w:customStyle="1" w:styleId="584">
    <w:name w:val="Нет списка584"/>
    <w:next w:val="a2"/>
    <w:uiPriority w:val="99"/>
    <w:semiHidden/>
    <w:unhideWhenUsed/>
    <w:rsid w:val="00DC02FF"/>
  </w:style>
  <w:style w:type="numbering" w:customStyle="1" w:styleId="594">
    <w:name w:val="Нет списка594"/>
    <w:next w:val="a2"/>
    <w:uiPriority w:val="99"/>
    <w:semiHidden/>
    <w:unhideWhenUsed/>
    <w:rsid w:val="00DC02FF"/>
  </w:style>
  <w:style w:type="numbering" w:customStyle="1" w:styleId="604">
    <w:name w:val="Нет списка604"/>
    <w:next w:val="a2"/>
    <w:uiPriority w:val="99"/>
    <w:semiHidden/>
    <w:unhideWhenUsed/>
    <w:rsid w:val="00DC02FF"/>
  </w:style>
  <w:style w:type="numbering" w:customStyle="1" w:styleId="617">
    <w:name w:val="Нет списка617"/>
    <w:next w:val="a2"/>
    <w:uiPriority w:val="99"/>
    <w:semiHidden/>
    <w:unhideWhenUsed/>
    <w:rsid w:val="00DC02FF"/>
  </w:style>
  <w:style w:type="numbering" w:customStyle="1" w:styleId="624">
    <w:name w:val="Нет списка624"/>
    <w:next w:val="a2"/>
    <w:uiPriority w:val="99"/>
    <w:semiHidden/>
    <w:unhideWhenUsed/>
    <w:rsid w:val="00DC02FF"/>
  </w:style>
  <w:style w:type="numbering" w:customStyle="1" w:styleId="634">
    <w:name w:val="Нет списка634"/>
    <w:next w:val="a2"/>
    <w:uiPriority w:val="99"/>
    <w:semiHidden/>
    <w:unhideWhenUsed/>
    <w:rsid w:val="00DC02FF"/>
  </w:style>
  <w:style w:type="numbering" w:customStyle="1" w:styleId="644">
    <w:name w:val="Нет списка644"/>
    <w:next w:val="a2"/>
    <w:uiPriority w:val="99"/>
    <w:semiHidden/>
    <w:unhideWhenUsed/>
    <w:rsid w:val="00DC02FF"/>
  </w:style>
  <w:style w:type="numbering" w:customStyle="1" w:styleId="654">
    <w:name w:val="Нет списка654"/>
    <w:next w:val="a2"/>
    <w:uiPriority w:val="99"/>
    <w:semiHidden/>
    <w:unhideWhenUsed/>
    <w:rsid w:val="00DC02FF"/>
  </w:style>
  <w:style w:type="paragraph" w:customStyle="1" w:styleId="12fff7">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4">
    <w:name w:val="Нет списка664"/>
    <w:next w:val="a2"/>
    <w:uiPriority w:val="99"/>
    <w:semiHidden/>
    <w:unhideWhenUsed/>
    <w:rsid w:val="00DC02FF"/>
  </w:style>
  <w:style w:type="numbering" w:customStyle="1" w:styleId="674">
    <w:name w:val="Нет списка674"/>
    <w:next w:val="a2"/>
    <w:uiPriority w:val="99"/>
    <w:semiHidden/>
    <w:unhideWhenUsed/>
    <w:rsid w:val="00DC02FF"/>
  </w:style>
  <w:style w:type="numbering" w:customStyle="1" w:styleId="684">
    <w:name w:val="Нет списка684"/>
    <w:next w:val="a2"/>
    <w:uiPriority w:val="99"/>
    <w:semiHidden/>
    <w:unhideWhenUsed/>
    <w:rsid w:val="00DC02FF"/>
  </w:style>
  <w:style w:type="numbering" w:customStyle="1" w:styleId="694">
    <w:name w:val="Нет списка694"/>
    <w:next w:val="a2"/>
    <w:uiPriority w:val="99"/>
    <w:semiHidden/>
    <w:unhideWhenUsed/>
    <w:rsid w:val="00DC02FF"/>
  </w:style>
  <w:style w:type="numbering" w:customStyle="1" w:styleId="704">
    <w:name w:val="Нет списка704"/>
    <w:next w:val="a2"/>
    <w:uiPriority w:val="99"/>
    <w:semiHidden/>
    <w:unhideWhenUsed/>
    <w:rsid w:val="00DC02FF"/>
  </w:style>
  <w:style w:type="numbering" w:customStyle="1" w:styleId="717">
    <w:name w:val="Нет списка717"/>
    <w:next w:val="a2"/>
    <w:uiPriority w:val="99"/>
    <w:semiHidden/>
    <w:unhideWhenUsed/>
    <w:rsid w:val="00DC02FF"/>
  </w:style>
  <w:style w:type="paragraph" w:customStyle="1" w:styleId="affff3">
    <w:name w:val="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4">
    <w:name w:val="Нет списка724"/>
    <w:next w:val="a2"/>
    <w:uiPriority w:val="99"/>
    <w:semiHidden/>
    <w:unhideWhenUsed/>
    <w:rsid w:val="00DC02FF"/>
  </w:style>
  <w:style w:type="numbering" w:customStyle="1" w:styleId="734">
    <w:name w:val="Нет списка734"/>
    <w:next w:val="a2"/>
    <w:uiPriority w:val="99"/>
    <w:semiHidden/>
    <w:unhideWhenUsed/>
    <w:rsid w:val="00DC02FF"/>
  </w:style>
  <w:style w:type="numbering" w:customStyle="1" w:styleId="744">
    <w:name w:val="Нет списка744"/>
    <w:next w:val="a2"/>
    <w:uiPriority w:val="99"/>
    <w:semiHidden/>
    <w:unhideWhenUsed/>
    <w:rsid w:val="00DC02FF"/>
  </w:style>
  <w:style w:type="numbering" w:customStyle="1" w:styleId="754">
    <w:name w:val="Нет списка754"/>
    <w:next w:val="a2"/>
    <w:uiPriority w:val="99"/>
    <w:semiHidden/>
    <w:unhideWhenUsed/>
    <w:rsid w:val="00DC02FF"/>
  </w:style>
  <w:style w:type="numbering" w:customStyle="1" w:styleId="764">
    <w:name w:val="Нет списка764"/>
    <w:next w:val="a2"/>
    <w:uiPriority w:val="99"/>
    <w:semiHidden/>
    <w:unhideWhenUsed/>
    <w:rsid w:val="00DC02FF"/>
  </w:style>
  <w:style w:type="numbering" w:customStyle="1" w:styleId="774">
    <w:name w:val="Нет списка774"/>
    <w:next w:val="a2"/>
    <w:uiPriority w:val="99"/>
    <w:semiHidden/>
    <w:unhideWhenUsed/>
    <w:rsid w:val="00DC02FF"/>
  </w:style>
  <w:style w:type="numbering" w:customStyle="1" w:styleId="784">
    <w:name w:val="Нет списка784"/>
    <w:next w:val="a2"/>
    <w:uiPriority w:val="99"/>
    <w:semiHidden/>
    <w:unhideWhenUsed/>
    <w:rsid w:val="00DC02FF"/>
  </w:style>
  <w:style w:type="numbering" w:customStyle="1" w:styleId="794">
    <w:name w:val="Нет списка794"/>
    <w:next w:val="a2"/>
    <w:uiPriority w:val="99"/>
    <w:semiHidden/>
    <w:unhideWhenUsed/>
    <w:rsid w:val="00DC02FF"/>
  </w:style>
  <w:style w:type="numbering" w:customStyle="1" w:styleId="804">
    <w:name w:val="Нет списка804"/>
    <w:next w:val="a2"/>
    <w:uiPriority w:val="99"/>
    <w:semiHidden/>
    <w:unhideWhenUsed/>
    <w:rsid w:val="00DC02FF"/>
  </w:style>
  <w:style w:type="numbering" w:customStyle="1" w:styleId="816">
    <w:name w:val="Нет списка816"/>
    <w:next w:val="a2"/>
    <w:uiPriority w:val="99"/>
    <w:semiHidden/>
    <w:unhideWhenUsed/>
    <w:rsid w:val="00DC02FF"/>
  </w:style>
  <w:style w:type="numbering" w:customStyle="1" w:styleId="823">
    <w:name w:val="Нет списка823"/>
    <w:next w:val="a2"/>
    <w:uiPriority w:val="99"/>
    <w:semiHidden/>
    <w:unhideWhenUsed/>
    <w:rsid w:val="00DC02FF"/>
  </w:style>
  <w:style w:type="numbering" w:customStyle="1" w:styleId="1106">
    <w:name w:val="Нет списка1106"/>
    <w:next w:val="a2"/>
    <w:uiPriority w:val="99"/>
    <w:semiHidden/>
    <w:rsid w:val="00DC02FF"/>
  </w:style>
  <w:style w:type="numbering" w:customStyle="1" w:styleId="1116">
    <w:name w:val="Нет списка1116"/>
    <w:next w:val="a2"/>
    <w:uiPriority w:val="99"/>
    <w:semiHidden/>
    <w:unhideWhenUsed/>
    <w:rsid w:val="00DC02FF"/>
  </w:style>
  <w:style w:type="numbering" w:customStyle="1" w:styleId="2104">
    <w:name w:val="Нет списка2104"/>
    <w:next w:val="a2"/>
    <w:uiPriority w:val="99"/>
    <w:semiHidden/>
    <w:unhideWhenUsed/>
    <w:rsid w:val="00DC02FF"/>
  </w:style>
  <w:style w:type="numbering" w:customStyle="1" w:styleId="3104">
    <w:name w:val="Нет списка3104"/>
    <w:next w:val="a2"/>
    <w:uiPriority w:val="99"/>
    <w:semiHidden/>
    <w:unhideWhenUsed/>
    <w:rsid w:val="00DC02FF"/>
  </w:style>
  <w:style w:type="numbering" w:customStyle="1" w:styleId="4104">
    <w:name w:val="Нет списка4104"/>
    <w:next w:val="a2"/>
    <w:uiPriority w:val="99"/>
    <w:semiHidden/>
    <w:unhideWhenUsed/>
    <w:rsid w:val="00DC02FF"/>
  </w:style>
  <w:style w:type="numbering" w:customStyle="1" w:styleId="5104">
    <w:name w:val="Нет списка5104"/>
    <w:next w:val="a2"/>
    <w:uiPriority w:val="99"/>
    <w:semiHidden/>
    <w:unhideWhenUsed/>
    <w:rsid w:val="00DC02FF"/>
  </w:style>
  <w:style w:type="numbering" w:customStyle="1" w:styleId="6104">
    <w:name w:val="Нет списка6104"/>
    <w:next w:val="a2"/>
    <w:uiPriority w:val="99"/>
    <w:semiHidden/>
    <w:unhideWhenUsed/>
    <w:rsid w:val="00DC02FF"/>
  </w:style>
  <w:style w:type="numbering" w:customStyle="1" w:styleId="7103">
    <w:name w:val="Нет списка7103"/>
    <w:next w:val="a2"/>
    <w:uiPriority w:val="99"/>
    <w:semiHidden/>
    <w:unhideWhenUsed/>
    <w:rsid w:val="00DC02FF"/>
  </w:style>
  <w:style w:type="numbering" w:customStyle="1" w:styleId="833">
    <w:name w:val="Нет списка833"/>
    <w:next w:val="a2"/>
    <w:uiPriority w:val="99"/>
    <w:semiHidden/>
    <w:unhideWhenUsed/>
    <w:rsid w:val="00DC02FF"/>
  </w:style>
  <w:style w:type="numbering" w:customStyle="1" w:styleId="9160">
    <w:name w:val="Нет списка916"/>
    <w:next w:val="a2"/>
    <w:uiPriority w:val="99"/>
    <w:semiHidden/>
    <w:unhideWhenUsed/>
    <w:rsid w:val="00DC02FF"/>
  </w:style>
  <w:style w:type="numbering" w:customStyle="1" w:styleId="1016">
    <w:name w:val="Нет списка1016"/>
    <w:next w:val="a2"/>
    <w:uiPriority w:val="99"/>
    <w:semiHidden/>
    <w:unhideWhenUsed/>
    <w:rsid w:val="00DC02FF"/>
  </w:style>
  <w:style w:type="numbering" w:customStyle="1" w:styleId="11114">
    <w:name w:val="Нет списка11114"/>
    <w:next w:val="a2"/>
    <w:uiPriority w:val="99"/>
    <w:semiHidden/>
    <w:unhideWhenUsed/>
    <w:rsid w:val="00DC02FF"/>
  </w:style>
  <w:style w:type="numbering" w:customStyle="1" w:styleId="1216">
    <w:name w:val="Нет списка1216"/>
    <w:next w:val="a2"/>
    <w:uiPriority w:val="99"/>
    <w:semiHidden/>
    <w:unhideWhenUsed/>
    <w:rsid w:val="00DC02FF"/>
  </w:style>
  <w:style w:type="numbering" w:customStyle="1" w:styleId="1316">
    <w:name w:val="Нет списка1316"/>
    <w:next w:val="a2"/>
    <w:uiPriority w:val="99"/>
    <w:semiHidden/>
    <w:unhideWhenUsed/>
    <w:rsid w:val="00DC02FF"/>
  </w:style>
  <w:style w:type="numbering" w:customStyle="1" w:styleId="14160">
    <w:name w:val="Нет списка1416"/>
    <w:next w:val="a2"/>
    <w:uiPriority w:val="99"/>
    <w:semiHidden/>
    <w:unhideWhenUsed/>
    <w:rsid w:val="00DC02FF"/>
  </w:style>
  <w:style w:type="numbering" w:customStyle="1" w:styleId="1516">
    <w:name w:val="Нет списка1516"/>
    <w:next w:val="a2"/>
    <w:uiPriority w:val="99"/>
    <w:semiHidden/>
    <w:unhideWhenUsed/>
    <w:rsid w:val="00DC02FF"/>
  </w:style>
  <w:style w:type="numbering" w:customStyle="1" w:styleId="1616">
    <w:name w:val="Нет списка1616"/>
    <w:next w:val="a2"/>
    <w:uiPriority w:val="99"/>
    <w:semiHidden/>
    <w:unhideWhenUsed/>
    <w:rsid w:val="00DC02FF"/>
  </w:style>
  <w:style w:type="numbering" w:customStyle="1" w:styleId="1716">
    <w:name w:val="Нет списка1716"/>
    <w:next w:val="a2"/>
    <w:uiPriority w:val="99"/>
    <w:semiHidden/>
    <w:unhideWhenUsed/>
    <w:rsid w:val="00DC02FF"/>
  </w:style>
  <w:style w:type="numbering" w:customStyle="1" w:styleId="1816">
    <w:name w:val="Нет списка1816"/>
    <w:next w:val="a2"/>
    <w:uiPriority w:val="99"/>
    <w:semiHidden/>
    <w:unhideWhenUsed/>
    <w:rsid w:val="00DC02FF"/>
  </w:style>
  <w:style w:type="numbering" w:customStyle="1" w:styleId="1916">
    <w:name w:val="Нет списка1916"/>
    <w:next w:val="a2"/>
    <w:uiPriority w:val="99"/>
    <w:semiHidden/>
    <w:unhideWhenUsed/>
    <w:rsid w:val="00DC02FF"/>
  </w:style>
  <w:style w:type="numbering" w:customStyle="1" w:styleId="2014">
    <w:name w:val="Нет списка2014"/>
    <w:next w:val="a2"/>
    <w:uiPriority w:val="99"/>
    <w:semiHidden/>
    <w:unhideWhenUsed/>
    <w:rsid w:val="00DC02FF"/>
  </w:style>
  <w:style w:type="numbering" w:customStyle="1" w:styleId="2114">
    <w:name w:val="Нет списка2114"/>
    <w:next w:val="a2"/>
    <w:uiPriority w:val="99"/>
    <w:semiHidden/>
    <w:unhideWhenUsed/>
    <w:rsid w:val="00DC02FF"/>
  </w:style>
  <w:style w:type="numbering" w:customStyle="1" w:styleId="2214">
    <w:name w:val="Нет списка2214"/>
    <w:next w:val="a2"/>
    <w:uiPriority w:val="99"/>
    <w:semiHidden/>
    <w:unhideWhenUsed/>
    <w:rsid w:val="00DC02FF"/>
  </w:style>
  <w:style w:type="numbering" w:customStyle="1" w:styleId="2314">
    <w:name w:val="Нет списка2314"/>
    <w:next w:val="a2"/>
    <w:uiPriority w:val="99"/>
    <w:semiHidden/>
    <w:unhideWhenUsed/>
    <w:rsid w:val="00DC02FF"/>
  </w:style>
  <w:style w:type="numbering" w:customStyle="1" w:styleId="2414">
    <w:name w:val="Нет списка2414"/>
    <w:next w:val="a2"/>
    <w:uiPriority w:val="99"/>
    <w:semiHidden/>
    <w:unhideWhenUsed/>
    <w:rsid w:val="00DC02FF"/>
  </w:style>
  <w:style w:type="numbering" w:customStyle="1" w:styleId="2514">
    <w:name w:val="Нет списка2514"/>
    <w:next w:val="a2"/>
    <w:uiPriority w:val="99"/>
    <w:semiHidden/>
    <w:unhideWhenUsed/>
    <w:rsid w:val="00DC02FF"/>
  </w:style>
  <w:style w:type="numbering" w:customStyle="1" w:styleId="2614">
    <w:name w:val="Нет списка2614"/>
    <w:next w:val="a2"/>
    <w:uiPriority w:val="99"/>
    <w:semiHidden/>
    <w:unhideWhenUsed/>
    <w:rsid w:val="00DC02FF"/>
  </w:style>
  <w:style w:type="numbering" w:customStyle="1" w:styleId="2714">
    <w:name w:val="Нет списка2714"/>
    <w:next w:val="a2"/>
    <w:uiPriority w:val="99"/>
    <w:semiHidden/>
    <w:unhideWhenUsed/>
    <w:rsid w:val="00DC02FF"/>
  </w:style>
  <w:style w:type="numbering" w:customStyle="1" w:styleId="2814">
    <w:name w:val="Нет списка2814"/>
    <w:next w:val="a2"/>
    <w:uiPriority w:val="99"/>
    <w:semiHidden/>
    <w:unhideWhenUsed/>
    <w:rsid w:val="00DC02FF"/>
  </w:style>
  <w:style w:type="numbering" w:customStyle="1" w:styleId="2914">
    <w:name w:val="Нет списка2914"/>
    <w:next w:val="a2"/>
    <w:uiPriority w:val="99"/>
    <w:semiHidden/>
    <w:unhideWhenUsed/>
    <w:rsid w:val="00DC02FF"/>
  </w:style>
  <w:style w:type="numbering" w:customStyle="1" w:styleId="3014">
    <w:name w:val="Нет списка3014"/>
    <w:next w:val="a2"/>
    <w:uiPriority w:val="99"/>
    <w:semiHidden/>
    <w:unhideWhenUsed/>
    <w:rsid w:val="00DC02FF"/>
  </w:style>
  <w:style w:type="numbering" w:customStyle="1" w:styleId="3114">
    <w:name w:val="Нет списка3114"/>
    <w:next w:val="a2"/>
    <w:uiPriority w:val="99"/>
    <w:semiHidden/>
    <w:unhideWhenUsed/>
    <w:rsid w:val="00DC02FF"/>
  </w:style>
  <w:style w:type="numbering" w:customStyle="1" w:styleId="3214">
    <w:name w:val="Нет списка3214"/>
    <w:next w:val="a2"/>
    <w:uiPriority w:val="99"/>
    <w:semiHidden/>
    <w:unhideWhenUsed/>
    <w:rsid w:val="00DC02FF"/>
  </w:style>
  <w:style w:type="numbering" w:customStyle="1" w:styleId="3314">
    <w:name w:val="Нет списка3314"/>
    <w:next w:val="a2"/>
    <w:uiPriority w:val="99"/>
    <w:semiHidden/>
    <w:unhideWhenUsed/>
    <w:rsid w:val="00DC02FF"/>
  </w:style>
  <w:style w:type="numbering" w:customStyle="1" w:styleId="3414">
    <w:name w:val="Нет списка3414"/>
    <w:next w:val="a2"/>
    <w:uiPriority w:val="99"/>
    <w:semiHidden/>
    <w:unhideWhenUsed/>
    <w:rsid w:val="00DC02FF"/>
  </w:style>
  <w:style w:type="numbering" w:customStyle="1" w:styleId="3514">
    <w:name w:val="Нет списка3514"/>
    <w:next w:val="a2"/>
    <w:uiPriority w:val="99"/>
    <w:semiHidden/>
    <w:unhideWhenUsed/>
    <w:rsid w:val="00DC02FF"/>
  </w:style>
  <w:style w:type="numbering" w:customStyle="1" w:styleId="3614">
    <w:name w:val="Нет списка3614"/>
    <w:next w:val="a2"/>
    <w:uiPriority w:val="99"/>
    <w:semiHidden/>
    <w:unhideWhenUsed/>
    <w:rsid w:val="00DC02FF"/>
  </w:style>
  <w:style w:type="numbering" w:customStyle="1" w:styleId="3714">
    <w:name w:val="Нет списка3714"/>
    <w:next w:val="a2"/>
    <w:uiPriority w:val="99"/>
    <w:semiHidden/>
    <w:unhideWhenUsed/>
    <w:rsid w:val="00DC02FF"/>
  </w:style>
  <w:style w:type="numbering" w:customStyle="1" w:styleId="3814">
    <w:name w:val="Нет списка3814"/>
    <w:next w:val="a2"/>
    <w:uiPriority w:val="99"/>
    <w:semiHidden/>
    <w:unhideWhenUsed/>
    <w:rsid w:val="00DC02FF"/>
  </w:style>
  <w:style w:type="numbering" w:customStyle="1" w:styleId="3914">
    <w:name w:val="Нет списка3914"/>
    <w:next w:val="a2"/>
    <w:uiPriority w:val="99"/>
    <w:semiHidden/>
    <w:unhideWhenUsed/>
    <w:rsid w:val="00DC02FF"/>
  </w:style>
  <w:style w:type="numbering" w:customStyle="1" w:styleId="4014">
    <w:name w:val="Нет списка4014"/>
    <w:next w:val="a2"/>
    <w:uiPriority w:val="99"/>
    <w:semiHidden/>
    <w:unhideWhenUsed/>
    <w:rsid w:val="00DC02FF"/>
  </w:style>
  <w:style w:type="numbering" w:customStyle="1" w:styleId="4114">
    <w:name w:val="Нет списка4114"/>
    <w:next w:val="a2"/>
    <w:uiPriority w:val="99"/>
    <w:semiHidden/>
    <w:unhideWhenUsed/>
    <w:rsid w:val="00DC02FF"/>
  </w:style>
  <w:style w:type="numbering" w:customStyle="1" w:styleId="4214">
    <w:name w:val="Нет списка4214"/>
    <w:next w:val="a2"/>
    <w:uiPriority w:val="99"/>
    <w:semiHidden/>
    <w:unhideWhenUsed/>
    <w:rsid w:val="00DC02FF"/>
  </w:style>
  <w:style w:type="numbering" w:customStyle="1" w:styleId="4314">
    <w:name w:val="Нет списка4314"/>
    <w:next w:val="a2"/>
    <w:uiPriority w:val="99"/>
    <w:semiHidden/>
    <w:unhideWhenUsed/>
    <w:rsid w:val="00DC02FF"/>
  </w:style>
  <w:style w:type="numbering" w:customStyle="1" w:styleId="4414">
    <w:name w:val="Нет списка4414"/>
    <w:next w:val="a2"/>
    <w:uiPriority w:val="99"/>
    <w:semiHidden/>
    <w:unhideWhenUsed/>
    <w:rsid w:val="00DC02FF"/>
  </w:style>
  <w:style w:type="numbering" w:customStyle="1" w:styleId="4514">
    <w:name w:val="Нет списка4514"/>
    <w:next w:val="a2"/>
    <w:uiPriority w:val="99"/>
    <w:semiHidden/>
    <w:unhideWhenUsed/>
    <w:rsid w:val="00DC02FF"/>
  </w:style>
  <w:style w:type="numbering" w:customStyle="1" w:styleId="4614">
    <w:name w:val="Нет списка4614"/>
    <w:next w:val="a2"/>
    <w:uiPriority w:val="99"/>
    <w:semiHidden/>
    <w:unhideWhenUsed/>
    <w:rsid w:val="00DC02FF"/>
  </w:style>
  <w:style w:type="numbering" w:customStyle="1" w:styleId="4714">
    <w:name w:val="Нет списка4714"/>
    <w:next w:val="a2"/>
    <w:uiPriority w:val="99"/>
    <w:semiHidden/>
    <w:unhideWhenUsed/>
    <w:rsid w:val="00DC02FF"/>
  </w:style>
  <w:style w:type="numbering" w:customStyle="1" w:styleId="4814">
    <w:name w:val="Нет списка4814"/>
    <w:next w:val="a2"/>
    <w:uiPriority w:val="99"/>
    <w:semiHidden/>
    <w:unhideWhenUsed/>
    <w:rsid w:val="00DC02FF"/>
  </w:style>
  <w:style w:type="numbering" w:customStyle="1" w:styleId="4914">
    <w:name w:val="Нет списка4914"/>
    <w:next w:val="a2"/>
    <w:uiPriority w:val="99"/>
    <w:semiHidden/>
    <w:unhideWhenUsed/>
    <w:rsid w:val="00DC02FF"/>
  </w:style>
  <w:style w:type="numbering" w:customStyle="1" w:styleId="5014">
    <w:name w:val="Нет списка5014"/>
    <w:next w:val="a2"/>
    <w:uiPriority w:val="99"/>
    <w:semiHidden/>
    <w:unhideWhenUsed/>
    <w:rsid w:val="00DC02FF"/>
  </w:style>
  <w:style w:type="numbering" w:customStyle="1" w:styleId="5114">
    <w:name w:val="Нет списка5114"/>
    <w:next w:val="a2"/>
    <w:uiPriority w:val="99"/>
    <w:semiHidden/>
    <w:unhideWhenUsed/>
    <w:rsid w:val="00DC02FF"/>
  </w:style>
  <w:style w:type="numbering" w:customStyle="1" w:styleId="5214">
    <w:name w:val="Нет списка5214"/>
    <w:next w:val="a2"/>
    <w:uiPriority w:val="99"/>
    <w:semiHidden/>
    <w:unhideWhenUsed/>
    <w:rsid w:val="00DC02FF"/>
  </w:style>
  <w:style w:type="numbering" w:customStyle="1" w:styleId="5314">
    <w:name w:val="Нет списка5314"/>
    <w:next w:val="a2"/>
    <w:uiPriority w:val="99"/>
    <w:semiHidden/>
    <w:unhideWhenUsed/>
    <w:rsid w:val="00DC02FF"/>
  </w:style>
  <w:style w:type="numbering" w:customStyle="1" w:styleId="5414">
    <w:name w:val="Нет списка5414"/>
    <w:next w:val="a2"/>
    <w:uiPriority w:val="99"/>
    <w:semiHidden/>
    <w:unhideWhenUsed/>
    <w:rsid w:val="00DC02FF"/>
  </w:style>
  <w:style w:type="numbering" w:customStyle="1" w:styleId="5514">
    <w:name w:val="Нет списка5514"/>
    <w:next w:val="a2"/>
    <w:uiPriority w:val="99"/>
    <w:semiHidden/>
    <w:unhideWhenUsed/>
    <w:rsid w:val="00DC02FF"/>
  </w:style>
  <w:style w:type="numbering" w:customStyle="1" w:styleId="5614">
    <w:name w:val="Нет списка5614"/>
    <w:next w:val="a2"/>
    <w:uiPriority w:val="99"/>
    <w:semiHidden/>
    <w:unhideWhenUsed/>
    <w:rsid w:val="00DC02FF"/>
  </w:style>
  <w:style w:type="numbering" w:customStyle="1" w:styleId="5714">
    <w:name w:val="Нет списка5714"/>
    <w:next w:val="a2"/>
    <w:uiPriority w:val="99"/>
    <w:semiHidden/>
    <w:unhideWhenUsed/>
    <w:rsid w:val="00DC02FF"/>
  </w:style>
  <w:style w:type="numbering" w:customStyle="1" w:styleId="5814">
    <w:name w:val="Нет списка5814"/>
    <w:next w:val="a2"/>
    <w:uiPriority w:val="99"/>
    <w:semiHidden/>
    <w:unhideWhenUsed/>
    <w:rsid w:val="00DC02FF"/>
  </w:style>
  <w:style w:type="numbering" w:customStyle="1" w:styleId="5914">
    <w:name w:val="Нет списка5914"/>
    <w:next w:val="a2"/>
    <w:uiPriority w:val="99"/>
    <w:semiHidden/>
    <w:unhideWhenUsed/>
    <w:rsid w:val="00DC02FF"/>
  </w:style>
  <w:style w:type="numbering" w:customStyle="1" w:styleId="6014">
    <w:name w:val="Нет списка6014"/>
    <w:next w:val="a2"/>
    <w:uiPriority w:val="99"/>
    <w:semiHidden/>
    <w:unhideWhenUsed/>
    <w:rsid w:val="00DC02FF"/>
  </w:style>
  <w:style w:type="numbering" w:customStyle="1" w:styleId="6114">
    <w:name w:val="Нет списка6114"/>
    <w:next w:val="a2"/>
    <w:uiPriority w:val="99"/>
    <w:semiHidden/>
    <w:unhideWhenUsed/>
    <w:rsid w:val="00DC02FF"/>
  </w:style>
  <w:style w:type="numbering" w:customStyle="1" w:styleId="6214">
    <w:name w:val="Нет списка6214"/>
    <w:next w:val="a2"/>
    <w:uiPriority w:val="99"/>
    <w:semiHidden/>
    <w:unhideWhenUsed/>
    <w:rsid w:val="00DC02FF"/>
  </w:style>
  <w:style w:type="numbering" w:customStyle="1" w:styleId="6314">
    <w:name w:val="Нет списка6314"/>
    <w:next w:val="a2"/>
    <w:uiPriority w:val="99"/>
    <w:semiHidden/>
    <w:unhideWhenUsed/>
    <w:rsid w:val="00DC02FF"/>
  </w:style>
  <w:style w:type="numbering" w:customStyle="1" w:styleId="6414">
    <w:name w:val="Нет списка6414"/>
    <w:next w:val="a2"/>
    <w:uiPriority w:val="99"/>
    <w:semiHidden/>
    <w:unhideWhenUsed/>
    <w:rsid w:val="00DC02FF"/>
  </w:style>
  <w:style w:type="numbering" w:customStyle="1" w:styleId="6514">
    <w:name w:val="Нет списка6514"/>
    <w:next w:val="a2"/>
    <w:uiPriority w:val="99"/>
    <w:semiHidden/>
    <w:unhideWhenUsed/>
    <w:rsid w:val="00DC02FF"/>
  </w:style>
  <w:style w:type="numbering" w:customStyle="1" w:styleId="6614">
    <w:name w:val="Нет списка6614"/>
    <w:next w:val="a2"/>
    <w:uiPriority w:val="99"/>
    <w:semiHidden/>
    <w:unhideWhenUsed/>
    <w:rsid w:val="00DC02FF"/>
  </w:style>
  <w:style w:type="numbering" w:customStyle="1" w:styleId="6714">
    <w:name w:val="Нет списка6714"/>
    <w:next w:val="a2"/>
    <w:uiPriority w:val="99"/>
    <w:semiHidden/>
    <w:unhideWhenUsed/>
    <w:rsid w:val="00DC02FF"/>
  </w:style>
  <w:style w:type="numbering" w:customStyle="1" w:styleId="6814">
    <w:name w:val="Нет списка6814"/>
    <w:next w:val="a2"/>
    <w:uiPriority w:val="99"/>
    <w:semiHidden/>
    <w:unhideWhenUsed/>
    <w:rsid w:val="00DC02FF"/>
  </w:style>
  <w:style w:type="numbering" w:customStyle="1" w:styleId="6914">
    <w:name w:val="Нет списка6914"/>
    <w:next w:val="a2"/>
    <w:uiPriority w:val="99"/>
    <w:semiHidden/>
    <w:unhideWhenUsed/>
    <w:rsid w:val="00DC02FF"/>
  </w:style>
  <w:style w:type="numbering" w:customStyle="1" w:styleId="7014">
    <w:name w:val="Нет списка7014"/>
    <w:next w:val="a2"/>
    <w:uiPriority w:val="99"/>
    <w:semiHidden/>
    <w:unhideWhenUsed/>
    <w:rsid w:val="00DC02FF"/>
  </w:style>
  <w:style w:type="numbering" w:customStyle="1" w:styleId="7114">
    <w:name w:val="Нет списка7114"/>
    <w:next w:val="a2"/>
    <w:uiPriority w:val="99"/>
    <w:semiHidden/>
    <w:unhideWhenUsed/>
    <w:rsid w:val="00DC02FF"/>
  </w:style>
  <w:style w:type="numbering" w:customStyle="1" w:styleId="7214">
    <w:name w:val="Нет списка7214"/>
    <w:next w:val="a2"/>
    <w:uiPriority w:val="99"/>
    <w:semiHidden/>
    <w:unhideWhenUsed/>
    <w:rsid w:val="00DC02FF"/>
  </w:style>
  <w:style w:type="numbering" w:customStyle="1" w:styleId="7314">
    <w:name w:val="Нет списка7314"/>
    <w:next w:val="a2"/>
    <w:uiPriority w:val="99"/>
    <w:semiHidden/>
    <w:unhideWhenUsed/>
    <w:rsid w:val="00DC02FF"/>
  </w:style>
  <w:style w:type="numbering" w:customStyle="1" w:styleId="7414">
    <w:name w:val="Нет списка7414"/>
    <w:next w:val="a2"/>
    <w:uiPriority w:val="99"/>
    <w:semiHidden/>
    <w:unhideWhenUsed/>
    <w:rsid w:val="00DC02FF"/>
  </w:style>
  <w:style w:type="numbering" w:customStyle="1" w:styleId="7514">
    <w:name w:val="Нет списка7514"/>
    <w:next w:val="a2"/>
    <w:uiPriority w:val="99"/>
    <w:semiHidden/>
    <w:rsid w:val="00DC02FF"/>
  </w:style>
  <w:style w:type="numbering" w:customStyle="1" w:styleId="11013">
    <w:name w:val="Нет списка11013"/>
    <w:next w:val="a2"/>
    <w:uiPriority w:val="99"/>
    <w:semiHidden/>
    <w:unhideWhenUsed/>
    <w:rsid w:val="00DC02FF"/>
  </w:style>
  <w:style w:type="numbering" w:customStyle="1" w:styleId="21013">
    <w:name w:val="Нет списка21013"/>
    <w:next w:val="a2"/>
    <w:uiPriority w:val="99"/>
    <w:semiHidden/>
    <w:unhideWhenUsed/>
    <w:rsid w:val="00DC02FF"/>
  </w:style>
  <w:style w:type="numbering" w:customStyle="1" w:styleId="31013">
    <w:name w:val="Нет списка31013"/>
    <w:next w:val="a2"/>
    <w:uiPriority w:val="99"/>
    <w:semiHidden/>
    <w:unhideWhenUsed/>
    <w:rsid w:val="00DC02FF"/>
  </w:style>
  <w:style w:type="numbering" w:customStyle="1" w:styleId="41013">
    <w:name w:val="Нет списка41013"/>
    <w:next w:val="a2"/>
    <w:uiPriority w:val="99"/>
    <w:semiHidden/>
    <w:unhideWhenUsed/>
    <w:rsid w:val="00DC02FF"/>
  </w:style>
  <w:style w:type="numbering" w:customStyle="1" w:styleId="51013">
    <w:name w:val="Нет списка51013"/>
    <w:next w:val="a2"/>
    <w:uiPriority w:val="99"/>
    <w:semiHidden/>
    <w:unhideWhenUsed/>
    <w:rsid w:val="00DC02FF"/>
  </w:style>
  <w:style w:type="numbering" w:customStyle="1" w:styleId="61013">
    <w:name w:val="Нет списка61013"/>
    <w:next w:val="a2"/>
    <w:uiPriority w:val="99"/>
    <w:semiHidden/>
    <w:unhideWhenUsed/>
    <w:rsid w:val="00DC02FF"/>
  </w:style>
  <w:style w:type="numbering" w:customStyle="1" w:styleId="7614">
    <w:name w:val="Нет списка7614"/>
    <w:next w:val="a2"/>
    <w:uiPriority w:val="99"/>
    <w:semiHidden/>
    <w:unhideWhenUsed/>
    <w:rsid w:val="00DC02FF"/>
  </w:style>
  <w:style w:type="numbering" w:customStyle="1" w:styleId="8114">
    <w:name w:val="Нет списка8114"/>
    <w:next w:val="a2"/>
    <w:uiPriority w:val="99"/>
    <w:semiHidden/>
    <w:unhideWhenUsed/>
    <w:rsid w:val="00DC02FF"/>
  </w:style>
  <w:style w:type="numbering" w:customStyle="1" w:styleId="9113">
    <w:name w:val="Нет списка9113"/>
    <w:next w:val="a2"/>
    <w:uiPriority w:val="99"/>
    <w:semiHidden/>
    <w:unhideWhenUsed/>
    <w:rsid w:val="00DC02FF"/>
  </w:style>
  <w:style w:type="numbering" w:customStyle="1" w:styleId="10113">
    <w:name w:val="Нет списка10113"/>
    <w:next w:val="a2"/>
    <w:uiPriority w:val="99"/>
    <w:semiHidden/>
    <w:unhideWhenUsed/>
    <w:rsid w:val="00DC02FF"/>
  </w:style>
  <w:style w:type="numbering" w:customStyle="1" w:styleId="1123">
    <w:name w:val="Нет списка1123"/>
    <w:next w:val="a2"/>
    <w:uiPriority w:val="99"/>
    <w:semiHidden/>
    <w:unhideWhenUsed/>
    <w:rsid w:val="00DC02FF"/>
  </w:style>
  <w:style w:type="numbering" w:customStyle="1" w:styleId="12113">
    <w:name w:val="Нет списка12113"/>
    <w:next w:val="a2"/>
    <w:uiPriority w:val="99"/>
    <w:semiHidden/>
    <w:unhideWhenUsed/>
    <w:rsid w:val="00DC02FF"/>
  </w:style>
  <w:style w:type="numbering" w:customStyle="1" w:styleId="13113">
    <w:name w:val="Нет списка13113"/>
    <w:next w:val="a2"/>
    <w:uiPriority w:val="99"/>
    <w:semiHidden/>
    <w:unhideWhenUsed/>
    <w:rsid w:val="00DC02FF"/>
  </w:style>
  <w:style w:type="numbering" w:customStyle="1" w:styleId="141130">
    <w:name w:val="Нет списка14113"/>
    <w:next w:val="a2"/>
    <w:uiPriority w:val="99"/>
    <w:semiHidden/>
    <w:unhideWhenUsed/>
    <w:rsid w:val="00DC02FF"/>
  </w:style>
  <w:style w:type="numbering" w:customStyle="1" w:styleId="15113">
    <w:name w:val="Нет списка15113"/>
    <w:next w:val="a2"/>
    <w:uiPriority w:val="99"/>
    <w:semiHidden/>
    <w:unhideWhenUsed/>
    <w:rsid w:val="00DC02FF"/>
  </w:style>
  <w:style w:type="numbering" w:customStyle="1" w:styleId="16113">
    <w:name w:val="Нет списка16113"/>
    <w:next w:val="a2"/>
    <w:uiPriority w:val="99"/>
    <w:semiHidden/>
    <w:unhideWhenUsed/>
    <w:rsid w:val="00DC02FF"/>
  </w:style>
  <w:style w:type="numbering" w:customStyle="1" w:styleId="17113">
    <w:name w:val="Нет списка17113"/>
    <w:next w:val="a2"/>
    <w:uiPriority w:val="99"/>
    <w:semiHidden/>
    <w:unhideWhenUsed/>
    <w:rsid w:val="00DC02FF"/>
  </w:style>
  <w:style w:type="numbering" w:customStyle="1" w:styleId="18113">
    <w:name w:val="Нет списка18113"/>
    <w:next w:val="a2"/>
    <w:uiPriority w:val="99"/>
    <w:semiHidden/>
    <w:unhideWhenUsed/>
    <w:rsid w:val="00DC02FF"/>
  </w:style>
  <w:style w:type="numbering" w:customStyle="1" w:styleId="19113">
    <w:name w:val="Нет списка19113"/>
    <w:next w:val="a2"/>
    <w:uiPriority w:val="99"/>
    <w:semiHidden/>
    <w:unhideWhenUsed/>
    <w:rsid w:val="00DC02FF"/>
  </w:style>
  <w:style w:type="numbering" w:customStyle="1" w:styleId="20113">
    <w:name w:val="Нет списка20113"/>
    <w:next w:val="a2"/>
    <w:uiPriority w:val="99"/>
    <w:semiHidden/>
    <w:unhideWhenUsed/>
    <w:rsid w:val="00DC02FF"/>
  </w:style>
  <w:style w:type="numbering" w:customStyle="1" w:styleId="21113">
    <w:name w:val="Нет списка21113"/>
    <w:next w:val="a2"/>
    <w:uiPriority w:val="99"/>
    <w:semiHidden/>
    <w:unhideWhenUsed/>
    <w:rsid w:val="00DC02FF"/>
  </w:style>
  <w:style w:type="numbering" w:customStyle="1" w:styleId="22113">
    <w:name w:val="Нет списка22113"/>
    <w:next w:val="a2"/>
    <w:uiPriority w:val="99"/>
    <w:semiHidden/>
    <w:unhideWhenUsed/>
    <w:rsid w:val="00DC02FF"/>
  </w:style>
  <w:style w:type="numbering" w:customStyle="1" w:styleId="23113">
    <w:name w:val="Нет списка23113"/>
    <w:next w:val="a2"/>
    <w:uiPriority w:val="99"/>
    <w:semiHidden/>
    <w:unhideWhenUsed/>
    <w:rsid w:val="00DC02FF"/>
  </w:style>
  <w:style w:type="numbering" w:customStyle="1" w:styleId="24113">
    <w:name w:val="Нет списка24113"/>
    <w:next w:val="a2"/>
    <w:uiPriority w:val="99"/>
    <w:semiHidden/>
    <w:unhideWhenUsed/>
    <w:rsid w:val="00DC02FF"/>
  </w:style>
  <w:style w:type="numbering" w:customStyle="1" w:styleId="25113">
    <w:name w:val="Нет списка25113"/>
    <w:next w:val="a2"/>
    <w:uiPriority w:val="99"/>
    <w:semiHidden/>
    <w:unhideWhenUsed/>
    <w:rsid w:val="00DC02FF"/>
  </w:style>
  <w:style w:type="numbering" w:customStyle="1" w:styleId="26113">
    <w:name w:val="Нет списка26113"/>
    <w:next w:val="a2"/>
    <w:uiPriority w:val="99"/>
    <w:semiHidden/>
    <w:unhideWhenUsed/>
    <w:rsid w:val="00DC02FF"/>
  </w:style>
  <w:style w:type="numbering" w:customStyle="1" w:styleId="27113">
    <w:name w:val="Нет списка27113"/>
    <w:next w:val="a2"/>
    <w:uiPriority w:val="99"/>
    <w:semiHidden/>
    <w:unhideWhenUsed/>
    <w:rsid w:val="00DC02FF"/>
  </w:style>
  <w:style w:type="numbering" w:customStyle="1" w:styleId="28113">
    <w:name w:val="Нет списка28113"/>
    <w:next w:val="a2"/>
    <w:uiPriority w:val="99"/>
    <w:semiHidden/>
    <w:unhideWhenUsed/>
    <w:rsid w:val="00DC02FF"/>
  </w:style>
  <w:style w:type="numbering" w:customStyle="1" w:styleId="29113">
    <w:name w:val="Нет списка29113"/>
    <w:next w:val="a2"/>
    <w:uiPriority w:val="99"/>
    <w:semiHidden/>
    <w:unhideWhenUsed/>
    <w:rsid w:val="00DC02FF"/>
  </w:style>
  <w:style w:type="numbering" w:customStyle="1" w:styleId="30113">
    <w:name w:val="Нет списка30113"/>
    <w:next w:val="a2"/>
    <w:uiPriority w:val="99"/>
    <w:semiHidden/>
    <w:unhideWhenUsed/>
    <w:rsid w:val="00DC02FF"/>
  </w:style>
  <w:style w:type="numbering" w:customStyle="1" w:styleId="31113">
    <w:name w:val="Нет списка31113"/>
    <w:next w:val="a2"/>
    <w:uiPriority w:val="99"/>
    <w:semiHidden/>
    <w:unhideWhenUsed/>
    <w:rsid w:val="00DC02FF"/>
  </w:style>
  <w:style w:type="numbering" w:customStyle="1" w:styleId="32113">
    <w:name w:val="Нет списка32113"/>
    <w:next w:val="a2"/>
    <w:uiPriority w:val="99"/>
    <w:semiHidden/>
    <w:unhideWhenUsed/>
    <w:rsid w:val="00DC02FF"/>
  </w:style>
  <w:style w:type="numbering" w:customStyle="1" w:styleId="33113">
    <w:name w:val="Нет списка33113"/>
    <w:next w:val="a2"/>
    <w:uiPriority w:val="99"/>
    <w:semiHidden/>
    <w:unhideWhenUsed/>
    <w:rsid w:val="00DC02FF"/>
  </w:style>
  <w:style w:type="numbering" w:customStyle="1" w:styleId="34113">
    <w:name w:val="Нет списка34113"/>
    <w:next w:val="a2"/>
    <w:uiPriority w:val="99"/>
    <w:semiHidden/>
    <w:unhideWhenUsed/>
    <w:rsid w:val="00DC02FF"/>
  </w:style>
  <w:style w:type="numbering" w:customStyle="1" w:styleId="35113">
    <w:name w:val="Нет списка35113"/>
    <w:next w:val="a2"/>
    <w:uiPriority w:val="99"/>
    <w:semiHidden/>
    <w:unhideWhenUsed/>
    <w:rsid w:val="00DC02FF"/>
  </w:style>
  <w:style w:type="numbering" w:customStyle="1" w:styleId="36113">
    <w:name w:val="Нет списка36113"/>
    <w:next w:val="a2"/>
    <w:uiPriority w:val="99"/>
    <w:semiHidden/>
    <w:unhideWhenUsed/>
    <w:rsid w:val="00DC02FF"/>
  </w:style>
  <w:style w:type="numbering" w:customStyle="1" w:styleId="37113">
    <w:name w:val="Нет списка37113"/>
    <w:next w:val="a2"/>
    <w:uiPriority w:val="99"/>
    <w:semiHidden/>
    <w:unhideWhenUsed/>
    <w:rsid w:val="00DC02FF"/>
  </w:style>
  <w:style w:type="numbering" w:customStyle="1" w:styleId="38113">
    <w:name w:val="Нет списка38113"/>
    <w:next w:val="a2"/>
    <w:uiPriority w:val="99"/>
    <w:semiHidden/>
    <w:unhideWhenUsed/>
    <w:rsid w:val="00DC02FF"/>
  </w:style>
  <w:style w:type="numbering" w:customStyle="1" w:styleId="39113">
    <w:name w:val="Нет списка39113"/>
    <w:next w:val="a2"/>
    <w:uiPriority w:val="99"/>
    <w:semiHidden/>
    <w:unhideWhenUsed/>
    <w:rsid w:val="00DC02FF"/>
  </w:style>
  <w:style w:type="numbering" w:customStyle="1" w:styleId="40113">
    <w:name w:val="Нет списка40113"/>
    <w:next w:val="a2"/>
    <w:uiPriority w:val="99"/>
    <w:semiHidden/>
    <w:unhideWhenUsed/>
    <w:rsid w:val="00DC02FF"/>
  </w:style>
  <w:style w:type="numbering" w:customStyle="1" w:styleId="41113">
    <w:name w:val="Нет списка41113"/>
    <w:next w:val="a2"/>
    <w:uiPriority w:val="99"/>
    <w:semiHidden/>
    <w:unhideWhenUsed/>
    <w:rsid w:val="00DC02FF"/>
  </w:style>
  <w:style w:type="numbering" w:customStyle="1" w:styleId="42113">
    <w:name w:val="Нет списка42113"/>
    <w:next w:val="a2"/>
    <w:uiPriority w:val="99"/>
    <w:semiHidden/>
    <w:unhideWhenUsed/>
    <w:rsid w:val="00DC02FF"/>
  </w:style>
  <w:style w:type="numbering" w:customStyle="1" w:styleId="43113">
    <w:name w:val="Нет списка43113"/>
    <w:next w:val="a2"/>
    <w:uiPriority w:val="99"/>
    <w:semiHidden/>
    <w:unhideWhenUsed/>
    <w:rsid w:val="00DC02FF"/>
  </w:style>
  <w:style w:type="numbering" w:customStyle="1" w:styleId="44113">
    <w:name w:val="Нет списка44113"/>
    <w:next w:val="a2"/>
    <w:uiPriority w:val="99"/>
    <w:semiHidden/>
    <w:unhideWhenUsed/>
    <w:rsid w:val="00DC02FF"/>
  </w:style>
  <w:style w:type="numbering" w:customStyle="1" w:styleId="45113">
    <w:name w:val="Нет списка45113"/>
    <w:next w:val="a2"/>
    <w:uiPriority w:val="99"/>
    <w:semiHidden/>
    <w:unhideWhenUsed/>
    <w:rsid w:val="00DC02FF"/>
  </w:style>
  <w:style w:type="numbering" w:customStyle="1" w:styleId="46113">
    <w:name w:val="Нет списка46113"/>
    <w:next w:val="a2"/>
    <w:uiPriority w:val="99"/>
    <w:semiHidden/>
    <w:unhideWhenUsed/>
    <w:rsid w:val="00DC02FF"/>
  </w:style>
  <w:style w:type="numbering" w:customStyle="1" w:styleId="47113">
    <w:name w:val="Нет списка47113"/>
    <w:next w:val="a2"/>
    <w:uiPriority w:val="99"/>
    <w:semiHidden/>
    <w:unhideWhenUsed/>
    <w:rsid w:val="00DC02FF"/>
  </w:style>
  <w:style w:type="numbering" w:customStyle="1" w:styleId="48113">
    <w:name w:val="Нет списка48113"/>
    <w:next w:val="a2"/>
    <w:uiPriority w:val="99"/>
    <w:semiHidden/>
    <w:unhideWhenUsed/>
    <w:rsid w:val="00DC02FF"/>
  </w:style>
  <w:style w:type="numbering" w:customStyle="1" w:styleId="49113">
    <w:name w:val="Нет списка49113"/>
    <w:next w:val="a2"/>
    <w:uiPriority w:val="99"/>
    <w:semiHidden/>
    <w:unhideWhenUsed/>
    <w:rsid w:val="00DC02FF"/>
  </w:style>
  <w:style w:type="numbering" w:customStyle="1" w:styleId="50113">
    <w:name w:val="Нет списка50113"/>
    <w:next w:val="a2"/>
    <w:uiPriority w:val="99"/>
    <w:semiHidden/>
    <w:unhideWhenUsed/>
    <w:rsid w:val="00DC02FF"/>
  </w:style>
  <w:style w:type="numbering" w:customStyle="1" w:styleId="51113">
    <w:name w:val="Нет списка51113"/>
    <w:next w:val="a2"/>
    <w:uiPriority w:val="99"/>
    <w:semiHidden/>
    <w:unhideWhenUsed/>
    <w:rsid w:val="00DC02FF"/>
  </w:style>
  <w:style w:type="numbering" w:customStyle="1" w:styleId="52113">
    <w:name w:val="Нет списка52113"/>
    <w:next w:val="a2"/>
    <w:uiPriority w:val="99"/>
    <w:semiHidden/>
    <w:unhideWhenUsed/>
    <w:rsid w:val="00DC02FF"/>
  </w:style>
  <w:style w:type="numbering" w:customStyle="1" w:styleId="53113">
    <w:name w:val="Нет списка53113"/>
    <w:next w:val="a2"/>
    <w:uiPriority w:val="99"/>
    <w:semiHidden/>
    <w:unhideWhenUsed/>
    <w:rsid w:val="00DC02FF"/>
  </w:style>
  <w:style w:type="numbering" w:customStyle="1" w:styleId="54113">
    <w:name w:val="Нет списка54113"/>
    <w:next w:val="a2"/>
    <w:uiPriority w:val="99"/>
    <w:semiHidden/>
    <w:unhideWhenUsed/>
    <w:rsid w:val="00DC02FF"/>
  </w:style>
  <w:style w:type="numbering" w:customStyle="1" w:styleId="55113">
    <w:name w:val="Нет списка55113"/>
    <w:next w:val="a2"/>
    <w:uiPriority w:val="99"/>
    <w:semiHidden/>
    <w:unhideWhenUsed/>
    <w:rsid w:val="00DC02FF"/>
  </w:style>
  <w:style w:type="numbering" w:customStyle="1" w:styleId="56113">
    <w:name w:val="Нет списка56113"/>
    <w:next w:val="a2"/>
    <w:uiPriority w:val="99"/>
    <w:semiHidden/>
    <w:unhideWhenUsed/>
    <w:rsid w:val="00DC02FF"/>
  </w:style>
  <w:style w:type="numbering" w:customStyle="1" w:styleId="57113">
    <w:name w:val="Нет списка57113"/>
    <w:next w:val="a2"/>
    <w:uiPriority w:val="99"/>
    <w:semiHidden/>
    <w:unhideWhenUsed/>
    <w:rsid w:val="00DC02FF"/>
  </w:style>
  <w:style w:type="numbering" w:customStyle="1" w:styleId="58113">
    <w:name w:val="Нет списка58113"/>
    <w:next w:val="a2"/>
    <w:uiPriority w:val="99"/>
    <w:semiHidden/>
    <w:unhideWhenUsed/>
    <w:rsid w:val="00DC02FF"/>
  </w:style>
  <w:style w:type="numbering" w:customStyle="1" w:styleId="59113">
    <w:name w:val="Нет списка59113"/>
    <w:next w:val="a2"/>
    <w:uiPriority w:val="99"/>
    <w:semiHidden/>
    <w:unhideWhenUsed/>
    <w:rsid w:val="00DC02FF"/>
  </w:style>
  <w:style w:type="numbering" w:customStyle="1" w:styleId="60113">
    <w:name w:val="Нет списка60113"/>
    <w:next w:val="a2"/>
    <w:uiPriority w:val="99"/>
    <w:semiHidden/>
    <w:unhideWhenUsed/>
    <w:rsid w:val="00DC02FF"/>
  </w:style>
  <w:style w:type="numbering" w:customStyle="1" w:styleId="61113">
    <w:name w:val="Нет списка61113"/>
    <w:next w:val="a2"/>
    <w:uiPriority w:val="99"/>
    <w:semiHidden/>
    <w:unhideWhenUsed/>
    <w:rsid w:val="00DC02FF"/>
  </w:style>
  <w:style w:type="numbering" w:customStyle="1" w:styleId="62113">
    <w:name w:val="Нет списка62113"/>
    <w:next w:val="a2"/>
    <w:uiPriority w:val="99"/>
    <w:semiHidden/>
    <w:unhideWhenUsed/>
    <w:rsid w:val="00DC02FF"/>
  </w:style>
  <w:style w:type="numbering" w:customStyle="1" w:styleId="63113">
    <w:name w:val="Нет списка63113"/>
    <w:next w:val="a2"/>
    <w:uiPriority w:val="99"/>
    <w:semiHidden/>
    <w:unhideWhenUsed/>
    <w:rsid w:val="00DC02FF"/>
  </w:style>
  <w:style w:type="numbering" w:customStyle="1" w:styleId="64113">
    <w:name w:val="Нет списка64113"/>
    <w:next w:val="a2"/>
    <w:uiPriority w:val="99"/>
    <w:semiHidden/>
    <w:unhideWhenUsed/>
    <w:rsid w:val="00DC02FF"/>
  </w:style>
  <w:style w:type="numbering" w:customStyle="1" w:styleId="65113">
    <w:name w:val="Нет списка65113"/>
    <w:next w:val="a2"/>
    <w:uiPriority w:val="99"/>
    <w:semiHidden/>
    <w:unhideWhenUsed/>
    <w:rsid w:val="00DC02FF"/>
  </w:style>
  <w:style w:type="numbering" w:customStyle="1" w:styleId="66113">
    <w:name w:val="Нет списка66113"/>
    <w:next w:val="a2"/>
    <w:uiPriority w:val="99"/>
    <w:semiHidden/>
    <w:unhideWhenUsed/>
    <w:rsid w:val="00DC02FF"/>
  </w:style>
  <w:style w:type="numbering" w:customStyle="1" w:styleId="67113">
    <w:name w:val="Нет списка67113"/>
    <w:next w:val="a2"/>
    <w:uiPriority w:val="99"/>
    <w:semiHidden/>
    <w:unhideWhenUsed/>
    <w:rsid w:val="00DC02FF"/>
  </w:style>
  <w:style w:type="numbering" w:customStyle="1" w:styleId="68113">
    <w:name w:val="Нет списка68113"/>
    <w:next w:val="a2"/>
    <w:uiPriority w:val="99"/>
    <w:semiHidden/>
    <w:unhideWhenUsed/>
    <w:rsid w:val="00DC02FF"/>
  </w:style>
  <w:style w:type="numbering" w:customStyle="1" w:styleId="69113">
    <w:name w:val="Нет списка69113"/>
    <w:next w:val="a2"/>
    <w:uiPriority w:val="99"/>
    <w:semiHidden/>
    <w:unhideWhenUsed/>
    <w:rsid w:val="00DC02FF"/>
  </w:style>
  <w:style w:type="numbering" w:customStyle="1" w:styleId="70113">
    <w:name w:val="Нет списка70113"/>
    <w:next w:val="a2"/>
    <w:uiPriority w:val="99"/>
    <w:semiHidden/>
    <w:unhideWhenUsed/>
    <w:rsid w:val="00DC02FF"/>
  </w:style>
  <w:style w:type="numbering" w:customStyle="1" w:styleId="71113">
    <w:name w:val="Нет списка71113"/>
    <w:next w:val="a2"/>
    <w:uiPriority w:val="99"/>
    <w:semiHidden/>
    <w:unhideWhenUsed/>
    <w:rsid w:val="00DC02FF"/>
  </w:style>
  <w:style w:type="numbering" w:customStyle="1" w:styleId="72113">
    <w:name w:val="Нет списка72113"/>
    <w:next w:val="a2"/>
    <w:uiPriority w:val="99"/>
    <w:semiHidden/>
    <w:unhideWhenUsed/>
    <w:rsid w:val="00DC02FF"/>
  </w:style>
  <w:style w:type="numbering" w:customStyle="1" w:styleId="73113">
    <w:name w:val="Нет списка73113"/>
    <w:next w:val="a2"/>
    <w:uiPriority w:val="99"/>
    <w:semiHidden/>
    <w:unhideWhenUsed/>
    <w:rsid w:val="00DC02FF"/>
  </w:style>
  <w:style w:type="numbering" w:customStyle="1" w:styleId="74113">
    <w:name w:val="Нет списка74113"/>
    <w:next w:val="a2"/>
    <w:uiPriority w:val="99"/>
    <w:semiHidden/>
    <w:unhideWhenUsed/>
    <w:rsid w:val="00DC02FF"/>
  </w:style>
  <w:style w:type="numbering" w:customStyle="1" w:styleId="75113">
    <w:name w:val="Нет списка75113"/>
    <w:next w:val="a2"/>
    <w:uiPriority w:val="99"/>
    <w:semiHidden/>
    <w:unhideWhenUsed/>
    <w:rsid w:val="00DC02FF"/>
  </w:style>
  <w:style w:type="numbering" w:customStyle="1" w:styleId="76113">
    <w:name w:val="Нет списка76113"/>
    <w:next w:val="a2"/>
    <w:uiPriority w:val="99"/>
    <w:semiHidden/>
    <w:unhideWhenUsed/>
    <w:rsid w:val="00DC02FF"/>
  </w:style>
  <w:style w:type="numbering" w:customStyle="1" w:styleId="7713">
    <w:name w:val="Нет списка7713"/>
    <w:next w:val="a2"/>
    <w:uiPriority w:val="99"/>
    <w:semiHidden/>
    <w:unhideWhenUsed/>
    <w:rsid w:val="00DC02FF"/>
  </w:style>
  <w:style w:type="numbering" w:customStyle="1" w:styleId="7813">
    <w:name w:val="Нет списка7813"/>
    <w:next w:val="a2"/>
    <w:uiPriority w:val="99"/>
    <w:semiHidden/>
    <w:unhideWhenUsed/>
    <w:rsid w:val="00DC02FF"/>
  </w:style>
  <w:style w:type="numbering" w:customStyle="1" w:styleId="7913">
    <w:name w:val="Нет списка7913"/>
    <w:next w:val="a2"/>
    <w:uiPriority w:val="99"/>
    <w:semiHidden/>
    <w:unhideWhenUsed/>
    <w:rsid w:val="00DC02FF"/>
  </w:style>
  <w:style w:type="numbering" w:customStyle="1" w:styleId="8013">
    <w:name w:val="Нет списка8013"/>
    <w:next w:val="a2"/>
    <w:uiPriority w:val="99"/>
    <w:semiHidden/>
    <w:unhideWhenUsed/>
    <w:rsid w:val="00DC02FF"/>
  </w:style>
  <w:style w:type="numbering" w:customStyle="1" w:styleId="81113">
    <w:name w:val="Нет списка81113"/>
    <w:next w:val="a2"/>
    <w:uiPriority w:val="99"/>
    <w:semiHidden/>
    <w:unhideWhenUsed/>
    <w:rsid w:val="00DC02FF"/>
  </w:style>
  <w:style w:type="numbering" w:customStyle="1" w:styleId="843">
    <w:name w:val="Нет списка843"/>
    <w:next w:val="a2"/>
    <w:uiPriority w:val="99"/>
    <w:semiHidden/>
    <w:unhideWhenUsed/>
    <w:rsid w:val="00DC02FF"/>
  </w:style>
  <w:style w:type="numbering" w:customStyle="1" w:styleId="853">
    <w:name w:val="Нет списка853"/>
    <w:next w:val="a2"/>
    <w:uiPriority w:val="99"/>
    <w:semiHidden/>
    <w:unhideWhenUsed/>
    <w:rsid w:val="00DC02FF"/>
  </w:style>
  <w:style w:type="numbering" w:customStyle="1" w:styleId="863">
    <w:name w:val="Нет списка863"/>
    <w:next w:val="a2"/>
    <w:uiPriority w:val="99"/>
    <w:semiHidden/>
    <w:unhideWhenUsed/>
    <w:rsid w:val="00DC02FF"/>
  </w:style>
  <w:style w:type="numbering" w:customStyle="1" w:styleId="873">
    <w:name w:val="Нет списка873"/>
    <w:next w:val="a2"/>
    <w:uiPriority w:val="99"/>
    <w:semiHidden/>
    <w:unhideWhenUsed/>
    <w:rsid w:val="00DC02FF"/>
  </w:style>
  <w:style w:type="numbering" w:customStyle="1" w:styleId="883">
    <w:name w:val="Нет списка883"/>
    <w:next w:val="a2"/>
    <w:uiPriority w:val="99"/>
    <w:semiHidden/>
    <w:unhideWhenUsed/>
    <w:rsid w:val="00DC02FF"/>
  </w:style>
  <w:style w:type="numbering" w:customStyle="1" w:styleId="893">
    <w:name w:val="Нет списка893"/>
    <w:next w:val="a2"/>
    <w:uiPriority w:val="99"/>
    <w:semiHidden/>
    <w:unhideWhenUsed/>
    <w:rsid w:val="00DC02FF"/>
  </w:style>
  <w:style w:type="numbering" w:customStyle="1" w:styleId="903">
    <w:name w:val="Нет списка903"/>
    <w:next w:val="a2"/>
    <w:uiPriority w:val="99"/>
    <w:semiHidden/>
    <w:unhideWhenUsed/>
    <w:rsid w:val="00DC02FF"/>
  </w:style>
  <w:style w:type="numbering" w:customStyle="1" w:styleId="923">
    <w:name w:val="Нет списка923"/>
    <w:next w:val="a2"/>
    <w:uiPriority w:val="99"/>
    <w:semiHidden/>
    <w:unhideWhenUsed/>
    <w:rsid w:val="00DC02FF"/>
  </w:style>
  <w:style w:type="numbering" w:customStyle="1" w:styleId="933">
    <w:name w:val="Нет списка933"/>
    <w:next w:val="a2"/>
    <w:uiPriority w:val="99"/>
    <w:semiHidden/>
    <w:unhideWhenUsed/>
    <w:rsid w:val="00DC02FF"/>
  </w:style>
  <w:style w:type="numbering" w:customStyle="1" w:styleId="943">
    <w:name w:val="Нет списка943"/>
    <w:next w:val="a2"/>
    <w:uiPriority w:val="99"/>
    <w:semiHidden/>
    <w:unhideWhenUsed/>
    <w:rsid w:val="00DC02FF"/>
  </w:style>
  <w:style w:type="numbering" w:customStyle="1" w:styleId="953">
    <w:name w:val="Нет списка953"/>
    <w:next w:val="a2"/>
    <w:uiPriority w:val="99"/>
    <w:semiHidden/>
    <w:unhideWhenUsed/>
    <w:rsid w:val="00DC02FF"/>
  </w:style>
  <w:style w:type="numbering" w:customStyle="1" w:styleId="963">
    <w:name w:val="Нет списка963"/>
    <w:next w:val="a2"/>
    <w:uiPriority w:val="99"/>
    <w:semiHidden/>
    <w:unhideWhenUsed/>
    <w:rsid w:val="00DC02FF"/>
  </w:style>
  <w:style w:type="numbering" w:customStyle="1" w:styleId="973">
    <w:name w:val="Нет списка973"/>
    <w:next w:val="a2"/>
    <w:uiPriority w:val="99"/>
    <w:semiHidden/>
    <w:unhideWhenUsed/>
    <w:rsid w:val="00DC02FF"/>
  </w:style>
  <w:style w:type="numbering" w:customStyle="1" w:styleId="983">
    <w:name w:val="Нет списка983"/>
    <w:next w:val="a2"/>
    <w:uiPriority w:val="99"/>
    <w:semiHidden/>
    <w:unhideWhenUsed/>
    <w:rsid w:val="00DC02FF"/>
  </w:style>
  <w:style w:type="numbering" w:customStyle="1" w:styleId="993">
    <w:name w:val="Нет списка993"/>
    <w:next w:val="a2"/>
    <w:uiPriority w:val="99"/>
    <w:semiHidden/>
    <w:unhideWhenUsed/>
    <w:rsid w:val="00DC02FF"/>
  </w:style>
  <w:style w:type="numbering" w:customStyle="1" w:styleId="1003">
    <w:name w:val="Нет списка1003"/>
    <w:next w:val="a2"/>
    <w:uiPriority w:val="99"/>
    <w:semiHidden/>
    <w:unhideWhenUsed/>
    <w:rsid w:val="00DC02FF"/>
  </w:style>
  <w:style w:type="numbering" w:customStyle="1" w:styleId="1023">
    <w:name w:val="Нет списка1023"/>
    <w:next w:val="a2"/>
    <w:uiPriority w:val="99"/>
    <w:semiHidden/>
    <w:unhideWhenUsed/>
    <w:rsid w:val="00DC02FF"/>
  </w:style>
  <w:style w:type="numbering" w:customStyle="1" w:styleId="1033">
    <w:name w:val="Нет списка1033"/>
    <w:next w:val="a2"/>
    <w:uiPriority w:val="99"/>
    <w:semiHidden/>
    <w:unhideWhenUsed/>
    <w:rsid w:val="00DC02FF"/>
  </w:style>
  <w:style w:type="numbering" w:customStyle="1" w:styleId="1043">
    <w:name w:val="Нет списка1043"/>
    <w:next w:val="a2"/>
    <w:uiPriority w:val="99"/>
    <w:semiHidden/>
    <w:unhideWhenUsed/>
    <w:rsid w:val="00DC02FF"/>
  </w:style>
  <w:style w:type="numbering" w:customStyle="1" w:styleId="1053">
    <w:name w:val="Нет списка1053"/>
    <w:next w:val="a2"/>
    <w:uiPriority w:val="99"/>
    <w:semiHidden/>
    <w:unhideWhenUsed/>
    <w:rsid w:val="00DC02FF"/>
  </w:style>
  <w:style w:type="numbering" w:customStyle="1" w:styleId="1063">
    <w:name w:val="Нет списка1063"/>
    <w:next w:val="a2"/>
    <w:uiPriority w:val="99"/>
    <w:semiHidden/>
    <w:unhideWhenUsed/>
    <w:rsid w:val="00DC02FF"/>
  </w:style>
  <w:style w:type="numbering" w:customStyle="1" w:styleId="1073">
    <w:name w:val="Нет списка1073"/>
    <w:next w:val="a2"/>
    <w:uiPriority w:val="99"/>
    <w:semiHidden/>
    <w:unhideWhenUsed/>
    <w:rsid w:val="00DC02FF"/>
  </w:style>
  <w:style w:type="numbering" w:customStyle="1" w:styleId="1083">
    <w:name w:val="Нет списка1083"/>
    <w:next w:val="a2"/>
    <w:uiPriority w:val="99"/>
    <w:semiHidden/>
    <w:unhideWhenUsed/>
    <w:rsid w:val="00DC02FF"/>
  </w:style>
  <w:style w:type="numbering" w:customStyle="1" w:styleId="1093">
    <w:name w:val="Нет списка1093"/>
    <w:next w:val="a2"/>
    <w:uiPriority w:val="99"/>
    <w:semiHidden/>
    <w:unhideWhenUsed/>
    <w:rsid w:val="00DC02FF"/>
  </w:style>
  <w:style w:type="numbering" w:customStyle="1" w:styleId="1133">
    <w:name w:val="Нет списка1133"/>
    <w:next w:val="a2"/>
    <w:uiPriority w:val="99"/>
    <w:semiHidden/>
    <w:unhideWhenUsed/>
    <w:rsid w:val="00DC02FF"/>
  </w:style>
  <w:style w:type="numbering" w:customStyle="1" w:styleId="1143">
    <w:name w:val="Нет списка1143"/>
    <w:next w:val="a2"/>
    <w:uiPriority w:val="99"/>
    <w:semiHidden/>
    <w:unhideWhenUsed/>
    <w:rsid w:val="00DC02FF"/>
  </w:style>
  <w:style w:type="numbering" w:customStyle="1" w:styleId="1153">
    <w:name w:val="Нет списка1153"/>
    <w:next w:val="a2"/>
    <w:uiPriority w:val="99"/>
    <w:semiHidden/>
    <w:unhideWhenUsed/>
    <w:rsid w:val="00DC02FF"/>
  </w:style>
  <w:style w:type="numbering" w:customStyle="1" w:styleId="1163">
    <w:name w:val="Нет списка1163"/>
    <w:next w:val="a2"/>
    <w:uiPriority w:val="99"/>
    <w:semiHidden/>
    <w:unhideWhenUsed/>
    <w:rsid w:val="00DC02FF"/>
  </w:style>
  <w:style w:type="numbering" w:customStyle="1" w:styleId="1173">
    <w:name w:val="Нет списка1173"/>
    <w:next w:val="a2"/>
    <w:uiPriority w:val="99"/>
    <w:semiHidden/>
    <w:unhideWhenUsed/>
    <w:rsid w:val="00DC02FF"/>
  </w:style>
  <w:style w:type="numbering" w:customStyle="1" w:styleId="1183">
    <w:name w:val="Нет списка1183"/>
    <w:next w:val="a2"/>
    <w:uiPriority w:val="99"/>
    <w:semiHidden/>
    <w:unhideWhenUsed/>
    <w:rsid w:val="00DC02FF"/>
  </w:style>
  <w:style w:type="numbering" w:customStyle="1" w:styleId="1193">
    <w:name w:val="Нет списка1193"/>
    <w:next w:val="a2"/>
    <w:uiPriority w:val="99"/>
    <w:semiHidden/>
    <w:unhideWhenUsed/>
    <w:rsid w:val="00DC02FF"/>
  </w:style>
  <w:style w:type="numbering" w:customStyle="1" w:styleId="1203">
    <w:name w:val="Нет списка1203"/>
    <w:next w:val="a2"/>
    <w:uiPriority w:val="99"/>
    <w:semiHidden/>
    <w:unhideWhenUsed/>
    <w:rsid w:val="00DC02FF"/>
  </w:style>
  <w:style w:type="numbering" w:customStyle="1" w:styleId="1223">
    <w:name w:val="Нет списка1223"/>
    <w:next w:val="a2"/>
    <w:uiPriority w:val="99"/>
    <w:semiHidden/>
    <w:unhideWhenUsed/>
    <w:rsid w:val="00DC02FF"/>
  </w:style>
  <w:style w:type="numbering" w:customStyle="1" w:styleId="1233">
    <w:name w:val="Нет списка1233"/>
    <w:next w:val="a2"/>
    <w:uiPriority w:val="99"/>
    <w:semiHidden/>
    <w:unhideWhenUsed/>
    <w:rsid w:val="00DC02FF"/>
  </w:style>
  <w:style w:type="numbering" w:customStyle="1" w:styleId="1243">
    <w:name w:val="Нет списка1243"/>
    <w:next w:val="a2"/>
    <w:uiPriority w:val="99"/>
    <w:semiHidden/>
    <w:unhideWhenUsed/>
    <w:rsid w:val="00DC02FF"/>
  </w:style>
  <w:style w:type="numbering" w:customStyle="1" w:styleId="1253">
    <w:name w:val="Нет списка1253"/>
    <w:next w:val="a2"/>
    <w:uiPriority w:val="99"/>
    <w:semiHidden/>
    <w:unhideWhenUsed/>
    <w:rsid w:val="00DC02FF"/>
  </w:style>
  <w:style w:type="numbering" w:customStyle="1" w:styleId="1263">
    <w:name w:val="Нет списка1263"/>
    <w:next w:val="a2"/>
    <w:uiPriority w:val="99"/>
    <w:semiHidden/>
    <w:unhideWhenUsed/>
    <w:rsid w:val="00DC02FF"/>
  </w:style>
  <w:style w:type="numbering" w:customStyle="1" w:styleId="1273">
    <w:name w:val="Нет списка1273"/>
    <w:next w:val="a2"/>
    <w:uiPriority w:val="99"/>
    <w:semiHidden/>
    <w:unhideWhenUsed/>
    <w:rsid w:val="00DC02FF"/>
  </w:style>
  <w:style w:type="numbering" w:customStyle="1" w:styleId="1283">
    <w:name w:val="Нет списка1283"/>
    <w:next w:val="a2"/>
    <w:uiPriority w:val="99"/>
    <w:semiHidden/>
    <w:unhideWhenUsed/>
    <w:rsid w:val="00DC02FF"/>
  </w:style>
  <w:style w:type="numbering" w:customStyle="1" w:styleId="1293">
    <w:name w:val="Нет списка1293"/>
    <w:next w:val="a2"/>
    <w:uiPriority w:val="99"/>
    <w:semiHidden/>
    <w:unhideWhenUsed/>
    <w:rsid w:val="00DC02FF"/>
  </w:style>
  <w:style w:type="numbering" w:customStyle="1" w:styleId="1303">
    <w:name w:val="Нет списка1303"/>
    <w:next w:val="a2"/>
    <w:uiPriority w:val="99"/>
    <w:semiHidden/>
    <w:unhideWhenUsed/>
    <w:rsid w:val="00DC02FF"/>
  </w:style>
  <w:style w:type="numbering" w:customStyle="1" w:styleId="1323">
    <w:name w:val="Нет списка1323"/>
    <w:next w:val="a2"/>
    <w:uiPriority w:val="99"/>
    <w:semiHidden/>
    <w:unhideWhenUsed/>
    <w:rsid w:val="00DC02FF"/>
  </w:style>
  <w:style w:type="numbering" w:customStyle="1" w:styleId="1333">
    <w:name w:val="Нет списка1333"/>
    <w:next w:val="a2"/>
    <w:uiPriority w:val="99"/>
    <w:semiHidden/>
    <w:unhideWhenUsed/>
    <w:rsid w:val="00DC02FF"/>
  </w:style>
  <w:style w:type="numbering" w:customStyle="1" w:styleId="1343">
    <w:name w:val="Нет списка1343"/>
    <w:next w:val="a2"/>
    <w:uiPriority w:val="99"/>
    <w:semiHidden/>
    <w:unhideWhenUsed/>
    <w:rsid w:val="00DC02FF"/>
  </w:style>
  <w:style w:type="numbering" w:customStyle="1" w:styleId="1353">
    <w:name w:val="Нет списка1353"/>
    <w:next w:val="a2"/>
    <w:uiPriority w:val="99"/>
    <w:semiHidden/>
    <w:unhideWhenUsed/>
    <w:rsid w:val="00DC02FF"/>
  </w:style>
  <w:style w:type="numbering" w:customStyle="1" w:styleId="1363">
    <w:name w:val="Нет списка1363"/>
    <w:next w:val="a2"/>
    <w:uiPriority w:val="99"/>
    <w:semiHidden/>
    <w:unhideWhenUsed/>
    <w:rsid w:val="00DC02FF"/>
  </w:style>
  <w:style w:type="numbering" w:customStyle="1" w:styleId="1373">
    <w:name w:val="Нет списка1373"/>
    <w:next w:val="a2"/>
    <w:uiPriority w:val="99"/>
    <w:semiHidden/>
    <w:unhideWhenUsed/>
    <w:rsid w:val="00DC02FF"/>
  </w:style>
  <w:style w:type="numbering" w:customStyle="1" w:styleId="1383">
    <w:name w:val="Нет списка1383"/>
    <w:next w:val="a2"/>
    <w:uiPriority w:val="99"/>
    <w:semiHidden/>
    <w:unhideWhenUsed/>
    <w:rsid w:val="00DC02FF"/>
  </w:style>
  <w:style w:type="numbering" w:customStyle="1" w:styleId="1393">
    <w:name w:val="Нет списка1393"/>
    <w:next w:val="a2"/>
    <w:uiPriority w:val="99"/>
    <w:semiHidden/>
    <w:unhideWhenUsed/>
    <w:rsid w:val="00DC02FF"/>
  </w:style>
  <w:style w:type="numbering" w:customStyle="1" w:styleId="1403">
    <w:name w:val="Нет списка1403"/>
    <w:next w:val="a2"/>
    <w:uiPriority w:val="99"/>
    <w:semiHidden/>
    <w:unhideWhenUsed/>
    <w:rsid w:val="00DC02FF"/>
  </w:style>
  <w:style w:type="numbering" w:customStyle="1" w:styleId="1423">
    <w:name w:val="Нет списка1423"/>
    <w:next w:val="a2"/>
    <w:uiPriority w:val="99"/>
    <w:semiHidden/>
    <w:unhideWhenUsed/>
    <w:rsid w:val="00DC02FF"/>
  </w:style>
  <w:style w:type="numbering" w:customStyle="1" w:styleId="1433">
    <w:name w:val="Нет списка1433"/>
    <w:next w:val="a2"/>
    <w:uiPriority w:val="99"/>
    <w:semiHidden/>
    <w:unhideWhenUsed/>
    <w:rsid w:val="00DC02FF"/>
  </w:style>
  <w:style w:type="numbering" w:customStyle="1" w:styleId="1443">
    <w:name w:val="Нет списка1443"/>
    <w:next w:val="a2"/>
    <w:uiPriority w:val="99"/>
    <w:semiHidden/>
    <w:unhideWhenUsed/>
    <w:rsid w:val="00DC02FF"/>
  </w:style>
  <w:style w:type="numbering" w:customStyle="1" w:styleId="1453">
    <w:name w:val="Нет списка1453"/>
    <w:next w:val="a2"/>
    <w:uiPriority w:val="99"/>
    <w:semiHidden/>
    <w:unhideWhenUsed/>
    <w:rsid w:val="00DC02FF"/>
  </w:style>
  <w:style w:type="numbering" w:customStyle="1" w:styleId="1463">
    <w:name w:val="Нет списка1463"/>
    <w:next w:val="a2"/>
    <w:uiPriority w:val="99"/>
    <w:semiHidden/>
    <w:unhideWhenUsed/>
    <w:rsid w:val="00DC02FF"/>
  </w:style>
  <w:style w:type="numbering" w:customStyle="1" w:styleId="1473">
    <w:name w:val="Нет списка1473"/>
    <w:next w:val="a2"/>
    <w:uiPriority w:val="99"/>
    <w:semiHidden/>
    <w:unhideWhenUsed/>
    <w:rsid w:val="00DC02FF"/>
  </w:style>
  <w:style w:type="numbering" w:customStyle="1" w:styleId="1483">
    <w:name w:val="Нет списка1483"/>
    <w:next w:val="a2"/>
    <w:uiPriority w:val="99"/>
    <w:semiHidden/>
    <w:unhideWhenUsed/>
    <w:rsid w:val="00DC02FF"/>
  </w:style>
  <w:style w:type="numbering" w:customStyle="1" w:styleId="1493">
    <w:name w:val="Нет списка1493"/>
    <w:next w:val="a2"/>
    <w:uiPriority w:val="99"/>
    <w:semiHidden/>
    <w:unhideWhenUsed/>
    <w:rsid w:val="00DC02FF"/>
  </w:style>
  <w:style w:type="numbering" w:customStyle="1" w:styleId="1503">
    <w:name w:val="Нет списка1503"/>
    <w:next w:val="a2"/>
    <w:uiPriority w:val="99"/>
    <w:semiHidden/>
    <w:unhideWhenUsed/>
    <w:rsid w:val="00DC02FF"/>
  </w:style>
  <w:style w:type="numbering" w:customStyle="1" w:styleId="1523">
    <w:name w:val="Нет списка1523"/>
    <w:next w:val="a2"/>
    <w:uiPriority w:val="99"/>
    <w:semiHidden/>
    <w:unhideWhenUsed/>
    <w:rsid w:val="00DC02FF"/>
  </w:style>
  <w:style w:type="numbering" w:customStyle="1" w:styleId="1533">
    <w:name w:val="Нет списка1533"/>
    <w:next w:val="a2"/>
    <w:uiPriority w:val="99"/>
    <w:semiHidden/>
    <w:unhideWhenUsed/>
    <w:rsid w:val="00DC02FF"/>
  </w:style>
  <w:style w:type="paragraph" w:customStyle="1" w:styleId="1fff6">
    <w:name w:val="Знак Знак1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3">
    <w:name w:val="Нет списка1543"/>
    <w:next w:val="a2"/>
    <w:uiPriority w:val="99"/>
    <w:semiHidden/>
    <w:unhideWhenUsed/>
    <w:rsid w:val="00DC02FF"/>
  </w:style>
  <w:style w:type="numbering" w:customStyle="1" w:styleId="1553">
    <w:name w:val="Нет списка1553"/>
    <w:next w:val="a2"/>
    <w:uiPriority w:val="99"/>
    <w:semiHidden/>
    <w:unhideWhenUsed/>
    <w:rsid w:val="00DC02FF"/>
  </w:style>
  <w:style w:type="numbering" w:customStyle="1" w:styleId="1563">
    <w:name w:val="Нет списка1563"/>
    <w:next w:val="a2"/>
    <w:uiPriority w:val="99"/>
    <w:semiHidden/>
    <w:unhideWhenUsed/>
    <w:rsid w:val="00DC02FF"/>
  </w:style>
  <w:style w:type="numbering" w:customStyle="1" w:styleId="1573">
    <w:name w:val="Нет списка1573"/>
    <w:next w:val="a2"/>
    <w:uiPriority w:val="99"/>
    <w:semiHidden/>
    <w:unhideWhenUsed/>
    <w:rsid w:val="00DC02FF"/>
  </w:style>
  <w:style w:type="numbering" w:customStyle="1" w:styleId="1583">
    <w:name w:val="Нет списка1583"/>
    <w:next w:val="a2"/>
    <w:uiPriority w:val="99"/>
    <w:semiHidden/>
    <w:unhideWhenUsed/>
    <w:rsid w:val="00DC02FF"/>
  </w:style>
  <w:style w:type="numbering" w:customStyle="1" w:styleId="1593">
    <w:name w:val="Нет списка1593"/>
    <w:next w:val="a2"/>
    <w:uiPriority w:val="99"/>
    <w:semiHidden/>
    <w:unhideWhenUsed/>
    <w:rsid w:val="00DC02FF"/>
  </w:style>
  <w:style w:type="numbering" w:customStyle="1" w:styleId="1603">
    <w:name w:val="Нет списка1603"/>
    <w:next w:val="a2"/>
    <w:uiPriority w:val="99"/>
    <w:semiHidden/>
    <w:unhideWhenUsed/>
    <w:rsid w:val="00DC02FF"/>
  </w:style>
  <w:style w:type="numbering" w:customStyle="1" w:styleId="1623">
    <w:name w:val="Нет списка1623"/>
    <w:next w:val="a2"/>
    <w:uiPriority w:val="99"/>
    <w:semiHidden/>
    <w:unhideWhenUsed/>
    <w:rsid w:val="00DC02FF"/>
  </w:style>
  <w:style w:type="numbering" w:customStyle="1" w:styleId="1633">
    <w:name w:val="Нет списка1633"/>
    <w:next w:val="a2"/>
    <w:uiPriority w:val="99"/>
    <w:semiHidden/>
    <w:unhideWhenUsed/>
    <w:rsid w:val="00DC02FF"/>
  </w:style>
  <w:style w:type="numbering" w:customStyle="1" w:styleId="1643">
    <w:name w:val="Нет списка1643"/>
    <w:next w:val="a2"/>
    <w:uiPriority w:val="99"/>
    <w:semiHidden/>
    <w:unhideWhenUsed/>
    <w:rsid w:val="00DC02FF"/>
  </w:style>
  <w:style w:type="numbering" w:customStyle="1" w:styleId="1653">
    <w:name w:val="Нет списка1653"/>
    <w:next w:val="a2"/>
    <w:uiPriority w:val="99"/>
    <w:semiHidden/>
    <w:unhideWhenUsed/>
    <w:rsid w:val="00DC02FF"/>
  </w:style>
  <w:style w:type="numbering" w:customStyle="1" w:styleId="1663">
    <w:name w:val="Нет списка1663"/>
    <w:next w:val="a2"/>
    <w:uiPriority w:val="99"/>
    <w:semiHidden/>
    <w:unhideWhenUsed/>
    <w:rsid w:val="00DC02FF"/>
  </w:style>
  <w:style w:type="numbering" w:customStyle="1" w:styleId="1673">
    <w:name w:val="Нет списка1673"/>
    <w:next w:val="a2"/>
    <w:uiPriority w:val="99"/>
    <w:semiHidden/>
    <w:unhideWhenUsed/>
    <w:rsid w:val="00DC02FF"/>
  </w:style>
  <w:style w:type="numbering" w:customStyle="1" w:styleId="1683">
    <w:name w:val="Нет списка1683"/>
    <w:next w:val="a2"/>
    <w:uiPriority w:val="99"/>
    <w:semiHidden/>
    <w:unhideWhenUsed/>
    <w:rsid w:val="00DC02FF"/>
  </w:style>
  <w:style w:type="numbering" w:customStyle="1" w:styleId="1693">
    <w:name w:val="Нет списка1693"/>
    <w:next w:val="a2"/>
    <w:uiPriority w:val="99"/>
    <w:semiHidden/>
    <w:unhideWhenUsed/>
    <w:rsid w:val="00DC02FF"/>
  </w:style>
  <w:style w:type="numbering" w:customStyle="1" w:styleId="1703">
    <w:name w:val="Нет списка1703"/>
    <w:next w:val="a2"/>
    <w:uiPriority w:val="99"/>
    <w:semiHidden/>
    <w:unhideWhenUsed/>
    <w:rsid w:val="00DC02FF"/>
  </w:style>
  <w:style w:type="numbering" w:customStyle="1" w:styleId="1723">
    <w:name w:val="Нет списка1723"/>
    <w:next w:val="a2"/>
    <w:uiPriority w:val="99"/>
    <w:semiHidden/>
    <w:unhideWhenUsed/>
    <w:rsid w:val="00DC02FF"/>
  </w:style>
  <w:style w:type="numbering" w:customStyle="1" w:styleId="1733">
    <w:name w:val="Нет списка1733"/>
    <w:next w:val="a2"/>
    <w:uiPriority w:val="99"/>
    <w:semiHidden/>
    <w:unhideWhenUsed/>
    <w:rsid w:val="00DC02FF"/>
  </w:style>
  <w:style w:type="numbering" w:customStyle="1" w:styleId="1743">
    <w:name w:val="Нет списка1743"/>
    <w:next w:val="a2"/>
    <w:uiPriority w:val="99"/>
    <w:semiHidden/>
    <w:unhideWhenUsed/>
    <w:rsid w:val="00DC02FF"/>
  </w:style>
  <w:style w:type="numbering" w:customStyle="1" w:styleId="1753">
    <w:name w:val="Нет списка1753"/>
    <w:next w:val="a2"/>
    <w:uiPriority w:val="99"/>
    <w:semiHidden/>
    <w:unhideWhenUsed/>
    <w:rsid w:val="00DC02FF"/>
  </w:style>
  <w:style w:type="numbering" w:customStyle="1" w:styleId="1763">
    <w:name w:val="Нет списка1763"/>
    <w:next w:val="a2"/>
    <w:uiPriority w:val="99"/>
    <w:semiHidden/>
    <w:unhideWhenUsed/>
    <w:rsid w:val="00DC02FF"/>
  </w:style>
  <w:style w:type="numbering" w:customStyle="1" w:styleId="1773">
    <w:name w:val="Нет списка1773"/>
    <w:next w:val="a2"/>
    <w:uiPriority w:val="99"/>
    <w:semiHidden/>
    <w:unhideWhenUsed/>
    <w:rsid w:val="00DC02FF"/>
  </w:style>
  <w:style w:type="numbering" w:customStyle="1" w:styleId="1783">
    <w:name w:val="Нет списка1783"/>
    <w:next w:val="a2"/>
    <w:uiPriority w:val="99"/>
    <w:semiHidden/>
    <w:unhideWhenUsed/>
    <w:rsid w:val="00DC02FF"/>
  </w:style>
  <w:style w:type="numbering" w:customStyle="1" w:styleId="1793">
    <w:name w:val="Нет списка1793"/>
    <w:next w:val="a2"/>
    <w:uiPriority w:val="99"/>
    <w:semiHidden/>
    <w:unhideWhenUsed/>
    <w:rsid w:val="00DC02FF"/>
  </w:style>
  <w:style w:type="numbering" w:customStyle="1" w:styleId="1803">
    <w:name w:val="Нет списка1803"/>
    <w:next w:val="a2"/>
    <w:uiPriority w:val="99"/>
    <w:semiHidden/>
    <w:unhideWhenUsed/>
    <w:rsid w:val="00DC02FF"/>
  </w:style>
  <w:style w:type="numbering" w:customStyle="1" w:styleId="1823">
    <w:name w:val="Нет списка1823"/>
    <w:next w:val="a2"/>
    <w:uiPriority w:val="99"/>
    <w:semiHidden/>
    <w:unhideWhenUsed/>
    <w:rsid w:val="00DC02FF"/>
  </w:style>
  <w:style w:type="numbering" w:customStyle="1" w:styleId="1833">
    <w:name w:val="Нет списка1833"/>
    <w:next w:val="a2"/>
    <w:uiPriority w:val="99"/>
    <w:semiHidden/>
    <w:unhideWhenUsed/>
    <w:rsid w:val="00DC02FF"/>
  </w:style>
  <w:style w:type="numbering" w:customStyle="1" w:styleId="1843">
    <w:name w:val="Нет списка1843"/>
    <w:next w:val="a2"/>
    <w:uiPriority w:val="99"/>
    <w:semiHidden/>
    <w:unhideWhenUsed/>
    <w:rsid w:val="00DC02FF"/>
  </w:style>
  <w:style w:type="numbering" w:customStyle="1" w:styleId="1853">
    <w:name w:val="Нет списка1853"/>
    <w:next w:val="a2"/>
    <w:uiPriority w:val="99"/>
    <w:semiHidden/>
    <w:unhideWhenUsed/>
    <w:rsid w:val="00DC02FF"/>
  </w:style>
  <w:style w:type="numbering" w:customStyle="1" w:styleId="1863">
    <w:name w:val="Нет списка1863"/>
    <w:next w:val="a2"/>
    <w:uiPriority w:val="99"/>
    <w:semiHidden/>
    <w:unhideWhenUsed/>
    <w:rsid w:val="00DC02FF"/>
  </w:style>
  <w:style w:type="numbering" w:customStyle="1" w:styleId="1873">
    <w:name w:val="Нет списка1873"/>
    <w:next w:val="a2"/>
    <w:uiPriority w:val="99"/>
    <w:semiHidden/>
    <w:unhideWhenUsed/>
    <w:rsid w:val="00DC02FF"/>
  </w:style>
  <w:style w:type="numbering" w:customStyle="1" w:styleId="1883">
    <w:name w:val="Нет списка1883"/>
    <w:next w:val="a2"/>
    <w:uiPriority w:val="99"/>
    <w:semiHidden/>
    <w:unhideWhenUsed/>
    <w:rsid w:val="00DC02FF"/>
  </w:style>
  <w:style w:type="numbering" w:customStyle="1" w:styleId="1893">
    <w:name w:val="Нет списка1893"/>
    <w:next w:val="a2"/>
    <w:uiPriority w:val="99"/>
    <w:semiHidden/>
    <w:unhideWhenUsed/>
    <w:rsid w:val="00DC02FF"/>
  </w:style>
  <w:style w:type="numbering" w:customStyle="1" w:styleId="1903">
    <w:name w:val="Нет списка1903"/>
    <w:next w:val="a2"/>
    <w:uiPriority w:val="99"/>
    <w:semiHidden/>
    <w:unhideWhenUsed/>
    <w:rsid w:val="00DC02FF"/>
  </w:style>
  <w:style w:type="numbering" w:customStyle="1" w:styleId="1923">
    <w:name w:val="Нет списка1923"/>
    <w:next w:val="a2"/>
    <w:uiPriority w:val="99"/>
    <w:semiHidden/>
    <w:unhideWhenUsed/>
    <w:rsid w:val="00DC02FF"/>
  </w:style>
  <w:style w:type="numbering" w:customStyle="1" w:styleId="1933">
    <w:name w:val="Нет списка1933"/>
    <w:next w:val="a2"/>
    <w:uiPriority w:val="99"/>
    <w:semiHidden/>
    <w:unhideWhenUsed/>
    <w:rsid w:val="00DC02FF"/>
  </w:style>
  <w:style w:type="numbering" w:customStyle="1" w:styleId="1943">
    <w:name w:val="Нет списка1943"/>
    <w:next w:val="a2"/>
    <w:uiPriority w:val="99"/>
    <w:semiHidden/>
    <w:unhideWhenUsed/>
    <w:rsid w:val="00DC02FF"/>
  </w:style>
  <w:style w:type="numbering" w:customStyle="1" w:styleId="1953">
    <w:name w:val="Нет списка1953"/>
    <w:next w:val="a2"/>
    <w:uiPriority w:val="99"/>
    <w:semiHidden/>
    <w:unhideWhenUsed/>
    <w:rsid w:val="00DC02FF"/>
  </w:style>
  <w:style w:type="numbering" w:customStyle="1" w:styleId="1963">
    <w:name w:val="Нет списка1963"/>
    <w:next w:val="a2"/>
    <w:uiPriority w:val="99"/>
    <w:semiHidden/>
    <w:unhideWhenUsed/>
    <w:rsid w:val="00DC02FF"/>
  </w:style>
  <w:style w:type="numbering" w:customStyle="1" w:styleId="1973">
    <w:name w:val="Нет списка1973"/>
    <w:next w:val="a2"/>
    <w:uiPriority w:val="99"/>
    <w:semiHidden/>
    <w:unhideWhenUsed/>
    <w:rsid w:val="00DC02FF"/>
  </w:style>
  <w:style w:type="numbering" w:customStyle="1" w:styleId="1983">
    <w:name w:val="Нет списка1983"/>
    <w:next w:val="a2"/>
    <w:uiPriority w:val="99"/>
    <w:semiHidden/>
    <w:unhideWhenUsed/>
    <w:rsid w:val="00DC02FF"/>
  </w:style>
  <w:style w:type="numbering" w:customStyle="1" w:styleId="1993">
    <w:name w:val="Нет списка1993"/>
    <w:next w:val="a2"/>
    <w:uiPriority w:val="99"/>
    <w:semiHidden/>
    <w:unhideWhenUsed/>
    <w:rsid w:val="00DC02FF"/>
  </w:style>
  <w:style w:type="numbering" w:customStyle="1" w:styleId="2003">
    <w:name w:val="Нет списка2003"/>
    <w:next w:val="a2"/>
    <w:uiPriority w:val="99"/>
    <w:semiHidden/>
    <w:unhideWhenUsed/>
    <w:rsid w:val="00DC02FF"/>
  </w:style>
  <w:style w:type="numbering" w:customStyle="1" w:styleId="2023">
    <w:name w:val="Нет списка2023"/>
    <w:next w:val="a2"/>
    <w:uiPriority w:val="99"/>
    <w:semiHidden/>
    <w:unhideWhenUsed/>
    <w:rsid w:val="00DC02FF"/>
  </w:style>
  <w:style w:type="numbering" w:customStyle="1" w:styleId="2033">
    <w:name w:val="Нет списка2033"/>
    <w:next w:val="a2"/>
    <w:uiPriority w:val="99"/>
    <w:semiHidden/>
    <w:unhideWhenUsed/>
    <w:rsid w:val="00DC02FF"/>
  </w:style>
  <w:style w:type="numbering" w:customStyle="1" w:styleId="2042">
    <w:name w:val="Нет списка2042"/>
    <w:next w:val="a2"/>
    <w:uiPriority w:val="99"/>
    <w:semiHidden/>
    <w:unhideWhenUsed/>
    <w:rsid w:val="00DC02FF"/>
  </w:style>
  <w:style w:type="numbering" w:customStyle="1" w:styleId="2052">
    <w:name w:val="Нет списка2052"/>
    <w:next w:val="a2"/>
    <w:uiPriority w:val="99"/>
    <w:semiHidden/>
    <w:unhideWhenUsed/>
    <w:rsid w:val="00DC02FF"/>
  </w:style>
  <w:style w:type="numbering" w:customStyle="1" w:styleId="2062">
    <w:name w:val="Нет списка2062"/>
    <w:next w:val="a2"/>
    <w:uiPriority w:val="99"/>
    <w:semiHidden/>
    <w:unhideWhenUsed/>
    <w:rsid w:val="00DC02FF"/>
  </w:style>
  <w:style w:type="numbering" w:customStyle="1" w:styleId="2072">
    <w:name w:val="Нет списка2072"/>
    <w:next w:val="a2"/>
    <w:uiPriority w:val="99"/>
    <w:semiHidden/>
    <w:unhideWhenUsed/>
    <w:rsid w:val="00DC02FF"/>
  </w:style>
  <w:style w:type="numbering" w:customStyle="1" w:styleId="2081">
    <w:name w:val="Нет списка2081"/>
    <w:next w:val="a2"/>
    <w:uiPriority w:val="99"/>
    <w:semiHidden/>
    <w:unhideWhenUsed/>
    <w:rsid w:val="00DC02FF"/>
  </w:style>
  <w:style w:type="paragraph" w:customStyle="1" w:styleId="s15">
    <w:name w:val="s_15"/>
    <w:basedOn w:val="a"/>
    <w:rsid w:val="00DC02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rsid w:val="00DC02FF"/>
  </w:style>
  <w:style w:type="paragraph" w:customStyle="1" w:styleId="s1">
    <w:name w:val="s_1"/>
    <w:basedOn w:val="a"/>
    <w:rsid w:val="00DC02FF"/>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091">
    <w:name w:val="Нет списка2091"/>
    <w:next w:val="a2"/>
    <w:uiPriority w:val="99"/>
    <w:semiHidden/>
    <w:unhideWhenUsed/>
    <w:rsid w:val="00DC02FF"/>
  </w:style>
  <w:style w:type="numbering" w:customStyle="1" w:styleId="218">
    <w:name w:val="Нет списка218"/>
    <w:next w:val="a2"/>
    <w:uiPriority w:val="99"/>
    <w:semiHidden/>
    <w:rsid w:val="001D7F83"/>
  </w:style>
  <w:style w:type="paragraph" w:customStyle="1" w:styleId="91ffd">
    <w:name w:val="Знак Знак9 Знак Знак1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3">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3e">
    <w:name w:val="Сетка таблицы3"/>
    <w:basedOn w:val="a1"/>
    <w:next w:val="a8"/>
    <w:rsid w:val="001D7F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4">
    <w:name w:val="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7">
    <w:name w:val="Знак1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8">
    <w:name w:val="Знак1"/>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9">
    <w:name w:val="Знак1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6">
    <w:name w:val="Знак2"/>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7">
    <w:name w:val="Знак2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a">
    <w:name w:val="Знак1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b">
    <w:name w:val="Знак1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f">
    <w:name w:val="Знак3"/>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5">
    <w:name w:val="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8">
    <w:name w:val="Знак1 Знак Знак Знак2"/>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6">
    <w:name w:val="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7">
    <w:name w:val="Знак1 Знак Знак Знак4 Знак Знак Знак1"/>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8">
    <w:name w:val="Знак2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d">
    <w:name w:val="Знак1 Знак Знак Знак4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9">
    <w:name w:val="Знак2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4">
    <w:name w:val="Знак Знак9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a">
    <w:name w:val="Знак1 Знак Знак Знак4 Знак Знак Знак1 Знак Знак Знак1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5">
    <w:name w:val="Знак Знак9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6">
    <w:name w:val="Знак Знак9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7">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8">
    <w:name w:val="Знак Знак9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a">
    <w:name w:val="Знак Знак9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a">
    <w:name w:val="Знак2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b">
    <w:name w:val="Знак Знак9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b">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c">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7">
    <w:name w:val="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8">
    <w:name w:val="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9">
    <w:name w:val="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e">
    <w:name w:val="Знак Знак9 Знак Знак1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b">
    <w:name w:val="Знак1 Знак Знак Знак4 Знак Знак Знак1 Знак Знак Знак1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
    <w:name w:val="Знак Знак9 Знак Знак1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0">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1">
    <w:name w:val="Знак Знак9 Знак Знак1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2">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3">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4">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9">
    <w:name w:val="Знак Знак12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7">
    <w:name w:val="Нет списка1107"/>
    <w:next w:val="a2"/>
    <w:uiPriority w:val="99"/>
    <w:semiHidden/>
    <w:unhideWhenUsed/>
    <w:rsid w:val="001D7F83"/>
  </w:style>
  <w:style w:type="numbering" w:customStyle="1" w:styleId="219">
    <w:name w:val="Нет списка219"/>
    <w:next w:val="a2"/>
    <w:uiPriority w:val="99"/>
    <w:semiHidden/>
    <w:unhideWhenUsed/>
    <w:rsid w:val="001D7F83"/>
  </w:style>
  <w:style w:type="numbering" w:customStyle="1" w:styleId="318">
    <w:name w:val="Нет списка318"/>
    <w:next w:val="a2"/>
    <w:uiPriority w:val="99"/>
    <w:semiHidden/>
    <w:unhideWhenUsed/>
    <w:rsid w:val="001D7F83"/>
  </w:style>
  <w:style w:type="numbering" w:customStyle="1" w:styleId="418">
    <w:name w:val="Нет списка418"/>
    <w:next w:val="a2"/>
    <w:uiPriority w:val="99"/>
    <w:semiHidden/>
    <w:unhideWhenUsed/>
    <w:rsid w:val="001D7F83"/>
  </w:style>
  <w:style w:type="paragraph" w:customStyle="1" w:styleId="1fffc">
    <w:name w:val="Знак Знак Знак Знак1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8a">
    <w:name w:val="Без интервала8"/>
    <w:rsid w:val="001D7F83"/>
    <w:pPr>
      <w:spacing w:after="0" w:line="240" w:lineRule="auto"/>
    </w:pPr>
    <w:rPr>
      <w:rFonts w:ascii="Calibri" w:eastAsia="Times New Roman" w:hAnsi="Calibri" w:cs="Times New Roman"/>
    </w:rPr>
  </w:style>
  <w:style w:type="paragraph" w:customStyle="1" w:styleId="12fffa">
    <w:name w:val="Знак Знак12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5">
    <w:name w:val="Знак Знак9 Знак Знак1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8">
    <w:name w:val="Нет списка518"/>
    <w:next w:val="a2"/>
    <w:uiPriority w:val="99"/>
    <w:semiHidden/>
    <w:unhideWhenUsed/>
    <w:rsid w:val="001D7F83"/>
  </w:style>
  <w:style w:type="numbering" w:customStyle="1" w:styleId="618">
    <w:name w:val="Нет списка618"/>
    <w:next w:val="a2"/>
    <w:uiPriority w:val="99"/>
    <w:semiHidden/>
    <w:unhideWhenUsed/>
    <w:rsid w:val="001D7F83"/>
  </w:style>
  <w:style w:type="numbering" w:customStyle="1" w:styleId="718">
    <w:name w:val="Нет списка718"/>
    <w:next w:val="a2"/>
    <w:uiPriority w:val="99"/>
    <w:semiHidden/>
    <w:unhideWhenUsed/>
    <w:rsid w:val="001D7F83"/>
  </w:style>
  <w:style w:type="numbering" w:customStyle="1" w:styleId="817">
    <w:name w:val="Нет списка817"/>
    <w:next w:val="a2"/>
    <w:uiPriority w:val="99"/>
    <w:semiHidden/>
    <w:unhideWhenUsed/>
    <w:rsid w:val="001D7F83"/>
  </w:style>
  <w:style w:type="numbering" w:customStyle="1" w:styleId="9170">
    <w:name w:val="Нет списка917"/>
    <w:next w:val="a2"/>
    <w:uiPriority w:val="99"/>
    <w:semiHidden/>
    <w:unhideWhenUsed/>
    <w:rsid w:val="001D7F83"/>
  </w:style>
  <w:style w:type="numbering" w:customStyle="1" w:styleId="1017">
    <w:name w:val="Нет списка1017"/>
    <w:next w:val="a2"/>
    <w:uiPriority w:val="99"/>
    <w:semiHidden/>
    <w:unhideWhenUsed/>
    <w:rsid w:val="001D7F83"/>
  </w:style>
  <w:style w:type="paragraph" w:customStyle="1" w:styleId="1fffd">
    <w:name w:val="Знак Знак1"/>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b">
    <w:name w:val="Знак Знак12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7">
    <w:name w:val="Нет списка1117"/>
    <w:next w:val="a2"/>
    <w:uiPriority w:val="99"/>
    <w:semiHidden/>
    <w:unhideWhenUsed/>
    <w:rsid w:val="001D7F83"/>
  </w:style>
  <w:style w:type="numbering" w:customStyle="1" w:styleId="1217">
    <w:name w:val="Нет списка1217"/>
    <w:next w:val="a2"/>
    <w:uiPriority w:val="99"/>
    <w:semiHidden/>
    <w:unhideWhenUsed/>
    <w:rsid w:val="001D7F83"/>
  </w:style>
  <w:style w:type="paragraph" w:customStyle="1" w:styleId="12fffc">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e">
    <w:name w:val="Знак1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7">
    <w:name w:val="Нет списка1317"/>
    <w:next w:val="a2"/>
    <w:uiPriority w:val="99"/>
    <w:semiHidden/>
    <w:unhideWhenUsed/>
    <w:rsid w:val="001D7F83"/>
  </w:style>
  <w:style w:type="numbering" w:customStyle="1" w:styleId="14170">
    <w:name w:val="Нет списка1417"/>
    <w:next w:val="a2"/>
    <w:uiPriority w:val="99"/>
    <w:semiHidden/>
    <w:unhideWhenUsed/>
    <w:rsid w:val="001D7F83"/>
  </w:style>
  <w:style w:type="numbering" w:customStyle="1" w:styleId="1517">
    <w:name w:val="Нет списка1517"/>
    <w:next w:val="a2"/>
    <w:uiPriority w:val="99"/>
    <w:semiHidden/>
    <w:unhideWhenUsed/>
    <w:rsid w:val="001D7F83"/>
  </w:style>
  <w:style w:type="numbering" w:customStyle="1" w:styleId="1617">
    <w:name w:val="Нет списка1617"/>
    <w:next w:val="a2"/>
    <w:uiPriority w:val="99"/>
    <w:semiHidden/>
    <w:unhideWhenUsed/>
    <w:rsid w:val="001D7F83"/>
  </w:style>
  <w:style w:type="numbering" w:customStyle="1" w:styleId="1717">
    <w:name w:val="Нет списка1717"/>
    <w:next w:val="a2"/>
    <w:uiPriority w:val="99"/>
    <w:semiHidden/>
    <w:unhideWhenUsed/>
    <w:rsid w:val="001D7F83"/>
  </w:style>
  <w:style w:type="paragraph" w:customStyle="1" w:styleId="13d">
    <w:name w:val="Знак Знак13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7">
    <w:name w:val="Нет списка1817"/>
    <w:next w:val="a2"/>
    <w:uiPriority w:val="99"/>
    <w:semiHidden/>
    <w:unhideWhenUsed/>
    <w:rsid w:val="001D7F83"/>
  </w:style>
  <w:style w:type="numbering" w:customStyle="1" w:styleId="1917">
    <w:name w:val="Нет списка1917"/>
    <w:next w:val="a2"/>
    <w:uiPriority w:val="99"/>
    <w:semiHidden/>
    <w:unhideWhenUsed/>
    <w:rsid w:val="001D7F83"/>
  </w:style>
  <w:style w:type="numbering" w:customStyle="1" w:styleId="2015">
    <w:name w:val="Нет списка2015"/>
    <w:next w:val="a2"/>
    <w:uiPriority w:val="99"/>
    <w:semiHidden/>
    <w:unhideWhenUsed/>
    <w:rsid w:val="001D7F83"/>
  </w:style>
  <w:style w:type="paragraph" w:customStyle="1" w:styleId="12fffd">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e">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00">
    <w:name w:val="Нет списка2110"/>
    <w:next w:val="a2"/>
    <w:uiPriority w:val="99"/>
    <w:semiHidden/>
    <w:unhideWhenUsed/>
    <w:rsid w:val="001D7F83"/>
  </w:style>
  <w:style w:type="numbering" w:customStyle="1" w:styleId="225">
    <w:name w:val="Нет списка225"/>
    <w:next w:val="a2"/>
    <w:uiPriority w:val="99"/>
    <w:semiHidden/>
    <w:unhideWhenUsed/>
    <w:rsid w:val="001D7F83"/>
  </w:style>
  <w:style w:type="numbering" w:customStyle="1" w:styleId="235">
    <w:name w:val="Нет списка235"/>
    <w:next w:val="a2"/>
    <w:uiPriority w:val="99"/>
    <w:semiHidden/>
    <w:unhideWhenUsed/>
    <w:rsid w:val="001D7F83"/>
  </w:style>
  <w:style w:type="numbering" w:customStyle="1" w:styleId="245">
    <w:name w:val="Нет списка245"/>
    <w:next w:val="a2"/>
    <w:uiPriority w:val="99"/>
    <w:semiHidden/>
    <w:unhideWhenUsed/>
    <w:rsid w:val="001D7F83"/>
  </w:style>
  <w:style w:type="numbering" w:customStyle="1" w:styleId="255">
    <w:name w:val="Нет списка255"/>
    <w:next w:val="a2"/>
    <w:uiPriority w:val="99"/>
    <w:semiHidden/>
    <w:unhideWhenUsed/>
    <w:rsid w:val="001D7F83"/>
  </w:style>
  <w:style w:type="numbering" w:customStyle="1" w:styleId="265">
    <w:name w:val="Нет списка265"/>
    <w:next w:val="a2"/>
    <w:uiPriority w:val="99"/>
    <w:semiHidden/>
    <w:unhideWhenUsed/>
    <w:rsid w:val="001D7F83"/>
  </w:style>
  <w:style w:type="numbering" w:customStyle="1" w:styleId="275">
    <w:name w:val="Нет списка275"/>
    <w:next w:val="a2"/>
    <w:uiPriority w:val="99"/>
    <w:semiHidden/>
    <w:unhideWhenUsed/>
    <w:rsid w:val="001D7F83"/>
  </w:style>
  <w:style w:type="numbering" w:customStyle="1" w:styleId="285">
    <w:name w:val="Нет списка285"/>
    <w:next w:val="a2"/>
    <w:uiPriority w:val="99"/>
    <w:semiHidden/>
    <w:unhideWhenUsed/>
    <w:rsid w:val="001D7F83"/>
  </w:style>
  <w:style w:type="numbering" w:customStyle="1" w:styleId="295">
    <w:name w:val="Нет списка295"/>
    <w:next w:val="a2"/>
    <w:uiPriority w:val="99"/>
    <w:semiHidden/>
    <w:unhideWhenUsed/>
    <w:rsid w:val="001D7F83"/>
  </w:style>
  <w:style w:type="paragraph" w:customStyle="1" w:styleId="12ffff0">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5">
    <w:name w:val="Нет списка305"/>
    <w:next w:val="a2"/>
    <w:uiPriority w:val="99"/>
    <w:semiHidden/>
    <w:unhideWhenUsed/>
    <w:rsid w:val="001D7F83"/>
  </w:style>
  <w:style w:type="numbering" w:customStyle="1" w:styleId="319">
    <w:name w:val="Нет списка319"/>
    <w:next w:val="a2"/>
    <w:uiPriority w:val="99"/>
    <w:semiHidden/>
    <w:unhideWhenUsed/>
    <w:rsid w:val="001D7F83"/>
  </w:style>
  <w:style w:type="paragraph" w:customStyle="1" w:styleId="12ffff1">
    <w:name w:val="Знак Знак12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5">
    <w:name w:val="Нет списка325"/>
    <w:next w:val="a2"/>
    <w:uiPriority w:val="99"/>
    <w:semiHidden/>
    <w:unhideWhenUsed/>
    <w:rsid w:val="001D7F83"/>
  </w:style>
  <w:style w:type="numbering" w:customStyle="1" w:styleId="335">
    <w:name w:val="Нет списка335"/>
    <w:next w:val="a2"/>
    <w:uiPriority w:val="99"/>
    <w:semiHidden/>
    <w:unhideWhenUsed/>
    <w:rsid w:val="001D7F83"/>
  </w:style>
  <w:style w:type="numbering" w:customStyle="1" w:styleId="345">
    <w:name w:val="Нет списка345"/>
    <w:next w:val="a2"/>
    <w:uiPriority w:val="99"/>
    <w:semiHidden/>
    <w:unhideWhenUsed/>
    <w:rsid w:val="001D7F83"/>
  </w:style>
  <w:style w:type="numbering" w:customStyle="1" w:styleId="355">
    <w:name w:val="Нет списка355"/>
    <w:next w:val="a2"/>
    <w:uiPriority w:val="99"/>
    <w:semiHidden/>
    <w:unhideWhenUsed/>
    <w:rsid w:val="001D7F83"/>
  </w:style>
  <w:style w:type="numbering" w:customStyle="1" w:styleId="365">
    <w:name w:val="Нет списка365"/>
    <w:next w:val="a2"/>
    <w:uiPriority w:val="99"/>
    <w:semiHidden/>
    <w:unhideWhenUsed/>
    <w:rsid w:val="001D7F83"/>
  </w:style>
  <w:style w:type="numbering" w:customStyle="1" w:styleId="375">
    <w:name w:val="Нет списка375"/>
    <w:next w:val="a2"/>
    <w:uiPriority w:val="99"/>
    <w:semiHidden/>
    <w:unhideWhenUsed/>
    <w:rsid w:val="001D7F83"/>
  </w:style>
  <w:style w:type="numbering" w:customStyle="1" w:styleId="385">
    <w:name w:val="Нет списка385"/>
    <w:next w:val="a2"/>
    <w:uiPriority w:val="99"/>
    <w:semiHidden/>
    <w:unhideWhenUsed/>
    <w:rsid w:val="001D7F83"/>
  </w:style>
  <w:style w:type="numbering" w:customStyle="1" w:styleId="395">
    <w:name w:val="Нет списка395"/>
    <w:next w:val="a2"/>
    <w:uiPriority w:val="99"/>
    <w:semiHidden/>
    <w:unhideWhenUsed/>
    <w:rsid w:val="001D7F83"/>
  </w:style>
  <w:style w:type="numbering" w:customStyle="1" w:styleId="405">
    <w:name w:val="Нет списка405"/>
    <w:next w:val="a2"/>
    <w:uiPriority w:val="99"/>
    <w:semiHidden/>
    <w:unhideWhenUsed/>
    <w:rsid w:val="001D7F83"/>
  </w:style>
  <w:style w:type="numbering" w:customStyle="1" w:styleId="419">
    <w:name w:val="Нет списка419"/>
    <w:next w:val="a2"/>
    <w:uiPriority w:val="99"/>
    <w:semiHidden/>
    <w:unhideWhenUsed/>
    <w:rsid w:val="001D7F83"/>
  </w:style>
  <w:style w:type="paragraph" w:customStyle="1" w:styleId="1ffff">
    <w:name w:val="Знак Знак1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5">
    <w:name w:val="Нет списка425"/>
    <w:next w:val="a2"/>
    <w:uiPriority w:val="99"/>
    <w:semiHidden/>
    <w:unhideWhenUsed/>
    <w:rsid w:val="001D7F83"/>
  </w:style>
  <w:style w:type="numbering" w:customStyle="1" w:styleId="435">
    <w:name w:val="Нет списка435"/>
    <w:next w:val="a2"/>
    <w:uiPriority w:val="99"/>
    <w:semiHidden/>
    <w:unhideWhenUsed/>
    <w:rsid w:val="001D7F83"/>
  </w:style>
  <w:style w:type="numbering" w:customStyle="1" w:styleId="445">
    <w:name w:val="Нет списка445"/>
    <w:next w:val="a2"/>
    <w:uiPriority w:val="99"/>
    <w:semiHidden/>
    <w:unhideWhenUsed/>
    <w:rsid w:val="001D7F83"/>
  </w:style>
  <w:style w:type="numbering" w:customStyle="1" w:styleId="455">
    <w:name w:val="Нет списка455"/>
    <w:next w:val="a2"/>
    <w:uiPriority w:val="99"/>
    <w:semiHidden/>
    <w:unhideWhenUsed/>
    <w:rsid w:val="001D7F83"/>
  </w:style>
  <w:style w:type="numbering" w:customStyle="1" w:styleId="465">
    <w:name w:val="Нет списка465"/>
    <w:next w:val="a2"/>
    <w:uiPriority w:val="99"/>
    <w:semiHidden/>
    <w:unhideWhenUsed/>
    <w:rsid w:val="001D7F83"/>
  </w:style>
  <w:style w:type="numbering" w:customStyle="1" w:styleId="475">
    <w:name w:val="Нет списка475"/>
    <w:next w:val="a2"/>
    <w:uiPriority w:val="99"/>
    <w:semiHidden/>
    <w:unhideWhenUsed/>
    <w:rsid w:val="001D7F83"/>
  </w:style>
  <w:style w:type="numbering" w:customStyle="1" w:styleId="485">
    <w:name w:val="Нет списка485"/>
    <w:next w:val="a2"/>
    <w:uiPriority w:val="99"/>
    <w:semiHidden/>
    <w:unhideWhenUsed/>
    <w:rsid w:val="001D7F83"/>
  </w:style>
  <w:style w:type="numbering" w:customStyle="1" w:styleId="495">
    <w:name w:val="Нет списка495"/>
    <w:next w:val="a2"/>
    <w:uiPriority w:val="99"/>
    <w:semiHidden/>
    <w:unhideWhenUsed/>
    <w:rsid w:val="001D7F83"/>
  </w:style>
  <w:style w:type="numbering" w:customStyle="1" w:styleId="505">
    <w:name w:val="Нет списка505"/>
    <w:next w:val="a2"/>
    <w:uiPriority w:val="99"/>
    <w:semiHidden/>
    <w:unhideWhenUsed/>
    <w:rsid w:val="001D7F83"/>
  </w:style>
  <w:style w:type="numbering" w:customStyle="1" w:styleId="519">
    <w:name w:val="Нет списка519"/>
    <w:next w:val="a2"/>
    <w:uiPriority w:val="99"/>
    <w:semiHidden/>
    <w:unhideWhenUsed/>
    <w:rsid w:val="001D7F83"/>
  </w:style>
  <w:style w:type="numbering" w:customStyle="1" w:styleId="525">
    <w:name w:val="Нет списка525"/>
    <w:next w:val="a2"/>
    <w:uiPriority w:val="99"/>
    <w:semiHidden/>
    <w:unhideWhenUsed/>
    <w:rsid w:val="001D7F83"/>
  </w:style>
  <w:style w:type="numbering" w:customStyle="1" w:styleId="535">
    <w:name w:val="Нет списка535"/>
    <w:next w:val="a2"/>
    <w:uiPriority w:val="99"/>
    <w:semiHidden/>
    <w:unhideWhenUsed/>
    <w:rsid w:val="001D7F83"/>
  </w:style>
  <w:style w:type="numbering" w:customStyle="1" w:styleId="545">
    <w:name w:val="Нет списка545"/>
    <w:next w:val="a2"/>
    <w:uiPriority w:val="99"/>
    <w:semiHidden/>
    <w:unhideWhenUsed/>
    <w:rsid w:val="001D7F83"/>
  </w:style>
  <w:style w:type="numbering" w:customStyle="1" w:styleId="555">
    <w:name w:val="Нет списка555"/>
    <w:next w:val="a2"/>
    <w:uiPriority w:val="99"/>
    <w:semiHidden/>
    <w:unhideWhenUsed/>
    <w:rsid w:val="001D7F83"/>
  </w:style>
  <w:style w:type="numbering" w:customStyle="1" w:styleId="565">
    <w:name w:val="Нет списка565"/>
    <w:next w:val="a2"/>
    <w:uiPriority w:val="99"/>
    <w:semiHidden/>
    <w:unhideWhenUsed/>
    <w:rsid w:val="001D7F83"/>
  </w:style>
  <w:style w:type="numbering" w:customStyle="1" w:styleId="575">
    <w:name w:val="Нет списка575"/>
    <w:next w:val="a2"/>
    <w:uiPriority w:val="99"/>
    <w:semiHidden/>
    <w:unhideWhenUsed/>
    <w:rsid w:val="001D7F83"/>
  </w:style>
  <w:style w:type="numbering" w:customStyle="1" w:styleId="585">
    <w:name w:val="Нет списка585"/>
    <w:next w:val="a2"/>
    <w:uiPriority w:val="99"/>
    <w:semiHidden/>
    <w:unhideWhenUsed/>
    <w:rsid w:val="001D7F83"/>
  </w:style>
  <w:style w:type="numbering" w:customStyle="1" w:styleId="595">
    <w:name w:val="Нет списка595"/>
    <w:next w:val="a2"/>
    <w:uiPriority w:val="99"/>
    <w:semiHidden/>
    <w:unhideWhenUsed/>
    <w:rsid w:val="001D7F83"/>
  </w:style>
  <w:style w:type="numbering" w:customStyle="1" w:styleId="605">
    <w:name w:val="Нет списка605"/>
    <w:next w:val="a2"/>
    <w:uiPriority w:val="99"/>
    <w:semiHidden/>
    <w:unhideWhenUsed/>
    <w:rsid w:val="001D7F83"/>
  </w:style>
  <w:style w:type="numbering" w:customStyle="1" w:styleId="619">
    <w:name w:val="Нет списка619"/>
    <w:next w:val="a2"/>
    <w:uiPriority w:val="99"/>
    <w:semiHidden/>
    <w:unhideWhenUsed/>
    <w:rsid w:val="001D7F83"/>
  </w:style>
  <w:style w:type="numbering" w:customStyle="1" w:styleId="625">
    <w:name w:val="Нет списка625"/>
    <w:next w:val="a2"/>
    <w:uiPriority w:val="99"/>
    <w:semiHidden/>
    <w:unhideWhenUsed/>
    <w:rsid w:val="001D7F83"/>
  </w:style>
  <w:style w:type="numbering" w:customStyle="1" w:styleId="635">
    <w:name w:val="Нет списка635"/>
    <w:next w:val="a2"/>
    <w:uiPriority w:val="99"/>
    <w:semiHidden/>
    <w:unhideWhenUsed/>
    <w:rsid w:val="001D7F83"/>
  </w:style>
  <w:style w:type="numbering" w:customStyle="1" w:styleId="645">
    <w:name w:val="Нет списка645"/>
    <w:next w:val="a2"/>
    <w:uiPriority w:val="99"/>
    <w:semiHidden/>
    <w:unhideWhenUsed/>
    <w:rsid w:val="001D7F83"/>
  </w:style>
  <w:style w:type="numbering" w:customStyle="1" w:styleId="655">
    <w:name w:val="Нет списка655"/>
    <w:next w:val="a2"/>
    <w:uiPriority w:val="99"/>
    <w:semiHidden/>
    <w:unhideWhenUsed/>
    <w:rsid w:val="001D7F83"/>
  </w:style>
  <w:style w:type="paragraph" w:customStyle="1" w:styleId="12ffff2">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5">
    <w:name w:val="Нет списка665"/>
    <w:next w:val="a2"/>
    <w:uiPriority w:val="99"/>
    <w:semiHidden/>
    <w:unhideWhenUsed/>
    <w:rsid w:val="001D7F83"/>
  </w:style>
  <w:style w:type="numbering" w:customStyle="1" w:styleId="675">
    <w:name w:val="Нет списка675"/>
    <w:next w:val="a2"/>
    <w:uiPriority w:val="99"/>
    <w:semiHidden/>
    <w:unhideWhenUsed/>
    <w:rsid w:val="001D7F83"/>
  </w:style>
  <w:style w:type="numbering" w:customStyle="1" w:styleId="685">
    <w:name w:val="Нет списка685"/>
    <w:next w:val="a2"/>
    <w:uiPriority w:val="99"/>
    <w:semiHidden/>
    <w:unhideWhenUsed/>
    <w:rsid w:val="001D7F83"/>
  </w:style>
  <w:style w:type="numbering" w:customStyle="1" w:styleId="695">
    <w:name w:val="Нет списка695"/>
    <w:next w:val="a2"/>
    <w:uiPriority w:val="99"/>
    <w:semiHidden/>
    <w:unhideWhenUsed/>
    <w:rsid w:val="001D7F83"/>
  </w:style>
  <w:style w:type="numbering" w:customStyle="1" w:styleId="705">
    <w:name w:val="Нет списка705"/>
    <w:next w:val="a2"/>
    <w:uiPriority w:val="99"/>
    <w:semiHidden/>
    <w:unhideWhenUsed/>
    <w:rsid w:val="001D7F83"/>
  </w:style>
  <w:style w:type="numbering" w:customStyle="1" w:styleId="719">
    <w:name w:val="Нет списка719"/>
    <w:next w:val="a2"/>
    <w:uiPriority w:val="99"/>
    <w:semiHidden/>
    <w:unhideWhenUsed/>
    <w:rsid w:val="001D7F83"/>
  </w:style>
  <w:style w:type="paragraph" w:customStyle="1" w:styleId="affffa">
    <w:name w:val="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5">
    <w:name w:val="Нет списка725"/>
    <w:next w:val="a2"/>
    <w:uiPriority w:val="99"/>
    <w:semiHidden/>
    <w:unhideWhenUsed/>
    <w:rsid w:val="001D7F83"/>
  </w:style>
  <w:style w:type="numbering" w:customStyle="1" w:styleId="735">
    <w:name w:val="Нет списка735"/>
    <w:next w:val="a2"/>
    <w:uiPriority w:val="99"/>
    <w:semiHidden/>
    <w:unhideWhenUsed/>
    <w:rsid w:val="001D7F83"/>
  </w:style>
  <w:style w:type="numbering" w:customStyle="1" w:styleId="745">
    <w:name w:val="Нет списка745"/>
    <w:next w:val="a2"/>
    <w:uiPriority w:val="99"/>
    <w:semiHidden/>
    <w:unhideWhenUsed/>
    <w:rsid w:val="001D7F83"/>
  </w:style>
  <w:style w:type="numbering" w:customStyle="1" w:styleId="755">
    <w:name w:val="Нет списка755"/>
    <w:next w:val="a2"/>
    <w:uiPriority w:val="99"/>
    <w:semiHidden/>
    <w:unhideWhenUsed/>
    <w:rsid w:val="001D7F83"/>
  </w:style>
  <w:style w:type="numbering" w:customStyle="1" w:styleId="765">
    <w:name w:val="Нет списка765"/>
    <w:next w:val="a2"/>
    <w:uiPriority w:val="99"/>
    <w:semiHidden/>
    <w:unhideWhenUsed/>
    <w:rsid w:val="001D7F83"/>
  </w:style>
  <w:style w:type="numbering" w:customStyle="1" w:styleId="775">
    <w:name w:val="Нет списка775"/>
    <w:next w:val="a2"/>
    <w:uiPriority w:val="99"/>
    <w:semiHidden/>
    <w:unhideWhenUsed/>
    <w:rsid w:val="001D7F83"/>
  </w:style>
  <w:style w:type="numbering" w:customStyle="1" w:styleId="785">
    <w:name w:val="Нет списка785"/>
    <w:next w:val="a2"/>
    <w:uiPriority w:val="99"/>
    <w:semiHidden/>
    <w:unhideWhenUsed/>
    <w:rsid w:val="001D7F83"/>
  </w:style>
  <w:style w:type="numbering" w:customStyle="1" w:styleId="795">
    <w:name w:val="Нет списка795"/>
    <w:next w:val="a2"/>
    <w:uiPriority w:val="99"/>
    <w:semiHidden/>
    <w:unhideWhenUsed/>
    <w:rsid w:val="001D7F83"/>
  </w:style>
  <w:style w:type="numbering" w:customStyle="1" w:styleId="805">
    <w:name w:val="Нет списка805"/>
    <w:next w:val="a2"/>
    <w:uiPriority w:val="99"/>
    <w:semiHidden/>
    <w:unhideWhenUsed/>
    <w:rsid w:val="001D7F83"/>
  </w:style>
  <w:style w:type="numbering" w:customStyle="1" w:styleId="818">
    <w:name w:val="Нет списка818"/>
    <w:next w:val="a2"/>
    <w:uiPriority w:val="99"/>
    <w:semiHidden/>
    <w:unhideWhenUsed/>
    <w:rsid w:val="001D7F83"/>
  </w:style>
  <w:style w:type="numbering" w:customStyle="1" w:styleId="824">
    <w:name w:val="Нет списка824"/>
    <w:next w:val="a2"/>
    <w:uiPriority w:val="99"/>
    <w:semiHidden/>
    <w:unhideWhenUsed/>
    <w:rsid w:val="001D7F83"/>
  </w:style>
  <w:style w:type="numbering" w:customStyle="1" w:styleId="1108">
    <w:name w:val="Нет списка1108"/>
    <w:next w:val="a2"/>
    <w:uiPriority w:val="99"/>
    <w:semiHidden/>
    <w:rsid w:val="001D7F83"/>
  </w:style>
  <w:style w:type="table" w:customStyle="1" w:styleId="12ffff3">
    <w:name w:val="Сетка таблицы12"/>
    <w:basedOn w:val="a1"/>
    <w:next w:val="a8"/>
    <w:rsid w:val="001D7F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8">
    <w:name w:val="Нет списка1118"/>
    <w:next w:val="a2"/>
    <w:uiPriority w:val="99"/>
    <w:semiHidden/>
    <w:unhideWhenUsed/>
    <w:rsid w:val="001D7F83"/>
  </w:style>
  <w:style w:type="numbering" w:customStyle="1" w:styleId="2105">
    <w:name w:val="Нет списка2105"/>
    <w:next w:val="a2"/>
    <w:uiPriority w:val="99"/>
    <w:semiHidden/>
    <w:unhideWhenUsed/>
    <w:rsid w:val="001D7F83"/>
  </w:style>
  <w:style w:type="numbering" w:customStyle="1" w:styleId="3105">
    <w:name w:val="Нет списка3105"/>
    <w:next w:val="a2"/>
    <w:uiPriority w:val="99"/>
    <w:semiHidden/>
    <w:unhideWhenUsed/>
    <w:rsid w:val="001D7F83"/>
  </w:style>
  <w:style w:type="numbering" w:customStyle="1" w:styleId="4105">
    <w:name w:val="Нет списка4105"/>
    <w:next w:val="a2"/>
    <w:uiPriority w:val="99"/>
    <w:semiHidden/>
    <w:unhideWhenUsed/>
    <w:rsid w:val="001D7F83"/>
  </w:style>
  <w:style w:type="numbering" w:customStyle="1" w:styleId="5105">
    <w:name w:val="Нет списка5105"/>
    <w:next w:val="a2"/>
    <w:uiPriority w:val="99"/>
    <w:semiHidden/>
    <w:unhideWhenUsed/>
    <w:rsid w:val="001D7F83"/>
  </w:style>
  <w:style w:type="numbering" w:customStyle="1" w:styleId="6105">
    <w:name w:val="Нет списка6105"/>
    <w:next w:val="a2"/>
    <w:uiPriority w:val="99"/>
    <w:semiHidden/>
    <w:unhideWhenUsed/>
    <w:rsid w:val="001D7F83"/>
  </w:style>
  <w:style w:type="numbering" w:customStyle="1" w:styleId="7104">
    <w:name w:val="Нет списка7104"/>
    <w:next w:val="a2"/>
    <w:uiPriority w:val="99"/>
    <w:semiHidden/>
    <w:unhideWhenUsed/>
    <w:rsid w:val="001D7F83"/>
  </w:style>
  <w:style w:type="numbering" w:customStyle="1" w:styleId="834">
    <w:name w:val="Нет списка834"/>
    <w:next w:val="a2"/>
    <w:uiPriority w:val="99"/>
    <w:semiHidden/>
    <w:unhideWhenUsed/>
    <w:rsid w:val="001D7F83"/>
  </w:style>
  <w:style w:type="numbering" w:customStyle="1" w:styleId="9180">
    <w:name w:val="Нет списка918"/>
    <w:next w:val="a2"/>
    <w:uiPriority w:val="99"/>
    <w:semiHidden/>
    <w:unhideWhenUsed/>
    <w:rsid w:val="001D7F83"/>
  </w:style>
  <w:style w:type="numbering" w:customStyle="1" w:styleId="1018">
    <w:name w:val="Нет списка1018"/>
    <w:next w:val="a2"/>
    <w:uiPriority w:val="99"/>
    <w:semiHidden/>
    <w:unhideWhenUsed/>
    <w:rsid w:val="001D7F83"/>
  </w:style>
  <w:style w:type="numbering" w:customStyle="1" w:styleId="11115">
    <w:name w:val="Нет списка11115"/>
    <w:next w:val="a2"/>
    <w:uiPriority w:val="99"/>
    <w:semiHidden/>
    <w:unhideWhenUsed/>
    <w:rsid w:val="001D7F83"/>
  </w:style>
  <w:style w:type="numbering" w:customStyle="1" w:styleId="1218">
    <w:name w:val="Нет списка1218"/>
    <w:next w:val="a2"/>
    <w:uiPriority w:val="99"/>
    <w:semiHidden/>
    <w:unhideWhenUsed/>
    <w:rsid w:val="001D7F83"/>
  </w:style>
  <w:style w:type="numbering" w:customStyle="1" w:styleId="1318">
    <w:name w:val="Нет списка1318"/>
    <w:next w:val="a2"/>
    <w:uiPriority w:val="99"/>
    <w:semiHidden/>
    <w:unhideWhenUsed/>
    <w:rsid w:val="001D7F83"/>
  </w:style>
  <w:style w:type="numbering" w:customStyle="1" w:styleId="1418">
    <w:name w:val="Нет списка1418"/>
    <w:next w:val="a2"/>
    <w:uiPriority w:val="99"/>
    <w:semiHidden/>
    <w:unhideWhenUsed/>
    <w:rsid w:val="001D7F83"/>
  </w:style>
  <w:style w:type="numbering" w:customStyle="1" w:styleId="1518">
    <w:name w:val="Нет списка1518"/>
    <w:next w:val="a2"/>
    <w:uiPriority w:val="99"/>
    <w:semiHidden/>
    <w:unhideWhenUsed/>
    <w:rsid w:val="001D7F83"/>
  </w:style>
  <w:style w:type="numbering" w:customStyle="1" w:styleId="1618">
    <w:name w:val="Нет списка1618"/>
    <w:next w:val="a2"/>
    <w:uiPriority w:val="99"/>
    <w:semiHidden/>
    <w:unhideWhenUsed/>
    <w:rsid w:val="001D7F83"/>
  </w:style>
  <w:style w:type="numbering" w:customStyle="1" w:styleId="1718">
    <w:name w:val="Нет списка1718"/>
    <w:next w:val="a2"/>
    <w:uiPriority w:val="99"/>
    <w:semiHidden/>
    <w:unhideWhenUsed/>
    <w:rsid w:val="001D7F83"/>
  </w:style>
  <w:style w:type="numbering" w:customStyle="1" w:styleId="1818">
    <w:name w:val="Нет списка1818"/>
    <w:next w:val="a2"/>
    <w:uiPriority w:val="99"/>
    <w:semiHidden/>
    <w:unhideWhenUsed/>
    <w:rsid w:val="001D7F83"/>
  </w:style>
  <w:style w:type="numbering" w:customStyle="1" w:styleId="1918">
    <w:name w:val="Нет списка1918"/>
    <w:next w:val="a2"/>
    <w:uiPriority w:val="99"/>
    <w:semiHidden/>
    <w:unhideWhenUsed/>
    <w:rsid w:val="001D7F83"/>
  </w:style>
  <w:style w:type="numbering" w:customStyle="1" w:styleId="2016">
    <w:name w:val="Нет списка2016"/>
    <w:next w:val="a2"/>
    <w:uiPriority w:val="99"/>
    <w:semiHidden/>
    <w:unhideWhenUsed/>
    <w:rsid w:val="001D7F83"/>
  </w:style>
  <w:style w:type="numbering" w:customStyle="1" w:styleId="2115">
    <w:name w:val="Нет списка2115"/>
    <w:next w:val="a2"/>
    <w:uiPriority w:val="99"/>
    <w:semiHidden/>
    <w:unhideWhenUsed/>
    <w:rsid w:val="001D7F83"/>
  </w:style>
  <w:style w:type="numbering" w:customStyle="1" w:styleId="2215">
    <w:name w:val="Нет списка2215"/>
    <w:next w:val="a2"/>
    <w:uiPriority w:val="99"/>
    <w:semiHidden/>
    <w:unhideWhenUsed/>
    <w:rsid w:val="001D7F83"/>
  </w:style>
  <w:style w:type="numbering" w:customStyle="1" w:styleId="2315">
    <w:name w:val="Нет списка2315"/>
    <w:next w:val="a2"/>
    <w:uiPriority w:val="99"/>
    <w:semiHidden/>
    <w:unhideWhenUsed/>
    <w:rsid w:val="001D7F83"/>
  </w:style>
  <w:style w:type="numbering" w:customStyle="1" w:styleId="2415">
    <w:name w:val="Нет списка2415"/>
    <w:next w:val="a2"/>
    <w:uiPriority w:val="99"/>
    <w:semiHidden/>
    <w:unhideWhenUsed/>
    <w:rsid w:val="001D7F83"/>
  </w:style>
  <w:style w:type="numbering" w:customStyle="1" w:styleId="2515">
    <w:name w:val="Нет списка2515"/>
    <w:next w:val="a2"/>
    <w:uiPriority w:val="99"/>
    <w:semiHidden/>
    <w:unhideWhenUsed/>
    <w:rsid w:val="001D7F83"/>
  </w:style>
  <w:style w:type="numbering" w:customStyle="1" w:styleId="2615">
    <w:name w:val="Нет списка2615"/>
    <w:next w:val="a2"/>
    <w:uiPriority w:val="99"/>
    <w:semiHidden/>
    <w:unhideWhenUsed/>
    <w:rsid w:val="001D7F83"/>
  </w:style>
  <w:style w:type="numbering" w:customStyle="1" w:styleId="2715">
    <w:name w:val="Нет списка2715"/>
    <w:next w:val="a2"/>
    <w:uiPriority w:val="99"/>
    <w:semiHidden/>
    <w:unhideWhenUsed/>
    <w:rsid w:val="001D7F83"/>
  </w:style>
  <w:style w:type="numbering" w:customStyle="1" w:styleId="2815">
    <w:name w:val="Нет списка2815"/>
    <w:next w:val="a2"/>
    <w:uiPriority w:val="99"/>
    <w:semiHidden/>
    <w:unhideWhenUsed/>
    <w:rsid w:val="001D7F83"/>
  </w:style>
  <w:style w:type="numbering" w:customStyle="1" w:styleId="2915">
    <w:name w:val="Нет списка2915"/>
    <w:next w:val="a2"/>
    <w:uiPriority w:val="99"/>
    <w:semiHidden/>
    <w:unhideWhenUsed/>
    <w:rsid w:val="001D7F83"/>
  </w:style>
  <w:style w:type="numbering" w:customStyle="1" w:styleId="3015">
    <w:name w:val="Нет списка3015"/>
    <w:next w:val="a2"/>
    <w:uiPriority w:val="99"/>
    <w:semiHidden/>
    <w:unhideWhenUsed/>
    <w:rsid w:val="001D7F83"/>
  </w:style>
  <w:style w:type="numbering" w:customStyle="1" w:styleId="3115">
    <w:name w:val="Нет списка3115"/>
    <w:next w:val="a2"/>
    <w:uiPriority w:val="99"/>
    <w:semiHidden/>
    <w:unhideWhenUsed/>
    <w:rsid w:val="001D7F83"/>
  </w:style>
  <w:style w:type="numbering" w:customStyle="1" w:styleId="3215">
    <w:name w:val="Нет списка3215"/>
    <w:next w:val="a2"/>
    <w:uiPriority w:val="99"/>
    <w:semiHidden/>
    <w:unhideWhenUsed/>
    <w:rsid w:val="001D7F83"/>
  </w:style>
  <w:style w:type="numbering" w:customStyle="1" w:styleId="3315">
    <w:name w:val="Нет списка3315"/>
    <w:next w:val="a2"/>
    <w:uiPriority w:val="99"/>
    <w:semiHidden/>
    <w:unhideWhenUsed/>
    <w:rsid w:val="001D7F83"/>
  </w:style>
  <w:style w:type="numbering" w:customStyle="1" w:styleId="3415">
    <w:name w:val="Нет списка3415"/>
    <w:next w:val="a2"/>
    <w:uiPriority w:val="99"/>
    <w:semiHidden/>
    <w:unhideWhenUsed/>
    <w:rsid w:val="001D7F83"/>
  </w:style>
  <w:style w:type="numbering" w:customStyle="1" w:styleId="3515">
    <w:name w:val="Нет списка3515"/>
    <w:next w:val="a2"/>
    <w:uiPriority w:val="99"/>
    <w:semiHidden/>
    <w:unhideWhenUsed/>
    <w:rsid w:val="001D7F83"/>
  </w:style>
  <w:style w:type="numbering" w:customStyle="1" w:styleId="3615">
    <w:name w:val="Нет списка3615"/>
    <w:next w:val="a2"/>
    <w:uiPriority w:val="99"/>
    <w:semiHidden/>
    <w:unhideWhenUsed/>
    <w:rsid w:val="001D7F83"/>
  </w:style>
  <w:style w:type="numbering" w:customStyle="1" w:styleId="3715">
    <w:name w:val="Нет списка3715"/>
    <w:next w:val="a2"/>
    <w:uiPriority w:val="99"/>
    <w:semiHidden/>
    <w:unhideWhenUsed/>
    <w:rsid w:val="001D7F83"/>
  </w:style>
  <w:style w:type="numbering" w:customStyle="1" w:styleId="3815">
    <w:name w:val="Нет списка3815"/>
    <w:next w:val="a2"/>
    <w:uiPriority w:val="99"/>
    <w:semiHidden/>
    <w:unhideWhenUsed/>
    <w:rsid w:val="001D7F83"/>
  </w:style>
  <w:style w:type="numbering" w:customStyle="1" w:styleId="3915">
    <w:name w:val="Нет списка3915"/>
    <w:next w:val="a2"/>
    <w:uiPriority w:val="99"/>
    <w:semiHidden/>
    <w:unhideWhenUsed/>
    <w:rsid w:val="001D7F83"/>
  </w:style>
  <w:style w:type="numbering" w:customStyle="1" w:styleId="4015">
    <w:name w:val="Нет списка4015"/>
    <w:next w:val="a2"/>
    <w:uiPriority w:val="99"/>
    <w:semiHidden/>
    <w:unhideWhenUsed/>
    <w:rsid w:val="001D7F83"/>
  </w:style>
  <w:style w:type="numbering" w:customStyle="1" w:styleId="4115">
    <w:name w:val="Нет списка4115"/>
    <w:next w:val="a2"/>
    <w:uiPriority w:val="99"/>
    <w:semiHidden/>
    <w:unhideWhenUsed/>
    <w:rsid w:val="001D7F83"/>
  </w:style>
  <w:style w:type="numbering" w:customStyle="1" w:styleId="4215">
    <w:name w:val="Нет списка4215"/>
    <w:next w:val="a2"/>
    <w:uiPriority w:val="99"/>
    <w:semiHidden/>
    <w:unhideWhenUsed/>
    <w:rsid w:val="001D7F83"/>
  </w:style>
  <w:style w:type="numbering" w:customStyle="1" w:styleId="4315">
    <w:name w:val="Нет списка4315"/>
    <w:next w:val="a2"/>
    <w:uiPriority w:val="99"/>
    <w:semiHidden/>
    <w:unhideWhenUsed/>
    <w:rsid w:val="001D7F83"/>
  </w:style>
  <w:style w:type="numbering" w:customStyle="1" w:styleId="4415">
    <w:name w:val="Нет списка4415"/>
    <w:next w:val="a2"/>
    <w:uiPriority w:val="99"/>
    <w:semiHidden/>
    <w:unhideWhenUsed/>
    <w:rsid w:val="001D7F83"/>
  </w:style>
  <w:style w:type="numbering" w:customStyle="1" w:styleId="4515">
    <w:name w:val="Нет списка4515"/>
    <w:next w:val="a2"/>
    <w:uiPriority w:val="99"/>
    <w:semiHidden/>
    <w:unhideWhenUsed/>
    <w:rsid w:val="001D7F83"/>
  </w:style>
  <w:style w:type="numbering" w:customStyle="1" w:styleId="4615">
    <w:name w:val="Нет списка4615"/>
    <w:next w:val="a2"/>
    <w:uiPriority w:val="99"/>
    <w:semiHidden/>
    <w:unhideWhenUsed/>
    <w:rsid w:val="001D7F83"/>
  </w:style>
  <w:style w:type="numbering" w:customStyle="1" w:styleId="4715">
    <w:name w:val="Нет списка4715"/>
    <w:next w:val="a2"/>
    <w:uiPriority w:val="99"/>
    <w:semiHidden/>
    <w:unhideWhenUsed/>
    <w:rsid w:val="001D7F83"/>
  </w:style>
  <w:style w:type="numbering" w:customStyle="1" w:styleId="4815">
    <w:name w:val="Нет списка4815"/>
    <w:next w:val="a2"/>
    <w:uiPriority w:val="99"/>
    <w:semiHidden/>
    <w:unhideWhenUsed/>
    <w:rsid w:val="001D7F83"/>
  </w:style>
  <w:style w:type="numbering" w:customStyle="1" w:styleId="4915">
    <w:name w:val="Нет списка4915"/>
    <w:next w:val="a2"/>
    <w:uiPriority w:val="99"/>
    <w:semiHidden/>
    <w:unhideWhenUsed/>
    <w:rsid w:val="001D7F83"/>
  </w:style>
  <w:style w:type="numbering" w:customStyle="1" w:styleId="5015">
    <w:name w:val="Нет списка5015"/>
    <w:next w:val="a2"/>
    <w:uiPriority w:val="99"/>
    <w:semiHidden/>
    <w:unhideWhenUsed/>
    <w:rsid w:val="001D7F83"/>
  </w:style>
  <w:style w:type="numbering" w:customStyle="1" w:styleId="5115">
    <w:name w:val="Нет списка5115"/>
    <w:next w:val="a2"/>
    <w:uiPriority w:val="99"/>
    <w:semiHidden/>
    <w:unhideWhenUsed/>
    <w:rsid w:val="001D7F83"/>
  </w:style>
  <w:style w:type="numbering" w:customStyle="1" w:styleId="5215">
    <w:name w:val="Нет списка5215"/>
    <w:next w:val="a2"/>
    <w:uiPriority w:val="99"/>
    <w:semiHidden/>
    <w:unhideWhenUsed/>
    <w:rsid w:val="001D7F83"/>
  </w:style>
  <w:style w:type="numbering" w:customStyle="1" w:styleId="5315">
    <w:name w:val="Нет списка5315"/>
    <w:next w:val="a2"/>
    <w:uiPriority w:val="99"/>
    <w:semiHidden/>
    <w:unhideWhenUsed/>
    <w:rsid w:val="001D7F83"/>
  </w:style>
  <w:style w:type="numbering" w:customStyle="1" w:styleId="5415">
    <w:name w:val="Нет списка5415"/>
    <w:next w:val="a2"/>
    <w:uiPriority w:val="99"/>
    <w:semiHidden/>
    <w:unhideWhenUsed/>
    <w:rsid w:val="001D7F83"/>
  </w:style>
  <w:style w:type="numbering" w:customStyle="1" w:styleId="5515">
    <w:name w:val="Нет списка5515"/>
    <w:next w:val="a2"/>
    <w:uiPriority w:val="99"/>
    <w:semiHidden/>
    <w:unhideWhenUsed/>
    <w:rsid w:val="001D7F83"/>
  </w:style>
  <w:style w:type="numbering" w:customStyle="1" w:styleId="5615">
    <w:name w:val="Нет списка5615"/>
    <w:next w:val="a2"/>
    <w:uiPriority w:val="99"/>
    <w:semiHidden/>
    <w:unhideWhenUsed/>
    <w:rsid w:val="001D7F83"/>
  </w:style>
  <w:style w:type="numbering" w:customStyle="1" w:styleId="5715">
    <w:name w:val="Нет списка5715"/>
    <w:next w:val="a2"/>
    <w:uiPriority w:val="99"/>
    <w:semiHidden/>
    <w:unhideWhenUsed/>
    <w:rsid w:val="001D7F83"/>
  </w:style>
  <w:style w:type="numbering" w:customStyle="1" w:styleId="5815">
    <w:name w:val="Нет списка5815"/>
    <w:next w:val="a2"/>
    <w:uiPriority w:val="99"/>
    <w:semiHidden/>
    <w:unhideWhenUsed/>
    <w:rsid w:val="001D7F83"/>
  </w:style>
  <w:style w:type="numbering" w:customStyle="1" w:styleId="5915">
    <w:name w:val="Нет списка5915"/>
    <w:next w:val="a2"/>
    <w:uiPriority w:val="99"/>
    <w:semiHidden/>
    <w:unhideWhenUsed/>
    <w:rsid w:val="001D7F83"/>
  </w:style>
  <w:style w:type="numbering" w:customStyle="1" w:styleId="6015">
    <w:name w:val="Нет списка6015"/>
    <w:next w:val="a2"/>
    <w:uiPriority w:val="99"/>
    <w:semiHidden/>
    <w:unhideWhenUsed/>
    <w:rsid w:val="001D7F83"/>
  </w:style>
  <w:style w:type="numbering" w:customStyle="1" w:styleId="6115">
    <w:name w:val="Нет списка6115"/>
    <w:next w:val="a2"/>
    <w:uiPriority w:val="99"/>
    <w:semiHidden/>
    <w:unhideWhenUsed/>
    <w:rsid w:val="001D7F83"/>
  </w:style>
  <w:style w:type="numbering" w:customStyle="1" w:styleId="6215">
    <w:name w:val="Нет списка6215"/>
    <w:next w:val="a2"/>
    <w:uiPriority w:val="99"/>
    <w:semiHidden/>
    <w:unhideWhenUsed/>
    <w:rsid w:val="001D7F83"/>
  </w:style>
  <w:style w:type="numbering" w:customStyle="1" w:styleId="6315">
    <w:name w:val="Нет списка6315"/>
    <w:next w:val="a2"/>
    <w:uiPriority w:val="99"/>
    <w:semiHidden/>
    <w:unhideWhenUsed/>
    <w:rsid w:val="001D7F83"/>
  </w:style>
  <w:style w:type="numbering" w:customStyle="1" w:styleId="6415">
    <w:name w:val="Нет списка6415"/>
    <w:next w:val="a2"/>
    <w:uiPriority w:val="99"/>
    <w:semiHidden/>
    <w:unhideWhenUsed/>
    <w:rsid w:val="001D7F83"/>
  </w:style>
  <w:style w:type="numbering" w:customStyle="1" w:styleId="6515">
    <w:name w:val="Нет списка6515"/>
    <w:next w:val="a2"/>
    <w:uiPriority w:val="99"/>
    <w:semiHidden/>
    <w:unhideWhenUsed/>
    <w:rsid w:val="001D7F83"/>
  </w:style>
  <w:style w:type="numbering" w:customStyle="1" w:styleId="6615">
    <w:name w:val="Нет списка6615"/>
    <w:next w:val="a2"/>
    <w:uiPriority w:val="99"/>
    <w:semiHidden/>
    <w:unhideWhenUsed/>
    <w:rsid w:val="001D7F83"/>
  </w:style>
  <w:style w:type="numbering" w:customStyle="1" w:styleId="6715">
    <w:name w:val="Нет списка6715"/>
    <w:next w:val="a2"/>
    <w:uiPriority w:val="99"/>
    <w:semiHidden/>
    <w:unhideWhenUsed/>
    <w:rsid w:val="001D7F83"/>
  </w:style>
  <w:style w:type="numbering" w:customStyle="1" w:styleId="6815">
    <w:name w:val="Нет списка6815"/>
    <w:next w:val="a2"/>
    <w:uiPriority w:val="99"/>
    <w:semiHidden/>
    <w:unhideWhenUsed/>
    <w:rsid w:val="001D7F83"/>
  </w:style>
  <w:style w:type="numbering" w:customStyle="1" w:styleId="6915">
    <w:name w:val="Нет списка6915"/>
    <w:next w:val="a2"/>
    <w:uiPriority w:val="99"/>
    <w:semiHidden/>
    <w:unhideWhenUsed/>
    <w:rsid w:val="001D7F83"/>
  </w:style>
  <w:style w:type="numbering" w:customStyle="1" w:styleId="7015">
    <w:name w:val="Нет списка7015"/>
    <w:next w:val="a2"/>
    <w:uiPriority w:val="99"/>
    <w:semiHidden/>
    <w:unhideWhenUsed/>
    <w:rsid w:val="001D7F83"/>
  </w:style>
  <w:style w:type="numbering" w:customStyle="1" w:styleId="7115">
    <w:name w:val="Нет списка7115"/>
    <w:next w:val="a2"/>
    <w:uiPriority w:val="99"/>
    <w:semiHidden/>
    <w:unhideWhenUsed/>
    <w:rsid w:val="001D7F83"/>
  </w:style>
  <w:style w:type="numbering" w:customStyle="1" w:styleId="7215">
    <w:name w:val="Нет списка7215"/>
    <w:next w:val="a2"/>
    <w:uiPriority w:val="99"/>
    <w:semiHidden/>
    <w:unhideWhenUsed/>
    <w:rsid w:val="001D7F83"/>
  </w:style>
  <w:style w:type="numbering" w:customStyle="1" w:styleId="7315">
    <w:name w:val="Нет списка7315"/>
    <w:next w:val="a2"/>
    <w:uiPriority w:val="99"/>
    <w:semiHidden/>
    <w:unhideWhenUsed/>
    <w:rsid w:val="001D7F83"/>
  </w:style>
  <w:style w:type="numbering" w:customStyle="1" w:styleId="7415">
    <w:name w:val="Нет списка7415"/>
    <w:next w:val="a2"/>
    <w:uiPriority w:val="99"/>
    <w:semiHidden/>
    <w:unhideWhenUsed/>
    <w:rsid w:val="001D7F83"/>
  </w:style>
  <w:style w:type="numbering" w:customStyle="1" w:styleId="7515">
    <w:name w:val="Нет списка7515"/>
    <w:next w:val="a2"/>
    <w:uiPriority w:val="99"/>
    <w:semiHidden/>
    <w:rsid w:val="001D7F83"/>
  </w:style>
  <w:style w:type="numbering" w:customStyle="1" w:styleId="11014">
    <w:name w:val="Нет списка11014"/>
    <w:next w:val="a2"/>
    <w:uiPriority w:val="99"/>
    <w:semiHidden/>
    <w:unhideWhenUsed/>
    <w:rsid w:val="001D7F83"/>
  </w:style>
  <w:style w:type="numbering" w:customStyle="1" w:styleId="21014">
    <w:name w:val="Нет списка21014"/>
    <w:next w:val="a2"/>
    <w:uiPriority w:val="99"/>
    <w:semiHidden/>
    <w:unhideWhenUsed/>
    <w:rsid w:val="001D7F83"/>
  </w:style>
  <w:style w:type="numbering" w:customStyle="1" w:styleId="31014">
    <w:name w:val="Нет списка31014"/>
    <w:next w:val="a2"/>
    <w:uiPriority w:val="99"/>
    <w:semiHidden/>
    <w:unhideWhenUsed/>
    <w:rsid w:val="001D7F83"/>
  </w:style>
  <w:style w:type="numbering" w:customStyle="1" w:styleId="41014">
    <w:name w:val="Нет списка41014"/>
    <w:next w:val="a2"/>
    <w:uiPriority w:val="99"/>
    <w:semiHidden/>
    <w:unhideWhenUsed/>
    <w:rsid w:val="001D7F83"/>
  </w:style>
  <w:style w:type="numbering" w:customStyle="1" w:styleId="51014">
    <w:name w:val="Нет списка51014"/>
    <w:next w:val="a2"/>
    <w:uiPriority w:val="99"/>
    <w:semiHidden/>
    <w:unhideWhenUsed/>
    <w:rsid w:val="001D7F83"/>
  </w:style>
  <w:style w:type="numbering" w:customStyle="1" w:styleId="61014">
    <w:name w:val="Нет списка61014"/>
    <w:next w:val="a2"/>
    <w:uiPriority w:val="99"/>
    <w:semiHidden/>
    <w:unhideWhenUsed/>
    <w:rsid w:val="001D7F83"/>
  </w:style>
  <w:style w:type="numbering" w:customStyle="1" w:styleId="7615">
    <w:name w:val="Нет списка7615"/>
    <w:next w:val="a2"/>
    <w:uiPriority w:val="99"/>
    <w:semiHidden/>
    <w:unhideWhenUsed/>
    <w:rsid w:val="001D7F83"/>
  </w:style>
  <w:style w:type="numbering" w:customStyle="1" w:styleId="8115">
    <w:name w:val="Нет списка8115"/>
    <w:next w:val="a2"/>
    <w:uiPriority w:val="99"/>
    <w:semiHidden/>
    <w:unhideWhenUsed/>
    <w:rsid w:val="001D7F83"/>
  </w:style>
  <w:style w:type="numbering" w:customStyle="1" w:styleId="9114">
    <w:name w:val="Нет списка9114"/>
    <w:next w:val="a2"/>
    <w:uiPriority w:val="99"/>
    <w:semiHidden/>
    <w:unhideWhenUsed/>
    <w:rsid w:val="001D7F83"/>
  </w:style>
  <w:style w:type="numbering" w:customStyle="1" w:styleId="10114">
    <w:name w:val="Нет списка10114"/>
    <w:next w:val="a2"/>
    <w:uiPriority w:val="99"/>
    <w:semiHidden/>
    <w:unhideWhenUsed/>
    <w:rsid w:val="001D7F83"/>
  </w:style>
  <w:style w:type="numbering" w:customStyle="1" w:styleId="1124">
    <w:name w:val="Нет списка1124"/>
    <w:next w:val="a2"/>
    <w:uiPriority w:val="99"/>
    <w:semiHidden/>
    <w:unhideWhenUsed/>
    <w:rsid w:val="001D7F83"/>
  </w:style>
  <w:style w:type="numbering" w:customStyle="1" w:styleId="12114">
    <w:name w:val="Нет списка12114"/>
    <w:next w:val="a2"/>
    <w:uiPriority w:val="99"/>
    <w:semiHidden/>
    <w:unhideWhenUsed/>
    <w:rsid w:val="001D7F83"/>
  </w:style>
  <w:style w:type="numbering" w:customStyle="1" w:styleId="13114">
    <w:name w:val="Нет списка13114"/>
    <w:next w:val="a2"/>
    <w:uiPriority w:val="99"/>
    <w:semiHidden/>
    <w:unhideWhenUsed/>
    <w:rsid w:val="001D7F83"/>
  </w:style>
  <w:style w:type="numbering" w:customStyle="1" w:styleId="141140">
    <w:name w:val="Нет списка14114"/>
    <w:next w:val="a2"/>
    <w:uiPriority w:val="99"/>
    <w:semiHidden/>
    <w:unhideWhenUsed/>
    <w:rsid w:val="001D7F83"/>
  </w:style>
  <w:style w:type="numbering" w:customStyle="1" w:styleId="15114">
    <w:name w:val="Нет списка15114"/>
    <w:next w:val="a2"/>
    <w:uiPriority w:val="99"/>
    <w:semiHidden/>
    <w:unhideWhenUsed/>
    <w:rsid w:val="001D7F83"/>
  </w:style>
  <w:style w:type="numbering" w:customStyle="1" w:styleId="16114">
    <w:name w:val="Нет списка16114"/>
    <w:next w:val="a2"/>
    <w:uiPriority w:val="99"/>
    <w:semiHidden/>
    <w:unhideWhenUsed/>
    <w:rsid w:val="001D7F83"/>
  </w:style>
  <w:style w:type="numbering" w:customStyle="1" w:styleId="17114">
    <w:name w:val="Нет списка17114"/>
    <w:next w:val="a2"/>
    <w:uiPriority w:val="99"/>
    <w:semiHidden/>
    <w:unhideWhenUsed/>
    <w:rsid w:val="001D7F83"/>
  </w:style>
  <w:style w:type="numbering" w:customStyle="1" w:styleId="18114">
    <w:name w:val="Нет списка18114"/>
    <w:next w:val="a2"/>
    <w:uiPriority w:val="99"/>
    <w:semiHidden/>
    <w:unhideWhenUsed/>
    <w:rsid w:val="001D7F83"/>
  </w:style>
  <w:style w:type="numbering" w:customStyle="1" w:styleId="19114">
    <w:name w:val="Нет списка19114"/>
    <w:next w:val="a2"/>
    <w:uiPriority w:val="99"/>
    <w:semiHidden/>
    <w:unhideWhenUsed/>
    <w:rsid w:val="001D7F83"/>
  </w:style>
  <w:style w:type="numbering" w:customStyle="1" w:styleId="20114">
    <w:name w:val="Нет списка20114"/>
    <w:next w:val="a2"/>
    <w:uiPriority w:val="99"/>
    <w:semiHidden/>
    <w:unhideWhenUsed/>
    <w:rsid w:val="001D7F83"/>
  </w:style>
  <w:style w:type="numbering" w:customStyle="1" w:styleId="21114">
    <w:name w:val="Нет списка21114"/>
    <w:next w:val="a2"/>
    <w:uiPriority w:val="99"/>
    <w:semiHidden/>
    <w:unhideWhenUsed/>
    <w:rsid w:val="001D7F83"/>
  </w:style>
  <w:style w:type="numbering" w:customStyle="1" w:styleId="22114">
    <w:name w:val="Нет списка22114"/>
    <w:next w:val="a2"/>
    <w:uiPriority w:val="99"/>
    <w:semiHidden/>
    <w:unhideWhenUsed/>
    <w:rsid w:val="001D7F83"/>
  </w:style>
  <w:style w:type="numbering" w:customStyle="1" w:styleId="23114">
    <w:name w:val="Нет списка23114"/>
    <w:next w:val="a2"/>
    <w:uiPriority w:val="99"/>
    <w:semiHidden/>
    <w:unhideWhenUsed/>
    <w:rsid w:val="001D7F83"/>
  </w:style>
  <w:style w:type="numbering" w:customStyle="1" w:styleId="24114">
    <w:name w:val="Нет списка24114"/>
    <w:next w:val="a2"/>
    <w:uiPriority w:val="99"/>
    <w:semiHidden/>
    <w:unhideWhenUsed/>
    <w:rsid w:val="001D7F83"/>
  </w:style>
  <w:style w:type="numbering" w:customStyle="1" w:styleId="25114">
    <w:name w:val="Нет списка25114"/>
    <w:next w:val="a2"/>
    <w:uiPriority w:val="99"/>
    <w:semiHidden/>
    <w:unhideWhenUsed/>
    <w:rsid w:val="001D7F83"/>
  </w:style>
  <w:style w:type="numbering" w:customStyle="1" w:styleId="26114">
    <w:name w:val="Нет списка26114"/>
    <w:next w:val="a2"/>
    <w:uiPriority w:val="99"/>
    <w:semiHidden/>
    <w:unhideWhenUsed/>
    <w:rsid w:val="001D7F83"/>
  </w:style>
  <w:style w:type="numbering" w:customStyle="1" w:styleId="27114">
    <w:name w:val="Нет списка27114"/>
    <w:next w:val="a2"/>
    <w:uiPriority w:val="99"/>
    <w:semiHidden/>
    <w:unhideWhenUsed/>
    <w:rsid w:val="001D7F83"/>
  </w:style>
  <w:style w:type="numbering" w:customStyle="1" w:styleId="28114">
    <w:name w:val="Нет списка28114"/>
    <w:next w:val="a2"/>
    <w:uiPriority w:val="99"/>
    <w:semiHidden/>
    <w:unhideWhenUsed/>
    <w:rsid w:val="001D7F83"/>
  </w:style>
  <w:style w:type="numbering" w:customStyle="1" w:styleId="29114">
    <w:name w:val="Нет списка29114"/>
    <w:next w:val="a2"/>
    <w:uiPriority w:val="99"/>
    <w:semiHidden/>
    <w:unhideWhenUsed/>
    <w:rsid w:val="001D7F83"/>
  </w:style>
  <w:style w:type="numbering" w:customStyle="1" w:styleId="30114">
    <w:name w:val="Нет списка30114"/>
    <w:next w:val="a2"/>
    <w:uiPriority w:val="99"/>
    <w:semiHidden/>
    <w:unhideWhenUsed/>
    <w:rsid w:val="001D7F83"/>
  </w:style>
  <w:style w:type="numbering" w:customStyle="1" w:styleId="31114">
    <w:name w:val="Нет списка31114"/>
    <w:next w:val="a2"/>
    <w:uiPriority w:val="99"/>
    <w:semiHidden/>
    <w:unhideWhenUsed/>
    <w:rsid w:val="001D7F83"/>
  </w:style>
  <w:style w:type="numbering" w:customStyle="1" w:styleId="32114">
    <w:name w:val="Нет списка32114"/>
    <w:next w:val="a2"/>
    <w:uiPriority w:val="99"/>
    <w:semiHidden/>
    <w:unhideWhenUsed/>
    <w:rsid w:val="001D7F83"/>
  </w:style>
  <w:style w:type="numbering" w:customStyle="1" w:styleId="33114">
    <w:name w:val="Нет списка33114"/>
    <w:next w:val="a2"/>
    <w:uiPriority w:val="99"/>
    <w:semiHidden/>
    <w:unhideWhenUsed/>
    <w:rsid w:val="001D7F83"/>
  </w:style>
  <w:style w:type="numbering" w:customStyle="1" w:styleId="34114">
    <w:name w:val="Нет списка34114"/>
    <w:next w:val="a2"/>
    <w:uiPriority w:val="99"/>
    <w:semiHidden/>
    <w:unhideWhenUsed/>
    <w:rsid w:val="001D7F83"/>
  </w:style>
  <w:style w:type="numbering" w:customStyle="1" w:styleId="35114">
    <w:name w:val="Нет списка35114"/>
    <w:next w:val="a2"/>
    <w:uiPriority w:val="99"/>
    <w:semiHidden/>
    <w:unhideWhenUsed/>
    <w:rsid w:val="001D7F83"/>
  </w:style>
  <w:style w:type="numbering" w:customStyle="1" w:styleId="36114">
    <w:name w:val="Нет списка36114"/>
    <w:next w:val="a2"/>
    <w:uiPriority w:val="99"/>
    <w:semiHidden/>
    <w:unhideWhenUsed/>
    <w:rsid w:val="001D7F83"/>
  </w:style>
  <w:style w:type="numbering" w:customStyle="1" w:styleId="37114">
    <w:name w:val="Нет списка37114"/>
    <w:next w:val="a2"/>
    <w:uiPriority w:val="99"/>
    <w:semiHidden/>
    <w:unhideWhenUsed/>
    <w:rsid w:val="001D7F83"/>
  </w:style>
  <w:style w:type="numbering" w:customStyle="1" w:styleId="38114">
    <w:name w:val="Нет списка38114"/>
    <w:next w:val="a2"/>
    <w:uiPriority w:val="99"/>
    <w:semiHidden/>
    <w:unhideWhenUsed/>
    <w:rsid w:val="001D7F83"/>
  </w:style>
  <w:style w:type="numbering" w:customStyle="1" w:styleId="39114">
    <w:name w:val="Нет списка39114"/>
    <w:next w:val="a2"/>
    <w:uiPriority w:val="99"/>
    <w:semiHidden/>
    <w:unhideWhenUsed/>
    <w:rsid w:val="001D7F83"/>
  </w:style>
  <w:style w:type="numbering" w:customStyle="1" w:styleId="40114">
    <w:name w:val="Нет списка40114"/>
    <w:next w:val="a2"/>
    <w:uiPriority w:val="99"/>
    <w:semiHidden/>
    <w:unhideWhenUsed/>
    <w:rsid w:val="001D7F83"/>
  </w:style>
  <w:style w:type="numbering" w:customStyle="1" w:styleId="41114">
    <w:name w:val="Нет списка41114"/>
    <w:next w:val="a2"/>
    <w:uiPriority w:val="99"/>
    <w:semiHidden/>
    <w:unhideWhenUsed/>
    <w:rsid w:val="001D7F83"/>
  </w:style>
  <w:style w:type="numbering" w:customStyle="1" w:styleId="42114">
    <w:name w:val="Нет списка42114"/>
    <w:next w:val="a2"/>
    <w:uiPriority w:val="99"/>
    <w:semiHidden/>
    <w:unhideWhenUsed/>
    <w:rsid w:val="001D7F83"/>
  </w:style>
  <w:style w:type="numbering" w:customStyle="1" w:styleId="43114">
    <w:name w:val="Нет списка43114"/>
    <w:next w:val="a2"/>
    <w:uiPriority w:val="99"/>
    <w:semiHidden/>
    <w:unhideWhenUsed/>
    <w:rsid w:val="001D7F83"/>
  </w:style>
  <w:style w:type="numbering" w:customStyle="1" w:styleId="44114">
    <w:name w:val="Нет списка44114"/>
    <w:next w:val="a2"/>
    <w:uiPriority w:val="99"/>
    <w:semiHidden/>
    <w:unhideWhenUsed/>
    <w:rsid w:val="001D7F83"/>
  </w:style>
  <w:style w:type="numbering" w:customStyle="1" w:styleId="45114">
    <w:name w:val="Нет списка45114"/>
    <w:next w:val="a2"/>
    <w:uiPriority w:val="99"/>
    <w:semiHidden/>
    <w:unhideWhenUsed/>
    <w:rsid w:val="001D7F83"/>
  </w:style>
  <w:style w:type="numbering" w:customStyle="1" w:styleId="46114">
    <w:name w:val="Нет списка46114"/>
    <w:next w:val="a2"/>
    <w:uiPriority w:val="99"/>
    <w:semiHidden/>
    <w:unhideWhenUsed/>
    <w:rsid w:val="001D7F83"/>
  </w:style>
  <w:style w:type="numbering" w:customStyle="1" w:styleId="47114">
    <w:name w:val="Нет списка47114"/>
    <w:next w:val="a2"/>
    <w:uiPriority w:val="99"/>
    <w:semiHidden/>
    <w:unhideWhenUsed/>
    <w:rsid w:val="001D7F83"/>
  </w:style>
  <w:style w:type="numbering" w:customStyle="1" w:styleId="48114">
    <w:name w:val="Нет списка48114"/>
    <w:next w:val="a2"/>
    <w:uiPriority w:val="99"/>
    <w:semiHidden/>
    <w:unhideWhenUsed/>
    <w:rsid w:val="001D7F83"/>
  </w:style>
  <w:style w:type="numbering" w:customStyle="1" w:styleId="49114">
    <w:name w:val="Нет списка49114"/>
    <w:next w:val="a2"/>
    <w:uiPriority w:val="99"/>
    <w:semiHidden/>
    <w:unhideWhenUsed/>
    <w:rsid w:val="001D7F83"/>
  </w:style>
  <w:style w:type="numbering" w:customStyle="1" w:styleId="50114">
    <w:name w:val="Нет списка50114"/>
    <w:next w:val="a2"/>
    <w:uiPriority w:val="99"/>
    <w:semiHidden/>
    <w:unhideWhenUsed/>
    <w:rsid w:val="001D7F83"/>
  </w:style>
  <w:style w:type="numbering" w:customStyle="1" w:styleId="51114">
    <w:name w:val="Нет списка51114"/>
    <w:next w:val="a2"/>
    <w:uiPriority w:val="99"/>
    <w:semiHidden/>
    <w:unhideWhenUsed/>
    <w:rsid w:val="001D7F83"/>
  </w:style>
  <w:style w:type="numbering" w:customStyle="1" w:styleId="52114">
    <w:name w:val="Нет списка52114"/>
    <w:next w:val="a2"/>
    <w:uiPriority w:val="99"/>
    <w:semiHidden/>
    <w:unhideWhenUsed/>
    <w:rsid w:val="001D7F83"/>
  </w:style>
  <w:style w:type="numbering" w:customStyle="1" w:styleId="53114">
    <w:name w:val="Нет списка53114"/>
    <w:next w:val="a2"/>
    <w:uiPriority w:val="99"/>
    <w:semiHidden/>
    <w:unhideWhenUsed/>
    <w:rsid w:val="001D7F83"/>
  </w:style>
  <w:style w:type="numbering" w:customStyle="1" w:styleId="54114">
    <w:name w:val="Нет списка54114"/>
    <w:next w:val="a2"/>
    <w:uiPriority w:val="99"/>
    <w:semiHidden/>
    <w:unhideWhenUsed/>
    <w:rsid w:val="001D7F83"/>
  </w:style>
  <w:style w:type="numbering" w:customStyle="1" w:styleId="55114">
    <w:name w:val="Нет списка55114"/>
    <w:next w:val="a2"/>
    <w:uiPriority w:val="99"/>
    <w:semiHidden/>
    <w:unhideWhenUsed/>
    <w:rsid w:val="001D7F83"/>
  </w:style>
  <w:style w:type="numbering" w:customStyle="1" w:styleId="56114">
    <w:name w:val="Нет списка56114"/>
    <w:next w:val="a2"/>
    <w:uiPriority w:val="99"/>
    <w:semiHidden/>
    <w:unhideWhenUsed/>
    <w:rsid w:val="001D7F83"/>
  </w:style>
  <w:style w:type="numbering" w:customStyle="1" w:styleId="57114">
    <w:name w:val="Нет списка57114"/>
    <w:next w:val="a2"/>
    <w:uiPriority w:val="99"/>
    <w:semiHidden/>
    <w:unhideWhenUsed/>
    <w:rsid w:val="001D7F83"/>
  </w:style>
  <w:style w:type="numbering" w:customStyle="1" w:styleId="58114">
    <w:name w:val="Нет списка58114"/>
    <w:next w:val="a2"/>
    <w:uiPriority w:val="99"/>
    <w:semiHidden/>
    <w:unhideWhenUsed/>
    <w:rsid w:val="001D7F83"/>
  </w:style>
  <w:style w:type="numbering" w:customStyle="1" w:styleId="59114">
    <w:name w:val="Нет списка59114"/>
    <w:next w:val="a2"/>
    <w:uiPriority w:val="99"/>
    <w:semiHidden/>
    <w:unhideWhenUsed/>
    <w:rsid w:val="001D7F83"/>
  </w:style>
  <w:style w:type="numbering" w:customStyle="1" w:styleId="60114">
    <w:name w:val="Нет списка60114"/>
    <w:next w:val="a2"/>
    <w:uiPriority w:val="99"/>
    <w:semiHidden/>
    <w:unhideWhenUsed/>
    <w:rsid w:val="001D7F83"/>
  </w:style>
  <w:style w:type="numbering" w:customStyle="1" w:styleId="61114">
    <w:name w:val="Нет списка61114"/>
    <w:next w:val="a2"/>
    <w:uiPriority w:val="99"/>
    <w:semiHidden/>
    <w:unhideWhenUsed/>
    <w:rsid w:val="001D7F83"/>
  </w:style>
  <w:style w:type="numbering" w:customStyle="1" w:styleId="62114">
    <w:name w:val="Нет списка62114"/>
    <w:next w:val="a2"/>
    <w:uiPriority w:val="99"/>
    <w:semiHidden/>
    <w:unhideWhenUsed/>
    <w:rsid w:val="001D7F83"/>
  </w:style>
  <w:style w:type="numbering" w:customStyle="1" w:styleId="63114">
    <w:name w:val="Нет списка63114"/>
    <w:next w:val="a2"/>
    <w:uiPriority w:val="99"/>
    <w:semiHidden/>
    <w:unhideWhenUsed/>
    <w:rsid w:val="001D7F83"/>
  </w:style>
  <w:style w:type="numbering" w:customStyle="1" w:styleId="64114">
    <w:name w:val="Нет списка64114"/>
    <w:next w:val="a2"/>
    <w:uiPriority w:val="99"/>
    <w:semiHidden/>
    <w:unhideWhenUsed/>
    <w:rsid w:val="001D7F83"/>
  </w:style>
  <w:style w:type="numbering" w:customStyle="1" w:styleId="65114">
    <w:name w:val="Нет списка65114"/>
    <w:next w:val="a2"/>
    <w:uiPriority w:val="99"/>
    <w:semiHidden/>
    <w:unhideWhenUsed/>
    <w:rsid w:val="001D7F83"/>
  </w:style>
  <w:style w:type="numbering" w:customStyle="1" w:styleId="66114">
    <w:name w:val="Нет списка66114"/>
    <w:next w:val="a2"/>
    <w:uiPriority w:val="99"/>
    <w:semiHidden/>
    <w:unhideWhenUsed/>
    <w:rsid w:val="001D7F83"/>
  </w:style>
  <w:style w:type="numbering" w:customStyle="1" w:styleId="67114">
    <w:name w:val="Нет списка67114"/>
    <w:next w:val="a2"/>
    <w:uiPriority w:val="99"/>
    <w:semiHidden/>
    <w:unhideWhenUsed/>
    <w:rsid w:val="001D7F83"/>
  </w:style>
  <w:style w:type="numbering" w:customStyle="1" w:styleId="68114">
    <w:name w:val="Нет списка68114"/>
    <w:next w:val="a2"/>
    <w:uiPriority w:val="99"/>
    <w:semiHidden/>
    <w:unhideWhenUsed/>
    <w:rsid w:val="001D7F83"/>
  </w:style>
  <w:style w:type="numbering" w:customStyle="1" w:styleId="69114">
    <w:name w:val="Нет списка69114"/>
    <w:next w:val="a2"/>
    <w:uiPriority w:val="99"/>
    <w:semiHidden/>
    <w:unhideWhenUsed/>
    <w:rsid w:val="001D7F83"/>
  </w:style>
  <w:style w:type="numbering" w:customStyle="1" w:styleId="70114">
    <w:name w:val="Нет списка70114"/>
    <w:next w:val="a2"/>
    <w:uiPriority w:val="99"/>
    <w:semiHidden/>
    <w:unhideWhenUsed/>
    <w:rsid w:val="001D7F83"/>
  </w:style>
  <w:style w:type="numbering" w:customStyle="1" w:styleId="71114">
    <w:name w:val="Нет списка71114"/>
    <w:next w:val="a2"/>
    <w:uiPriority w:val="99"/>
    <w:semiHidden/>
    <w:unhideWhenUsed/>
    <w:rsid w:val="001D7F83"/>
  </w:style>
  <w:style w:type="numbering" w:customStyle="1" w:styleId="72114">
    <w:name w:val="Нет списка72114"/>
    <w:next w:val="a2"/>
    <w:uiPriority w:val="99"/>
    <w:semiHidden/>
    <w:unhideWhenUsed/>
    <w:rsid w:val="001D7F83"/>
  </w:style>
  <w:style w:type="numbering" w:customStyle="1" w:styleId="73114">
    <w:name w:val="Нет списка73114"/>
    <w:next w:val="a2"/>
    <w:uiPriority w:val="99"/>
    <w:semiHidden/>
    <w:unhideWhenUsed/>
    <w:rsid w:val="001D7F83"/>
  </w:style>
  <w:style w:type="numbering" w:customStyle="1" w:styleId="74114">
    <w:name w:val="Нет списка74114"/>
    <w:next w:val="a2"/>
    <w:uiPriority w:val="99"/>
    <w:semiHidden/>
    <w:unhideWhenUsed/>
    <w:rsid w:val="001D7F83"/>
  </w:style>
  <w:style w:type="numbering" w:customStyle="1" w:styleId="75114">
    <w:name w:val="Нет списка75114"/>
    <w:next w:val="a2"/>
    <w:uiPriority w:val="99"/>
    <w:semiHidden/>
    <w:unhideWhenUsed/>
    <w:rsid w:val="001D7F83"/>
  </w:style>
  <w:style w:type="numbering" w:customStyle="1" w:styleId="76114">
    <w:name w:val="Нет списка76114"/>
    <w:next w:val="a2"/>
    <w:uiPriority w:val="99"/>
    <w:semiHidden/>
    <w:unhideWhenUsed/>
    <w:rsid w:val="001D7F83"/>
  </w:style>
  <w:style w:type="numbering" w:customStyle="1" w:styleId="7714">
    <w:name w:val="Нет списка7714"/>
    <w:next w:val="a2"/>
    <w:uiPriority w:val="99"/>
    <w:semiHidden/>
    <w:unhideWhenUsed/>
    <w:rsid w:val="001D7F83"/>
  </w:style>
  <w:style w:type="numbering" w:customStyle="1" w:styleId="7814">
    <w:name w:val="Нет списка7814"/>
    <w:next w:val="a2"/>
    <w:uiPriority w:val="99"/>
    <w:semiHidden/>
    <w:unhideWhenUsed/>
    <w:rsid w:val="001D7F83"/>
  </w:style>
  <w:style w:type="numbering" w:customStyle="1" w:styleId="7914">
    <w:name w:val="Нет списка7914"/>
    <w:next w:val="a2"/>
    <w:uiPriority w:val="99"/>
    <w:semiHidden/>
    <w:unhideWhenUsed/>
    <w:rsid w:val="001D7F83"/>
  </w:style>
  <w:style w:type="numbering" w:customStyle="1" w:styleId="8014">
    <w:name w:val="Нет списка8014"/>
    <w:next w:val="a2"/>
    <w:uiPriority w:val="99"/>
    <w:semiHidden/>
    <w:unhideWhenUsed/>
    <w:rsid w:val="001D7F83"/>
  </w:style>
  <w:style w:type="numbering" w:customStyle="1" w:styleId="81114">
    <w:name w:val="Нет списка81114"/>
    <w:next w:val="a2"/>
    <w:uiPriority w:val="99"/>
    <w:semiHidden/>
    <w:unhideWhenUsed/>
    <w:rsid w:val="001D7F83"/>
  </w:style>
  <w:style w:type="numbering" w:customStyle="1" w:styleId="844">
    <w:name w:val="Нет списка844"/>
    <w:next w:val="a2"/>
    <w:uiPriority w:val="99"/>
    <w:semiHidden/>
    <w:unhideWhenUsed/>
    <w:rsid w:val="001D7F83"/>
  </w:style>
  <w:style w:type="numbering" w:customStyle="1" w:styleId="854">
    <w:name w:val="Нет списка854"/>
    <w:next w:val="a2"/>
    <w:uiPriority w:val="99"/>
    <w:semiHidden/>
    <w:unhideWhenUsed/>
    <w:rsid w:val="001D7F83"/>
  </w:style>
  <w:style w:type="numbering" w:customStyle="1" w:styleId="864">
    <w:name w:val="Нет списка864"/>
    <w:next w:val="a2"/>
    <w:uiPriority w:val="99"/>
    <w:semiHidden/>
    <w:unhideWhenUsed/>
    <w:rsid w:val="001D7F83"/>
  </w:style>
  <w:style w:type="numbering" w:customStyle="1" w:styleId="874">
    <w:name w:val="Нет списка874"/>
    <w:next w:val="a2"/>
    <w:uiPriority w:val="99"/>
    <w:semiHidden/>
    <w:unhideWhenUsed/>
    <w:rsid w:val="001D7F83"/>
  </w:style>
  <w:style w:type="numbering" w:customStyle="1" w:styleId="884">
    <w:name w:val="Нет списка884"/>
    <w:next w:val="a2"/>
    <w:uiPriority w:val="99"/>
    <w:semiHidden/>
    <w:unhideWhenUsed/>
    <w:rsid w:val="001D7F83"/>
  </w:style>
  <w:style w:type="numbering" w:customStyle="1" w:styleId="894">
    <w:name w:val="Нет списка894"/>
    <w:next w:val="a2"/>
    <w:uiPriority w:val="99"/>
    <w:semiHidden/>
    <w:unhideWhenUsed/>
    <w:rsid w:val="001D7F83"/>
  </w:style>
  <w:style w:type="numbering" w:customStyle="1" w:styleId="904">
    <w:name w:val="Нет списка904"/>
    <w:next w:val="a2"/>
    <w:uiPriority w:val="99"/>
    <w:semiHidden/>
    <w:unhideWhenUsed/>
    <w:rsid w:val="001D7F83"/>
  </w:style>
  <w:style w:type="numbering" w:customStyle="1" w:styleId="924">
    <w:name w:val="Нет списка924"/>
    <w:next w:val="a2"/>
    <w:uiPriority w:val="99"/>
    <w:semiHidden/>
    <w:unhideWhenUsed/>
    <w:rsid w:val="001D7F83"/>
  </w:style>
  <w:style w:type="numbering" w:customStyle="1" w:styleId="934">
    <w:name w:val="Нет списка934"/>
    <w:next w:val="a2"/>
    <w:uiPriority w:val="99"/>
    <w:semiHidden/>
    <w:unhideWhenUsed/>
    <w:rsid w:val="001D7F83"/>
  </w:style>
  <w:style w:type="numbering" w:customStyle="1" w:styleId="944">
    <w:name w:val="Нет списка944"/>
    <w:next w:val="a2"/>
    <w:uiPriority w:val="99"/>
    <w:semiHidden/>
    <w:unhideWhenUsed/>
    <w:rsid w:val="001D7F83"/>
  </w:style>
  <w:style w:type="numbering" w:customStyle="1" w:styleId="954">
    <w:name w:val="Нет списка954"/>
    <w:next w:val="a2"/>
    <w:uiPriority w:val="99"/>
    <w:semiHidden/>
    <w:unhideWhenUsed/>
    <w:rsid w:val="001D7F83"/>
  </w:style>
  <w:style w:type="numbering" w:customStyle="1" w:styleId="964">
    <w:name w:val="Нет списка964"/>
    <w:next w:val="a2"/>
    <w:uiPriority w:val="99"/>
    <w:semiHidden/>
    <w:unhideWhenUsed/>
    <w:rsid w:val="001D7F83"/>
  </w:style>
  <w:style w:type="numbering" w:customStyle="1" w:styleId="974">
    <w:name w:val="Нет списка974"/>
    <w:next w:val="a2"/>
    <w:uiPriority w:val="99"/>
    <w:semiHidden/>
    <w:unhideWhenUsed/>
    <w:rsid w:val="001D7F83"/>
  </w:style>
  <w:style w:type="numbering" w:customStyle="1" w:styleId="984">
    <w:name w:val="Нет списка984"/>
    <w:next w:val="a2"/>
    <w:uiPriority w:val="99"/>
    <w:semiHidden/>
    <w:unhideWhenUsed/>
    <w:rsid w:val="001D7F83"/>
  </w:style>
  <w:style w:type="numbering" w:customStyle="1" w:styleId="994">
    <w:name w:val="Нет списка994"/>
    <w:next w:val="a2"/>
    <w:uiPriority w:val="99"/>
    <w:semiHidden/>
    <w:unhideWhenUsed/>
    <w:rsid w:val="001D7F83"/>
  </w:style>
  <w:style w:type="numbering" w:customStyle="1" w:styleId="1004">
    <w:name w:val="Нет списка1004"/>
    <w:next w:val="a2"/>
    <w:uiPriority w:val="99"/>
    <w:semiHidden/>
    <w:unhideWhenUsed/>
    <w:rsid w:val="001D7F83"/>
  </w:style>
  <w:style w:type="numbering" w:customStyle="1" w:styleId="1024">
    <w:name w:val="Нет списка1024"/>
    <w:next w:val="a2"/>
    <w:uiPriority w:val="99"/>
    <w:semiHidden/>
    <w:unhideWhenUsed/>
    <w:rsid w:val="001D7F83"/>
  </w:style>
  <w:style w:type="numbering" w:customStyle="1" w:styleId="1034">
    <w:name w:val="Нет списка1034"/>
    <w:next w:val="a2"/>
    <w:uiPriority w:val="99"/>
    <w:semiHidden/>
    <w:unhideWhenUsed/>
    <w:rsid w:val="001D7F83"/>
  </w:style>
  <w:style w:type="numbering" w:customStyle="1" w:styleId="1044">
    <w:name w:val="Нет списка1044"/>
    <w:next w:val="a2"/>
    <w:uiPriority w:val="99"/>
    <w:semiHidden/>
    <w:unhideWhenUsed/>
    <w:rsid w:val="001D7F83"/>
  </w:style>
  <w:style w:type="numbering" w:customStyle="1" w:styleId="1054">
    <w:name w:val="Нет списка1054"/>
    <w:next w:val="a2"/>
    <w:uiPriority w:val="99"/>
    <w:semiHidden/>
    <w:unhideWhenUsed/>
    <w:rsid w:val="001D7F83"/>
  </w:style>
  <w:style w:type="numbering" w:customStyle="1" w:styleId="1064">
    <w:name w:val="Нет списка1064"/>
    <w:next w:val="a2"/>
    <w:uiPriority w:val="99"/>
    <w:semiHidden/>
    <w:unhideWhenUsed/>
    <w:rsid w:val="001D7F83"/>
  </w:style>
  <w:style w:type="numbering" w:customStyle="1" w:styleId="1074">
    <w:name w:val="Нет списка1074"/>
    <w:next w:val="a2"/>
    <w:uiPriority w:val="99"/>
    <w:semiHidden/>
    <w:unhideWhenUsed/>
    <w:rsid w:val="001D7F83"/>
  </w:style>
  <w:style w:type="numbering" w:customStyle="1" w:styleId="1084">
    <w:name w:val="Нет списка1084"/>
    <w:next w:val="a2"/>
    <w:uiPriority w:val="99"/>
    <w:semiHidden/>
    <w:unhideWhenUsed/>
    <w:rsid w:val="001D7F83"/>
  </w:style>
  <w:style w:type="numbering" w:customStyle="1" w:styleId="1094">
    <w:name w:val="Нет списка1094"/>
    <w:next w:val="a2"/>
    <w:uiPriority w:val="99"/>
    <w:semiHidden/>
    <w:unhideWhenUsed/>
    <w:rsid w:val="001D7F83"/>
  </w:style>
  <w:style w:type="numbering" w:customStyle="1" w:styleId="1134">
    <w:name w:val="Нет списка1134"/>
    <w:next w:val="a2"/>
    <w:uiPriority w:val="99"/>
    <w:semiHidden/>
    <w:unhideWhenUsed/>
    <w:rsid w:val="001D7F83"/>
  </w:style>
  <w:style w:type="numbering" w:customStyle="1" w:styleId="1144">
    <w:name w:val="Нет списка1144"/>
    <w:next w:val="a2"/>
    <w:uiPriority w:val="99"/>
    <w:semiHidden/>
    <w:unhideWhenUsed/>
    <w:rsid w:val="001D7F83"/>
  </w:style>
  <w:style w:type="numbering" w:customStyle="1" w:styleId="1154">
    <w:name w:val="Нет списка1154"/>
    <w:next w:val="a2"/>
    <w:uiPriority w:val="99"/>
    <w:semiHidden/>
    <w:unhideWhenUsed/>
    <w:rsid w:val="001D7F83"/>
  </w:style>
  <w:style w:type="numbering" w:customStyle="1" w:styleId="1164">
    <w:name w:val="Нет списка1164"/>
    <w:next w:val="a2"/>
    <w:uiPriority w:val="99"/>
    <w:semiHidden/>
    <w:unhideWhenUsed/>
    <w:rsid w:val="001D7F83"/>
  </w:style>
  <w:style w:type="numbering" w:customStyle="1" w:styleId="1174">
    <w:name w:val="Нет списка1174"/>
    <w:next w:val="a2"/>
    <w:uiPriority w:val="99"/>
    <w:semiHidden/>
    <w:unhideWhenUsed/>
    <w:rsid w:val="001D7F83"/>
  </w:style>
  <w:style w:type="numbering" w:customStyle="1" w:styleId="1184">
    <w:name w:val="Нет списка1184"/>
    <w:next w:val="a2"/>
    <w:uiPriority w:val="99"/>
    <w:semiHidden/>
    <w:unhideWhenUsed/>
    <w:rsid w:val="001D7F83"/>
  </w:style>
  <w:style w:type="numbering" w:customStyle="1" w:styleId="1194">
    <w:name w:val="Нет списка1194"/>
    <w:next w:val="a2"/>
    <w:uiPriority w:val="99"/>
    <w:semiHidden/>
    <w:unhideWhenUsed/>
    <w:rsid w:val="001D7F83"/>
  </w:style>
  <w:style w:type="numbering" w:customStyle="1" w:styleId="1204">
    <w:name w:val="Нет списка1204"/>
    <w:next w:val="a2"/>
    <w:uiPriority w:val="99"/>
    <w:semiHidden/>
    <w:unhideWhenUsed/>
    <w:rsid w:val="001D7F83"/>
  </w:style>
  <w:style w:type="numbering" w:customStyle="1" w:styleId="1224">
    <w:name w:val="Нет списка1224"/>
    <w:next w:val="a2"/>
    <w:uiPriority w:val="99"/>
    <w:semiHidden/>
    <w:unhideWhenUsed/>
    <w:rsid w:val="001D7F83"/>
  </w:style>
  <w:style w:type="numbering" w:customStyle="1" w:styleId="1234">
    <w:name w:val="Нет списка1234"/>
    <w:next w:val="a2"/>
    <w:uiPriority w:val="99"/>
    <w:semiHidden/>
    <w:unhideWhenUsed/>
    <w:rsid w:val="001D7F83"/>
  </w:style>
  <w:style w:type="numbering" w:customStyle="1" w:styleId="1244">
    <w:name w:val="Нет списка1244"/>
    <w:next w:val="a2"/>
    <w:uiPriority w:val="99"/>
    <w:semiHidden/>
    <w:unhideWhenUsed/>
    <w:rsid w:val="001D7F83"/>
  </w:style>
  <w:style w:type="numbering" w:customStyle="1" w:styleId="1254">
    <w:name w:val="Нет списка1254"/>
    <w:next w:val="a2"/>
    <w:uiPriority w:val="99"/>
    <w:semiHidden/>
    <w:unhideWhenUsed/>
    <w:rsid w:val="001D7F83"/>
  </w:style>
  <w:style w:type="numbering" w:customStyle="1" w:styleId="1264">
    <w:name w:val="Нет списка1264"/>
    <w:next w:val="a2"/>
    <w:uiPriority w:val="99"/>
    <w:semiHidden/>
    <w:unhideWhenUsed/>
    <w:rsid w:val="001D7F83"/>
  </w:style>
  <w:style w:type="numbering" w:customStyle="1" w:styleId="1274">
    <w:name w:val="Нет списка1274"/>
    <w:next w:val="a2"/>
    <w:uiPriority w:val="99"/>
    <w:semiHidden/>
    <w:unhideWhenUsed/>
    <w:rsid w:val="001D7F83"/>
  </w:style>
  <w:style w:type="numbering" w:customStyle="1" w:styleId="1284">
    <w:name w:val="Нет списка1284"/>
    <w:next w:val="a2"/>
    <w:uiPriority w:val="99"/>
    <w:semiHidden/>
    <w:unhideWhenUsed/>
    <w:rsid w:val="001D7F83"/>
  </w:style>
  <w:style w:type="numbering" w:customStyle="1" w:styleId="1294">
    <w:name w:val="Нет списка1294"/>
    <w:next w:val="a2"/>
    <w:uiPriority w:val="99"/>
    <w:semiHidden/>
    <w:unhideWhenUsed/>
    <w:rsid w:val="001D7F83"/>
  </w:style>
  <w:style w:type="numbering" w:customStyle="1" w:styleId="1304">
    <w:name w:val="Нет списка1304"/>
    <w:next w:val="a2"/>
    <w:uiPriority w:val="99"/>
    <w:semiHidden/>
    <w:unhideWhenUsed/>
    <w:rsid w:val="001D7F83"/>
  </w:style>
  <w:style w:type="numbering" w:customStyle="1" w:styleId="1324">
    <w:name w:val="Нет списка1324"/>
    <w:next w:val="a2"/>
    <w:uiPriority w:val="99"/>
    <w:semiHidden/>
    <w:unhideWhenUsed/>
    <w:rsid w:val="001D7F83"/>
  </w:style>
  <w:style w:type="numbering" w:customStyle="1" w:styleId="1334">
    <w:name w:val="Нет списка1334"/>
    <w:next w:val="a2"/>
    <w:uiPriority w:val="99"/>
    <w:semiHidden/>
    <w:unhideWhenUsed/>
    <w:rsid w:val="001D7F83"/>
  </w:style>
  <w:style w:type="numbering" w:customStyle="1" w:styleId="1344">
    <w:name w:val="Нет списка1344"/>
    <w:next w:val="a2"/>
    <w:uiPriority w:val="99"/>
    <w:semiHidden/>
    <w:unhideWhenUsed/>
    <w:rsid w:val="001D7F83"/>
  </w:style>
  <w:style w:type="numbering" w:customStyle="1" w:styleId="1354">
    <w:name w:val="Нет списка1354"/>
    <w:next w:val="a2"/>
    <w:uiPriority w:val="99"/>
    <w:semiHidden/>
    <w:unhideWhenUsed/>
    <w:rsid w:val="001D7F83"/>
  </w:style>
  <w:style w:type="numbering" w:customStyle="1" w:styleId="1364">
    <w:name w:val="Нет списка1364"/>
    <w:next w:val="a2"/>
    <w:uiPriority w:val="99"/>
    <w:semiHidden/>
    <w:unhideWhenUsed/>
    <w:rsid w:val="001D7F83"/>
  </w:style>
  <w:style w:type="numbering" w:customStyle="1" w:styleId="1374">
    <w:name w:val="Нет списка1374"/>
    <w:next w:val="a2"/>
    <w:uiPriority w:val="99"/>
    <w:semiHidden/>
    <w:unhideWhenUsed/>
    <w:rsid w:val="001D7F83"/>
  </w:style>
  <w:style w:type="numbering" w:customStyle="1" w:styleId="1384">
    <w:name w:val="Нет списка1384"/>
    <w:next w:val="a2"/>
    <w:uiPriority w:val="99"/>
    <w:semiHidden/>
    <w:unhideWhenUsed/>
    <w:rsid w:val="001D7F83"/>
  </w:style>
  <w:style w:type="numbering" w:customStyle="1" w:styleId="1394">
    <w:name w:val="Нет списка1394"/>
    <w:next w:val="a2"/>
    <w:uiPriority w:val="99"/>
    <w:semiHidden/>
    <w:unhideWhenUsed/>
    <w:rsid w:val="001D7F83"/>
  </w:style>
  <w:style w:type="numbering" w:customStyle="1" w:styleId="1404">
    <w:name w:val="Нет списка1404"/>
    <w:next w:val="a2"/>
    <w:uiPriority w:val="99"/>
    <w:semiHidden/>
    <w:unhideWhenUsed/>
    <w:rsid w:val="001D7F83"/>
  </w:style>
  <w:style w:type="numbering" w:customStyle="1" w:styleId="1424">
    <w:name w:val="Нет списка1424"/>
    <w:next w:val="a2"/>
    <w:uiPriority w:val="99"/>
    <w:semiHidden/>
    <w:unhideWhenUsed/>
    <w:rsid w:val="001D7F83"/>
  </w:style>
  <w:style w:type="numbering" w:customStyle="1" w:styleId="1434">
    <w:name w:val="Нет списка1434"/>
    <w:next w:val="a2"/>
    <w:uiPriority w:val="99"/>
    <w:semiHidden/>
    <w:unhideWhenUsed/>
    <w:rsid w:val="001D7F83"/>
  </w:style>
  <w:style w:type="numbering" w:customStyle="1" w:styleId="1444">
    <w:name w:val="Нет списка1444"/>
    <w:next w:val="a2"/>
    <w:uiPriority w:val="99"/>
    <w:semiHidden/>
    <w:unhideWhenUsed/>
    <w:rsid w:val="001D7F83"/>
  </w:style>
  <w:style w:type="numbering" w:customStyle="1" w:styleId="1454">
    <w:name w:val="Нет списка1454"/>
    <w:next w:val="a2"/>
    <w:uiPriority w:val="99"/>
    <w:semiHidden/>
    <w:unhideWhenUsed/>
    <w:rsid w:val="001D7F83"/>
  </w:style>
  <w:style w:type="numbering" w:customStyle="1" w:styleId="1464">
    <w:name w:val="Нет списка1464"/>
    <w:next w:val="a2"/>
    <w:uiPriority w:val="99"/>
    <w:semiHidden/>
    <w:unhideWhenUsed/>
    <w:rsid w:val="001D7F83"/>
  </w:style>
  <w:style w:type="numbering" w:customStyle="1" w:styleId="1474">
    <w:name w:val="Нет списка1474"/>
    <w:next w:val="a2"/>
    <w:uiPriority w:val="99"/>
    <w:semiHidden/>
    <w:unhideWhenUsed/>
    <w:rsid w:val="001D7F83"/>
  </w:style>
  <w:style w:type="numbering" w:customStyle="1" w:styleId="1484">
    <w:name w:val="Нет списка1484"/>
    <w:next w:val="a2"/>
    <w:uiPriority w:val="99"/>
    <w:semiHidden/>
    <w:unhideWhenUsed/>
    <w:rsid w:val="001D7F83"/>
  </w:style>
  <w:style w:type="numbering" w:customStyle="1" w:styleId="1494">
    <w:name w:val="Нет списка1494"/>
    <w:next w:val="a2"/>
    <w:uiPriority w:val="99"/>
    <w:semiHidden/>
    <w:unhideWhenUsed/>
    <w:rsid w:val="001D7F83"/>
  </w:style>
  <w:style w:type="numbering" w:customStyle="1" w:styleId="1504">
    <w:name w:val="Нет списка1504"/>
    <w:next w:val="a2"/>
    <w:uiPriority w:val="99"/>
    <w:semiHidden/>
    <w:unhideWhenUsed/>
    <w:rsid w:val="001D7F83"/>
  </w:style>
  <w:style w:type="numbering" w:customStyle="1" w:styleId="1524">
    <w:name w:val="Нет списка1524"/>
    <w:next w:val="a2"/>
    <w:uiPriority w:val="99"/>
    <w:semiHidden/>
    <w:unhideWhenUsed/>
    <w:rsid w:val="001D7F83"/>
  </w:style>
  <w:style w:type="numbering" w:customStyle="1" w:styleId="1534">
    <w:name w:val="Нет списка1534"/>
    <w:next w:val="a2"/>
    <w:uiPriority w:val="99"/>
    <w:semiHidden/>
    <w:unhideWhenUsed/>
    <w:rsid w:val="001D7F83"/>
  </w:style>
  <w:style w:type="paragraph" w:customStyle="1" w:styleId="1ffff0">
    <w:name w:val="Знак Знак1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4">
    <w:name w:val="Нет списка1544"/>
    <w:next w:val="a2"/>
    <w:uiPriority w:val="99"/>
    <w:semiHidden/>
    <w:unhideWhenUsed/>
    <w:rsid w:val="001D7F83"/>
  </w:style>
  <w:style w:type="numbering" w:customStyle="1" w:styleId="1554">
    <w:name w:val="Нет списка1554"/>
    <w:next w:val="a2"/>
    <w:uiPriority w:val="99"/>
    <w:semiHidden/>
    <w:unhideWhenUsed/>
    <w:rsid w:val="001D7F83"/>
  </w:style>
  <w:style w:type="numbering" w:customStyle="1" w:styleId="1564">
    <w:name w:val="Нет списка1564"/>
    <w:next w:val="a2"/>
    <w:uiPriority w:val="99"/>
    <w:semiHidden/>
    <w:unhideWhenUsed/>
    <w:rsid w:val="001D7F83"/>
  </w:style>
  <w:style w:type="numbering" w:customStyle="1" w:styleId="1574">
    <w:name w:val="Нет списка1574"/>
    <w:next w:val="a2"/>
    <w:uiPriority w:val="99"/>
    <w:semiHidden/>
    <w:unhideWhenUsed/>
    <w:rsid w:val="001D7F83"/>
  </w:style>
  <w:style w:type="numbering" w:customStyle="1" w:styleId="1584">
    <w:name w:val="Нет списка1584"/>
    <w:next w:val="a2"/>
    <w:uiPriority w:val="99"/>
    <w:semiHidden/>
    <w:unhideWhenUsed/>
    <w:rsid w:val="001D7F83"/>
  </w:style>
  <w:style w:type="numbering" w:customStyle="1" w:styleId="1594">
    <w:name w:val="Нет списка1594"/>
    <w:next w:val="a2"/>
    <w:uiPriority w:val="99"/>
    <w:semiHidden/>
    <w:unhideWhenUsed/>
    <w:rsid w:val="001D7F83"/>
  </w:style>
  <w:style w:type="numbering" w:customStyle="1" w:styleId="1604">
    <w:name w:val="Нет списка1604"/>
    <w:next w:val="a2"/>
    <w:uiPriority w:val="99"/>
    <w:semiHidden/>
    <w:unhideWhenUsed/>
    <w:rsid w:val="001D7F83"/>
  </w:style>
  <w:style w:type="numbering" w:customStyle="1" w:styleId="1624">
    <w:name w:val="Нет списка1624"/>
    <w:next w:val="a2"/>
    <w:uiPriority w:val="99"/>
    <w:semiHidden/>
    <w:unhideWhenUsed/>
    <w:rsid w:val="001D7F83"/>
  </w:style>
  <w:style w:type="numbering" w:customStyle="1" w:styleId="1634">
    <w:name w:val="Нет списка1634"/>
    <w:next w:val="a2"/>
    <w:uiPriority w:val="99"/>
    <w:semiHidden/>
    <w:unhideWhenUsed/>
    <w:rsid w:val="001D7F83"/>
  </w:style>
  <w:style w:type="numbering" w:customStyle="1" w:styleId="1644">
    <w:name w:val="Нет списка1644"/>
    <w:next w:val="a2"/>
    <w:uiPriority w:val="99"/>
    <w:semiHidden/>
    <w:unhideWhenUsed/>
    <w:rsid w:val="001D7F83"/>
  </w:style>
  <w:style w:type="numbering" w:customStyle="1" w:styleId="1654">
    <w:name w:val="Нет списка1654"/>
    <w:next w:val="a2"/>
    <w:uiPriority w:val="99"/>
    <w:semiHidden/>
    <w:unhideWhenUsed/>
    <w:rsid w:val="001D7F83"/>
  </w:style>
  <w:style w:type="numbering" w:customStyle="1" w:styleId="1664">
    <w:name w:val="Нет списка1664"/>
    <w:next w:val="a2"/>
    <w:uiPriority w:val="99"/>
    <w:semiHidden/>
    <w:unhideWhenUsed/>
    <w:rsid w:val="001D7F83"/>
  </w:style>
  <w:style w:type="numbering" w:customStyle="1" w:styleId="1674">
    <w:name w:val="Нет списка1674"/>
    <w:next w:val="a2"/>
    <w:uiPriority w:val="99"/>
    <w:semiHidden/>
    <w:unhideWhenUsed/>
    <w:rsid w:val="001D7F83"/>
  </w:style>
  <w:style w:type="numbering" w:customStyle="1" w:styleId="1684">
    <w:name w:val="Нет списка1684"/>
    <w:next w:val="a2"/>
    <w:uiPriority w:val="99"/>
    <w:semiHidden/>
    <w:unhideWhenUsed/>
    <w:rsid w:val="001D7F83"/>
  </w:style>
  <w:style w:type="numbering" w:customStyle="1" w:styleId="1694">
    <w:name w:val="Нет списка1694"/>
    <w:next w:val="a2"/>
    <w:uiPriority w:val="99"/>
    <w:semiHidden/>
    <w:unhideWhenUsed/>
    <w:rsid w:val="001D7F83"/>
  </w:style>
  <w:style w:type="numbering" w:customStyle="1" w:styleId="1704">
    <w:name w:val="Нет списка1704"/>
    <w:next w:val="a2"/>
    <w:uiPriority w:val="99"/>
    <w:semiHidden/>
    <w:unhideWhenUsed/>
    <w:rsid w:val="001D7F83"/>
  </w:style>
  <w:style w:type="numbering" w:customStyle="1" w:styleId="1724">
    <w:name w:val="Нет списка1724"/>
    <w:next w:val="a2"/>
    <w:uiPriority w:val="99"/>
    <w:semiHidden/>
    <w:unhideWhenUsed/>
    <w:rsid w:val="001D7F83"/>
  </w:style>
  <w:style w:type="numbering" w:customStyle="1" w:styleId="1734">
    <w:name w:val="Нет списка1734"/>
    <w:next w:val="a2"/>
    <w:uiPriority w:val="99"/>
    <w:semiHidden/>
    <w:unhideWhenUsed/>
    <w:rsid w:val="001D7F83"/>
  </w:style>
  <w:style w:type="numbering" w:customStyle="1" w:styleId="1744">
    <w:name w:val="Нет списка1744"/>
    <w:next w:val="a2"/>
    <w:uiPriority w:val="99"/>
    <w:semiHidden/>
    <w:unhideWhenUsed/>
    <w:rsid w:val="001D7F83"/>
  </w:style>
  <w:style w:type="numbering" w:customStyle="1" w:styleId="1754">
    <w:name w:val="Нет списка1754"/>
    <w:next w:val="a2"/>
    <w:uiPriority w:val="99"/>
    <w:semiHidden/>
    <w:unhideWhenUsed/>
    <w:rsid w:val="001D7F83"/>
  </w:style>
  <w:style w:type="numbering" w:customStyle="1" w:styleId="1764">
    <w:name w:val="Нет списка1764"/>
    <w:next w:val="a2"/>
    <w:uiPriority w:val="99"/>
    <w:semiHidden/>
    <w:unhideWhenUsed/>
    <w:rsid w:val="001D7F83"/>
  </w:style>
  <w:style w:type="numbering" w:customStyle="1" w:styleId="1774">
    <w:name w:val="Нет списка1774"/>
    <w:next w:val="a2"/>
    <w:uiPriority w:val="99"/>
    <w:semiHidden/>
    <w:unhideWhenUsed/>
    <w:rsid w:val="001D7F83"/>
  </w:style>
  <w:style w:type="numbering" w:customStyle="1" w:styleId="1784">
    <w:name w:val="Нет списка1784"/>
    <w:next w:val="a2"/>
    <w:uiPriority w:val="99"/>
    <w:semiHidden/>
    <w:unhideWhenUsed/>
    <w:rsid w:val="001D7F83"/>
  </w:style>
  <w:style w:type="numbering" w:customStyle="1" w:styleId="1794">
    <w:name w:val="Нет списка1794"/>
    <w:next w:val="a2"/>
    <w:uiPriority w:val="99"/>
    <w:semiHidden/>
    <w:unhideWhenUsed/>
    <w:rsid w:val="001D7F83"/>
  </w:style>
  <w:style w:type="numbering" w:customStyle="1" w:styleId="1804">
    <w:name w:val="Нет списка1804"/>
    <w:next w:val="a2"/>
    <w:uiPriority w:val="99"/>
    <w:semiHidden/>
    <w:unhideWhenUsed/>
    <w:rsid w:val="001D7F83"/>
  </w:style>
  <w:style w:type="numbering" w:customStyle="1" w:styleId="1824">
    <w:name w:val="Нет списка1824"/>
    <w:next w:val="a2"/>
    <w:uiPriority w:val="99"/>
    <w:semiHidden/>
    <w:unhideWhenUsed/>
    <w:rsid w:val="001D7F83"/>
  </w:style>
  <w:style w:type="numbering" w:customStyle="1" w:styleId="1834">
    <w:name w:val="Нет списка1834"/>
    <w:next w:val="a2"/>
    <w:uiPriority w:val="99"/>
    <w:semiHidden/>
    <w:unhideWhenUsed/>
    <w:rsid w:val="001D7F83"/>
  </w:style>
  <w:style w:type="numbering" w:customStyle="1" w:styleId="1844">
    <w:name w:val="Нет списка1844"/>
    <w:next w:val="a2"/>
    <w:uiPriority w:val="99"/>
    <w:semiHidden/>
    <w:unhideWhenUsed/>
    <w:rsid w:val="001D7F83"/>
  </w:style>
  <w:style w:type="numbering" w:customStyle="1" w:styleId="1854">
    <w:name w:val="Нет списка1854"/>
    <w:next w:val="a2"/>
    <w:uiPriority w:val="99"/>
    <w:semiHidden/>
    <w:unhideWhenUsed/>
    <w:rsid w:val="001D7F83"/>
  </w:style>
  <w:style w:type="numbering" w:customStyle="1" w:styleId="1864">
    <w:name w:val="Нет списка1864"/>
    <w:next w:val="a2"/>
    <w:uiPriority w:val="99"/>
    <w:semiHidden/>
    <w:unhideWhenUsed/>
    <w:rsid w:val="001D7F83"/>
  </w:style>
  <w:style w:type="numbering" w:customStyle="1" w:styleId="1874">
    <w:name w:val="Нет списка1874"/>
    <w:next w:val="a2"/>
    <w:uiPriority w:val="99"/>
    <w:semiHidden/>
    <w:unhideWhenUsed/>
    <w:rsid w:val="001D7F83"/>
  </w:style>
  <w:style w:type="numbering" w:customStyle="1" w:styleId="1884">
    <w:name w:val="Нет списка1884"/>
    <w:next w:val="a2"/>
    <w:uiPriority w:val="99"/>
    <w:semiHidden/>
    <w:unhideWhenUsed/>
    <w:rsid w:val="001D7F83"/>
  </w:style>
  <w:style w:type="numbering" w:customStyle="1" w:styleId="1894">
    <w:name w:val="Нет списка1894"/>
    <w:next w:val="a2"/>
    <w:uiPriority w:val="99"/>
    <w:semiHidden/>
    <w:unhideWhenUsed/>
    <w:rsid w:val="001D7F83"/>
  </w:style>
  <w:style w:type="numbering" w:customStyle="1" w:styleId="1904">
    <w:name w:val="Нет списка1904"/>
    <w:next w:val="a2"/>
    <w:uiPriority w:val="99"/>
    <w:semiHidden/>
    <w:unhideWhenUsed/>
    <w:rsid w:val="001D7F83"/>
  </w:style>
  <w:style w:type="numbering" w:customStyle="1" w:styleId="1924">
    <w:name w:val="Нет списка1924"/>
    <w:next w:val="a2"/>
    <w:uiPriority w:val="99"/>
    <w:semiHidden/>
    <w:unhideWhenUsed/>
    <w:rsid w:val="001D7F83"/>
  </w:style>
  <w:style w:type="numbering" w:customStyle="1" w:styleId="1934">
    <w:name w:val="Нет списка1934"/>
    <w:next w:val="a2"/>
    <w:uiPriority w:val="99"/>
    <w:semiHidden/>
    <w:unhideWhenUsed/>
    <w:rsid w:val="001D7F83"/>
  </w:style>
  <w:style w:type="numbering" w:customStyle="1" w:styleId="1944">
    <w:name w:val="Нет списка1944"/>
    <w:next w:val="a2"/>
    <w:uiPriority w:val="99"/>
    <w:semiHidden/>
    <w:unhideWhenUsed/>
    <w:rsid w:val="001D7F83"/>
  </w:style>
  <w:style w:type="numbering" w:customStyle="1" w:styleId="1954">
    <w:name w:val="Нет списка1954"/>
    <w:next w:val="a2"/>
    <w:uiPriority w:val="99"/>
    <w:semiHidden/>
    <w:unhideWhenUsed/>
    <w:rsid w:val="001D7F83"/>
  </w:style>
  <w:style w:type="numbering" w:customStyle="1" w:styleId="1964">
    <w:name w:val="Нет списка1964"/>
    <w:next w:val="a2"/>
    <w:uiPriority w:val="99"/>
    <w:semiHidden/>
    <w:unhideWhenUsed/>
    <w:rsid w:val="001D7F83"/>
  </w:style>
  <w:style w:type="numbering" w:customStyle="1" w:styleId="1974">
    <w:name w:val="Нет списка1974"/>
    <w:next w:val="a2"/>
    <w:uiPriority w:val="99"/>
    <w:semiHidden/>
    <w:unhideWhenUsed/>
    <w:rsid w:val="001D7F83"/>
  </w:style>
  <w:style w:type="numbering" w:customStyle="1" w:styleId="1984">
    <w:name w:val="Нет списка1984"/>
    <w:next w:val="a2"/>
    <w:uiPriority w:val="99"/>
    <w:semiHidden/>
    <w:unhideWhenUsed/>
    <w:rsid w:val="001D7F83"/>
  </w:style>
  <w:style w:type="numbering" w:customStyle="1" w:styleId="1994">
    <w:name w:val="Нет списка1994"/>
    <w:next w:val="a2"/>
    <w:uiPriority w:val="99"/>
    <w:semiHidden/>
    <w:unhideWhenUsed/>
    <w:rsid w:val="001D7F83"/>
  </w:style>
  <w:style w:type="numbering" w:customStyle="1" w:styleId="2004">
    <w:name w:val="Нет списка2004"/>
    <w:next w:val="a2"/>
    <w:uiPriority w:val="99"/>
    <w:semiHidden/>
    <w:unhideWhenUsed/>
    <w:rsid w:val="001D7F83"/>
  </w:style>
  <w:style w:type="numbering" w:customStyle="1" w:styleId="2024">
    <w:name w:val="Нет списка2024"/>
    <w:next w:val="a2"/>
    <w:uiPriority w:val="99"/>
    <w:semiHidden/>
    <w:unhideWhenUsed/>
    <w:rsid w:val="001D7F83"/>
  </w:style>
  <w:style w:type="numbering" w:customStyle="1" w:styleId="2034">
    <w:name w:val="Нет списка2034"/>
    <w:next w:val="a2"/>
    <w:uiPriority w:val="99"/>
    <w:semiHidden/>
    <w:unhideWhenUsed/>
    <w:rsid w:val="001D7F83"/>
  </w:style>
  <w:style w:type="numbering" w:customStyle="1" w:styleId="2043">
    <w:name w:val="Нет списка2043"/>
    <w:next w:val="a2"/>
    <w:uiPriority w:val="99"/>
    <w:semiHidden/>
    <w:unhideWhenUsed/>
    <w:rsid w:val="001D7F83"/>
  </w:style>
  <w:style w:type="numbering" w:customStyle="1" w:styleId="2053">
    <w:name w:val="Нет списка2053"/>
    <w:next w:val="a2"/>
    <w:uiPriority w:val="99"/>
    <w:semiHidden/>
    <w:unhideWhenUsed/>
    <w:rsid w:val="001D7F83"/>
  </w:style>
  <w:style w:type="numbering" w:customStyle="1" w:styleId="2063">
    <w:name w:val="Нет списка2063"/>
    <w:next w:val="a2"/>
    <w:uiPriority w:val="99"/>
    <w:semiHidden/>
    <w:unhideWhenUsed/>
    <w:rsid w:val="001D7F83"/>
  </w:style>
  <w:style w:type="numbering" w:customStyle="1" w:styleId="2073">
    <w:name w:val="Нет списка2073"/>
    <w:next w:val="a2"/>
    <w:uiPriority w:val="99"/>
    <w:semiHidden/>
    <w:unhideWhenUsed/>
    <w:rsid w:val="001D7F83"/>
  </w:style>
  <w:style w:type="numbering" w:customStyle="1" w:styleId="2082">
    <w:name w:val="Нет списка2082"/>
    <w:next w:val="a2"/>
    <w:uiPriority w:val="99"/>
    <w:semiHidden/>
    <w:unhideWhenUsed/>
    <w:rsid w:val="001D7F83"/>
  </w:style>
  <w:style w:type="numbering" w:customStyle="1" w:styleId="2092">
    <w:name w:val="Нет списка2092"/>
    <w:next w:val="a2"/>
    <w:uiPriority w:val="99"/>
    <w:semiHidden/>
    <w:unhideWhenUsed/>
    <w:rsid w:val="001D7F83"/>
  </w:style>
  <w:style w:type="numbering" w:customStyle="1" w:styleId="2121">
    <w:name w:val="Нет списка2121"/>
    <w:next w:val="a2"/>
    <w:uiPriority w:val="99"/>
    <w:semiHidden/>
    <w:unhideWhenUsed/>
    <w:rsid w:val="001D7F83"/>
  </w:style>
  <w:style w:type="numbering" w:customStyle="1" w:styleId="2131">
    <w:name w:val="Нет списка2131"/>
    <w:next w:val="a2"/>
    <w:uiPriority w:val="99"/>
    <w:semiHidden/>
    <w:unhideWhenUsed/>
    <w:rsid w:val="001D7F83"/>
  </w:style>
  <w:style w:type="numbering" w:customStyle="1" w:styleId="2141">
    <w:name w:val="Нет списка2141"/>
    <w:next w:val="a2"/>
    <w:uiPriority w:val="99"/>
    <w:semiHidden/>
    <w:unhideWhenUsed/>
    <w:rsid w:val="001D7F83"/>
  </w:style>
  <w:style w:type="numbering" w:customStyle="1" w:styleId="2151">
    <w:name w:val="Нет списка2151"/>
    <w:next w:val="a2"/>
    <w:uiPriority w:val="99"/>
    <w:semiHidden/>
    <w:unhideWhenUsed/>
    <w:rsid w:val="001D7F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48485D"/>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48485D"/>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48485D"/>
    <w:pPr>
      <w:keepNext/>
      <w:spacing w:before="240" w:after="60" w:line="240" w:lineRule="auto"/>
      <w:jc w:val="both"/>
      <w:outlineLvl w:val="2"/>
    </w:pPr>
    <w:rPr>
      <w:rFonts w:ascii="Arial" w:eastAsia="Times New Roman" w:hAnsi="Arial" w:cs="Arial"/>
      <w:b/>
      <w:bCs/>
      <w:sz w:val="26"/>
      <w:szCs w:val="26"/>
      <w:lang w:eastAsia="ru-RU"/>
    </w:rPr>
  </w:style>
  <w:style w:type="paragraph" w:styleId="4">
    <w:name w:val="heading 4"/>
    <w:basedOn w:val="a"/>
    <w:next w:val="a"/>
    <w:link w:val="40"/>
    <w:qFormat/>
    <w:rsid w:val="0048485D"/>
    <w:pPr>
      <w:keepNext/>
      <w:spacing w:after="0" w:line="240" w:lineRule="auto"/>
      <w:ind w:right="-766"/>
      <w:jc w:val="center"/>
      <w:outlineLvl w:val="3"/>
    </w:pPr>
    <w:rPr>
      <w:rFonts w:ascii="Times New Roman" w:eastAsia="Times New Roman" w:hAnsi="Times New Roman" w:cs="Times New Roman"/>
      <w:b/>
      <w:sz w:val="24"/>
      <w:szCs w:val="20"/>
      <w:lang w:eastAsia="ru-RU"/>
    </w:rPr>
  </w:style>
  <w:style w:type="paragraph" w:styleId="5">
    <w:name w:val="heading 5"/>
    <w:basedOn w:val="a"/>
    <w:next w:val="a"/>
    <w:link w:val="50"/>
    <w:qFormat/>
    <w:rsid w:val="0048485D"/>
    <w:pPr>
      <w:keepNext/>
      <w:spacing w:after="0" w:line="240" w:lineRule="auto"/>
      <w:ind w:right="-766"/>
      <w:jc w:val="both"/>
      <w:outlineLvl w:val="4"/>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485D"/>
    <w:rPr>
      <w:rFonts w:ascii="Arial" w:eastAsia="Times New Roman" w:hAnsi="Arial" w:cs="Arial"/>
      <w:b/>
      <w:bCs/>
      <w:kern w:val="32"/>
      <w:sz w:val="32"/>
      <w:szCs w:val="32"/>
      <w:lang w:eastAsia="ru-RU"/>
    </w:rPr>
  </w:style>
  <w:style w:type="character" w:customStyle="1" w:styleId="20">
    <w:name w:val="Заголовок 2 Знак"/>
    <w:basedOn w:val="a0"/>
    <w:link w:val="2"/>
    <w:rsid w:val="0048485D"/>
    <w:rPr>
      <w:rFonts w:ascii="Arial" w:eastAsia="Times New Roman" w:hAnsi="Arial" w:cs="Arial"/>
      <w:b/>
      <w:bCs/>
      <w:i/>
      <w:iCs/>
      <w:sz w:val="28"/>
      <w:szCs w:val="28"/>
      <w:lang w:eastAsia="ru-RU"/>
    </w:rPr>
  </w:style>
  <w:style w:type="character" w:customStyle="1" w:styleId="30">
    <w:name w:val="Заголовок 3 Знак"/>
    <w:basedOn w:val="a0"/>
    <w:link w:val="3"/>
    <w:rsid w:val="0048485D"/>
    <w:rPr>
      <w:rFonts w:ascii="Arial" w:eastAsia="Times New Roman" w:hAnsi="Arial" w:cs="Arial"/>
      <w:b/>
      <w:bCs/>
      <w:sz w:val="26"/>
      <w:szCs w:val="26"/>
      <w:lang w:eastAsia="ru-RU"/>
    </w:rPr>
  </w:style>
  <w:style w:type="character" w:customStyle="1" w:styleId="40">
    <w:name w:val="Заголовок 4 Знак"/>
    <w:basedOn w:val="a0"/>
    <w:link w:val="4"/>
    <w:rsid w:val="0048485D"/>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48485D"/>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rsid w:val="0048485D"/>
  </w:style>
  <w:style w:type="paragraph" w:customStyle="1" w:styleId="91">
    <w:name w:val="Знак Знак9 Знак Знак1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3">
    <w:name w:val="Title"/>
    <w:basedOn w:val="a"/>
    <w:link w:val="a4"/>
    <w:qFormat/>
    <w:rsid w:val="0048485D"/>
    <w:pPr>
      <w:spacing w:after="0" w:line="240" w:lineRule="auto"/>
      <w:ind w:left="-567" w:right="-766" w:firstLine="567"/>
      <w:jc w:val="center"/>
    </w:pPr>
    <w:rPr>
      <w:rFonts w:ascii="Times New Roman" w:eastAsia="Times New Roman" w:hAnsi="Times New Roman" w:cs="Times New Roman"/>
      <w:sz w:val="28"/>
      <w:szCs w:val="20"/>
      <w:lang w:eastAsia="ru-RU"/>
    </w:rPr>
  </w:style>
  <w:style w:type="character" w:customStyle="1" w:styleId="a4">
    <w:name w:val="Название Знак"/>
    <w:basedOn w:val="a0"/>
    <w:link w:val="a3"/>
    <w:rsid w:val="0048485D"/>
    <w:rPr>
      <w:rFonts w:ascii="Times New Roman" w:eastAsia="Times New Roman" w:hAnsi="Times New Roman" w:cs="Times New Roman"/>
      <w:sz w:val="28"/>
      <w:szCs w:val="20"/>
      <w:lang w:eastAsia="ru-RU"/>
    </w:rPr>
  </w:style>
  <w:style w:type="paragraph" w:styleId="a5">
    <w:name w:val="footer"/>
    <w:basedOn w:val="a"/>
    <w:link w:val="a6"/>
    <w:uiPriority w:val="99"/>
    <w:rsid w:val="004848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uiPriority w:val="99"/>
    <w:rsid w:val="0048485D"/>
    <w:rPr>
      <w:rFonts w:ascii="Times New Roman" w:eastAsia="Times New Roman" w:hAnsi="Times New Roman" w:cs="Times New Roman"/>
      <w:sz w:val="24"/>
      <w:szCs w:val="24"/>
      <w:lang w:eastAsia="ru-RU"/>
    </w:rPr>
  </w:style>
  <w:style w:type="character" w:styleId="a7">
    <w:name w:val="page number"/>
    <w:basedOn w:val="a0"/>
    <w:rsid w:val="0048485D"/>
  </w:style>
  <w:style w:type="table" w:styleId="a8">
    <w:name w:val="Table Grid"/>
    <w:basedOn w:val="a1"/>
    <w:rsid w:val="0048485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Indent"/>
    <w:basedOn w:val="a"/>
    <w:link w:val="aa"/>
    <w:rsid w:val="0048485D"/>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a">
    <w:name w:val="Основной текст с отступом Знак"/>
    <w:basedOn w:val="a0"/>
    <w:link w:val="a9"/>
    <w:rsid w:val="0048485D"/>
    <w:rPr>
      <w:rFonts w:ascii="Times New Roman" w:eastAsia="Times New Roman" w:hAnsi="Times New Roman" w:cs="Times New Roman"/>
      <w:sz w:val="28"/>
      <w:szCs w:val="20"/>
      <w:lang w:eastAsia="ru-RU"/>
    </w:rPr>
  </w:style>
  <w:style w:type="paragraph" w:styleId="ab">
    <w:name w:val="Block Text"/>
    <w:basedOn w:val="a"/>
    <w:rsid w:val="0048485D"/>
    <w:pPr>
      <w:spacing w:after="0" w:line="240" w:lineRule="auto"/>
      <w:ind w:left="709" w:right="566" w:firstLine="425"/>
      <w:jc w:val="both"/>
    </w:pPr>
    <w:rPr>
      <w:rFonts w:ascii="Times New Roman" w:eastAsia="Times New Roman" w:hAnsi="Times New Roman" w:cs="Times New Roman"/>
      <w:sz w:val="28"/>
      <w:szCs w:val="20"/>
      <w:lang w:eastAsia="ru-RU"/>
    </w:rPr>
  </w:style>
  <w:style w:type="paragraph" w:customStyle="1" w:styleId="ConsNormal">
    <w:name w:val="ConsNormal"/>
    <w:rsid w:val="0048485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header"/>
    <w:basedOn w:val="a"/>
    <w:link w:val="ad"/>
    <w:uiPriority w:val="99"/>
    <w:rsid w:val="004848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uiPriority w:val="99"/>
    <w:rsid w:val="0048485D"/>
    <w:rPr>
      <w:rFonts w:ascii="Times New Roman" w:eastAsia="Times New Roman" w:hAnsi="Times New Roman" w:cs="Times New Roman"/>
      <w:sz w:val="24"/>
      <w:szCs w:val="24"/>
      <w:lang w:eastAsia="ru-RU"/>
    </w:rPr>
  </w:style>
  <w:style w:type="paragraph" w:styleId="ae">
    <w:name w:val="Body Text"/>
    <w:basedOn w:val="a"/>
    <w:link w:val="af"/>
    <w:rsid w:val="0048485D"/>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rsid w:val="0048485D"/>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48485D"/>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48485D"/>
    <w:rPr>
      <w:rFonts w:ascii="Times New Roman" w:eastAsia="Times New Roman" w:hAnsi="Times New Roman" w:cs="Times New Roman"/>
      <w:sz w:val="24"/>
      <w:szCs w:val="24"/>
      <w:lang w:eastAsia="ru-RU"/>
    </w:rPr>
  </w:style>
  <w:style w:type="paragraph" w:customStyle="1" w:styleId="af0">
    <w:name w:val="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
    <w:name w:val="Знак1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3">
    <w:name w:val="Знак1"/>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
    <w:name w:val="Знак1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14пт.По ширине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1">
    <w:name w:val="Plain Text"/>
    <w:basedOn w:val="a"/>
    <w:link w:val="af2"/>
    <w:rsid w:val="0048485D"/>
    <w:pPr>
      <w:spacing w:after="0" w:line="240" w:lineRule="auto"/>
    </w:pPr>
    <w:rPr>
      <w:rFonts w:ascii="Courier New" w:eastAsia="Times New Roman" w:hAnsi="Courier New" w:cs="Times New Roman"/>
      <w:sz w:val="20"/>
      <w:szCs w:val="20"/>
      <w:lang w:eastAsia="ru-RU"/>
    </w:rPr>
  </w:style>
  <w:style w:type="character" w:customStyle="1" w:styleId="af2">
    <w:name w:val="Текст Знак"/>
    <w:basedOn w:val="a0"/>
    <w:link w:val="af1"/>
    <w:rsid w:val="0048485D"/>
    <w:rPr>
      <w:rFonts w:ascii="Courier New" w:eastAsia="Times New Roman" w:hAnsi="Courier New" w:cs="Times New Roman"/>
      <w:sz w:val="20"/>
      <w:szCs w:val="20"/>
      <w:lang w:eastAsia="ru-RU"/>
    </w:rPr>
  </w:style>
  <w:style w:type="paragraph" w:customStyle="1" w:styleId="23">
    <w:name w:val="Знак2"/>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Balloon Text"/>
    <w:basedOn w:val="a"/>
    <w:link w:val="af4"/>
    <w:uiPriority w:val="99"/>
    <w:rsid w:val="0048485D"/>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uiPriority w:val="99"/>
    <w:rsid w:val="0048485D"/>
    <w:rPr>
      <w:rFonts w:ascii="Tahoma" w:eastAsia="Times New Roman" w:hAnsi="Tahoma" w:cs="Tahoma"/>
      <w:sz w:val="16"/>
      <w:szCs w:val="16"/>
      <w:lang w:eastAsia="ru-RU"/>
    </w:rPr>
  </w:style>
  <w:style w:type="paragraph" w:customStyle="1" w:styleId="15">
    <w:name w:val="Знак1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31">
    <w:name w:val="Body Text Indent 3"/>
    <w:basedOn w:val="a"/>
    <w:link w:val="32"/>
    <w:rsid w:val="0048485D"/>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48485D"/>
    <w:rPr>
      <w:rFonts w:ascii="Times New Roman" w:eastAsia="Times New Roman" w:hAnsi="Times New Roman" w:cs="Times New Roman"/>
      <w:sz w:val="16"/>
      <w:szCs w:val="16"/>
      <w:lang w:eastAsia="ru-RU"/>
    </w:rPr>
  </w:style>
  <w:style w:type="paragraph" w:styleId="33">
    <w:name w:val="Body Text 3"/>
    <w:basedOn w:val="a"/>
    <w:link w:val="34"/>
    <w:rsid w:val="0048485D"/>
    <w:pPr>
      <w:spacing w:after="120" w:line="240" w:lineRule="auto"/>
      <w:jc w:val="both"/>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48485D"/>
    <w:rPr>
      <w:rFonts w:ascii="Times New Roman" w:eastAsia="Times New Roman" w:hAnsi="Times New Roman" w:cs="Times New Roman"/>
      <w:sz w:val="16"/>
      <w:szCs w:val="16"/>
      <w:lang w:eastAsia="ru-RU"/>
    </w:rPr>
  </w:style>
  <w:style w:type="paragraph" w:customStyle="1" w:styleId="ConsPlusNormal">
    <w:name w:val="ConsPlusNormal"/>
    <w:next w:val="a"/>
    <w:rsid w:val="0048485D"/>
    <w:pPr>
      <w:widowControl w:val="0"/>
      <w:suppressAutoHyphens/>
      <w:autoSpaceDE w:val="0"/>
      <w:spacing w:after="0" w:line="240" w:lineRule="auto"/>
      <w:ind w:firstLine="720"/>
    </w:pPr>
    <w:rPr>
      <w:rFonts w:ascii="Arial" w:eastAsia="Arial" w:hAnsi="Arial" w:cs="Arial"/>
      <w:sz w:val="20"/>
      <w:szCs w:val="20"/>
      <w:lang w:eastAsia="ru-RU" w:bidi="ru-RU"/>
    </w:rPr>
  </w:style>
  <w:style w:type="paragraph" w:styleId="af6">
    <w:name w:val="caption"/>
    <w:basedOn w:val="a"/>
    <w:next w:val="a"/>
    <w:qFormat/>
    <w:rsid w:val="0048485D"/>
    <w:pPr>
      <w:spacing w:after="0" w:line="240" w:lineRule="auto"/>
      <w:jc w:val="center"/>
    </w:pPr>
    <w:rPr>
      <w:rFonts w:ascii="Times New Roman" w:eastAsia="Times New Roman" w:hAnsi="Times New Roman" w:cs="Times New Roman"/>
      <w:b/>
      <w:sz w:val="24"/>
      <w:szCs w:val="20"/>
      <w:lang w:eastAsia="ru-RU"/>
    </w:rPr>
  </w:style>
  <w:style w:type="paragraph" w:customStyle="1" w:styleId="ConsNonformat">
    <w:name w:val="ConsNonformat"/>
    <w:rsid w:val="0048485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ontStyle13">
    <w:name w:val="Font Style13"/>
    <w:rsid w:val="0048485D"/>
    <w:rPr>
      <w:rFonts w:ascii="Times New Roman" w:hAnsi="Times New Roman" w:cs="Times New Roman"/>
      <w:sz w:val="24"/>
      <w:szCs w:val="24"/>
    </w:rPr>
  </w:style>
  <w:style w:type="paragraph" w:customStyle="1" w:styleId="210">
    <w:name w:val="Основной текст с отступом 21"/>
    <w:basedOn w:val="a"/>
    <w:rsid w:val="0048485D"/>
    <w:pPr>
      <w:spacing w:after="120" w:line="480" w:lineRule="auto"/>
      <w:ind w:left="283"/>
    </w:pPr>
    <w:rPr>
      <w:rFonts w:ascii="Times New Roman" w:eastAsia="Times New Roman" w:hAnsi="Times New Roman" w:cs="Times New Roman"/>
      <w:sz w:val="24"/>
      <w:szCs w:val="24"/>
      <w:lang w:eastAsia="ar-SA"/>
    </w:rPr>
  </w:style>
  <w:style w:type="character" w:styleId="af7">
    <w:name w:val="Hyperlink"/>
    <w:uiPriority w:val="99"/>
    <w:rsid w:val="0048485D"/>
    <w:rPr>
      <w:color w:val="0000FF"/>
      <w:u w:val="single"/>
    </w:rPr>
  </w:style>
  <w:style w:type="paragraph" w:customStyle="1" w:styleId="af8">
    <w:name w:val="обычный_"/>
    <w:basedOn w:val="a"/>
    <w:autoRedefine/>
    <w:rsid w:val="0048485D"/>
    <w:pPr>
      <w:autoSpaceDE w:val="0"/>
      <w:autoSpaceDN w:val="0"/>
      <w:adjustRightInd w:val="0"/>
      <w:ind w:firstLine="720"/>
    </w:pPr>
    <w:rPr>
      <w:rFonts w:ascii="Times New Roman" w:eastAsia="Calibri" w:hAnsi="Times New Roman" w:cs="Times New Roman"/>
      <w:sz w:val="28"/>
      <w:szCs w:val="28"/>
    </w:rPr>
  </w:style>
  <w:style w:type="paragraph" w:customStyle="1" w:styleId="24">
    <w:name w:val="Знак2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6">
    <w:name w:val="Знак1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7">
    <w:name w:val="Знак1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25">
    <w:name w:val="Body Text 2"/>
    <w:basedOn w:val="a"/>
    <w:link w:val="26"/>
    <w:rsid w:val="0048485D"/>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48485D"/>
    <w:rPr>
      <w:rFonts w:ascii="Times New Roman" w:eastAsia="Times New Roman" w:hAnsi="Times New Roman" w:cs="Times New Roman"/>
      <w:sz w:val="24"/>
      <w:szCs w:val="24"/>
      <w:lang w:eastAsia="ru-RU"/>
    </w:rPr>
  </w:style>
  <w:style w:type="paragraph" w:customStyle="1" w:styleId="af9">
    <w:name w:val="Таблицы (моноширинный)"/>
    <w:basedOn w:val="a"/>
    <w:next w:val="a"/>
    <w:rsid w:val="0048485D"/>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35">
    <w:name w:val="Знак3"/>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0">
    <w:name w:val="Знак1 Знак Знак Знак2"/>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51">
    <w:name w:val="Знак Знак5"/>
    <w:locked/>
    <w:rsid w:val="0048485D"/>
    <w:rPr>
      <w:sz w:val="24"/>
      <w:szCs w:val="24"/>
    </w:rPr>
  </w:style>
  <w:style w:type="paragraph" w:customStyle="1" w:styleId="141">
    <w:name w:val="Знак1 Знак Знак Знак4 Знак Знак Знак"/>
    <w:basedOn w:val="a"/>
    <w:rsid w:val="0048485D"/>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410">
    <w:name w:val="Знак1 Знак Знак Знак4 Знак Знак Знак1"/>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8">
    <w:name w:val="Знак1"/>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c">
    <w:name w:val="Содержимое таблицы"/>
    <w:basedOn w:val="a"/>
    <w:rsid w:val="0048485D"/>
    <w:pPr>
      <w:widowControl w:val="0"/>
      <w:suppressLineNumbers/>
      <w:suppressAutoHyphens/>
      <w:spacing w:after="0" w:line="240" w:lineRule="auto"/>
    </w:pPr>
    <w:rPr>
      <w:rFonts w:ascii="Times New Roman" w:eastAsia="Arial Unicode MS" w:hAnsi="Times New Roman" w:cs="Times New Roman"/>
      <w:kern w:val="2"/>
      <w:sz w:val="24"/>
      <w:szCs w:val="20"/>
      <w:lang w:eastAsia="ru-RU"/>
    </w:rPr>
  </w:style>
  <w:style w:type="paragraph" w:customStyle="1" w:styleId="27">
    <w:name w:val="Знак2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2">
    <w:name w:val="Знак1 Знак Знак Знак4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8">
    <w:name w:val="Знак2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0">
    <w:name w:val="Знак Знак9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d">
    <w:name w:val="Гипертекстовая ссылка"/>
    <w:rsid w:val="0048485D"/>
    <w:rPr>
      <w:b/>
      <w:bCs/>
      <w:color w:val="106BBE"/>
      <w:sz w:val="26"/>
      <w:szCs w:val="26"/>
    </w:rPr>
  </w:style>
  <w:style w:type="paragraph" w:customStyle="1" w:styleId="1411">
    <w:name w:val="Знак1 Знак Знак Знак4 Знак Знак Знак1 Знак Знак Знак1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2">
    <w:name w:val="Знак Знак9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3">
    <w:name w:val="Знак Знак9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4">
    <w:name w:val="Знак Знак9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5">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character" w:styleId="afe">
    <w:name w:val="FollowedHyperlink"/>
    <w:uiPriority w:val="99"/>
    <w:unhideWhenUsed/>
    <w:rsid w:val="0048485D"/>
    <w:rPr>
      <w:color w:val="800080"/>
      <w:u w:val="single"/>
    </w:rPr>
  </w:style>
  <w:style w:type="paragraph" w:customStyle="1" w:styleId="xl67">
    <w:name w:val="xl67"/>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484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48485D"/>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484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484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48485D"/>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48485D"/>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48485D"/>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48485D"/>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1">
    <w:name w:val="xl91"/>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2">
    <w:name w:val="xl92"/>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48485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rsid w:val="0048485D"/>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6">
    <w:name w:val="xl96"/>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48485D"/>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99">
    <w:name w:val="xl99"/>
    <w:basedOn w:val="a"/>
    <w:rsid w:val="0048485D"/>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0">
    <w:name w:val="xl100"/>
    <w:basedOn w:val="a"/>
    <w:rsid w:val="0048485D"/>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01">
    <w:name w:val="xl101"/>
    <w:basedOn w:val="a"/>
    <w:rsid w:val="0048485D"/>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02">
    <w:name w:val="xl102"/>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3">
    <w:name w:val="xl103"/>
    <w:basedOn w:val="a"/>
    <w:rsid w:val="0048485D"/>
    <w:pPr>
      <w:shd w:val="clear" w:color="auto"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04">
    <w:name w:val="xl104"/>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5">
    <w:name w:val="xl105"/>
    <w:basedOn w:val="a"/>
    <w:rsid w:val="0048485D"/>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06">
    <w:name w:val="xl106"/>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484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484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48485D"/>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1">
    <w:name w:val="xl111"/>
    <w:basedOn w:val="a"/>
    <w:rsid w:val="0048485D"/>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2">
    <w:name w:val="xl112"/>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48485D"/>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14">
    <w:name w:val="xl114"/>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48485D"/>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6">
    <w:name w:val="xl116"/>
    <w:basedOn w:val="a"/>
    <w:rsid w:val="00484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484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48485D"/>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19">
    <w:name w:val="xl119"/>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0">
    <w:name w:val="xl120"/>
    <w:basedOn w:val="a"/>
    <w:rsid w:val="0048485D"/>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48485D"/>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2">
    <w:name w:val="xl122"/>
    <w:basedOn w:val="a"/>
    <w:rsid w:val="0048485D"/>
    <w:pPr>
      <w:shd w:val="clear" w:color="auto" w:fill="FFFFFF"/>
      <w:spacing w:before="100" w:beforeAutospacing="1" w:after="100" w:afterAutospacing="1" w:line="240" w:lineRule="auto"/>
      <w:jc w:val="both"/>
    </w:pPr>
    <w:rPr>
      <w:rFonts w:ascii="Times New Roman" w:eastAsia="Times New Roman" w:hAnsi="Times New Roman" w:cs="Times New Roman"/>
      <w:sz w:val="18"/>
      <w:szCs w:val="18"/>
      <w:lang w:eastAsia="ru-RU"/>
    </w:rPr>
  </w:style>
  <w:style w:type="paragraph" w:customStyle="1" w:styleId="xl123">
    <w:name w:val="xl123"/>
    <w:basedOn w:val="a"/>
    <w:rsid w:val="0048485D"/>
    <w:pPr>
      <w:shd w:val="clear" w:color="auto"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24">
    <w:name w:val="xl124"/>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5">
    <w:name w:val="xl125"/>
    <w:basedOn w:val="a"/>
    <w:rsid w:val="0048485D"/>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26">
    <w:name w:val="xl126"/>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7">
    <w:name w:val="xl127"/>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128">
    <w:name w:val="xl128"/>
    <w:basedOn w:val="a"/>
    <w:rsid w:val="0048485D"/>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9">
    <w:name w:val="xl129"/>
    <w:basedOn w:val="a"/>
    <w:rsid w:val="00484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rsid w:val="0048485D"/>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1">
    <w:name w:val="xl131"/>
    <w:basedOn w:val="a"/>
    <w:rsid w:val="00484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
    <w:rsid w:val="0048485D"/>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33">
    <w:name w:val="xl133"/>
    <w:basedOn w:val="a"/>
    <w:rsid w:val="00484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48485D"/>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96">
    <w:name w:val="Знак Знак9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7">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8">
    <w:name w:val="Знак Знак9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9">
    <w:name w:val="Знак2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35">
    <w:name w:val="xl135"/>
    <w:basedOn w:val="a"/>
    <w:rsid w:val="0048485D"/>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6">
    <w:name w:val="xl136"/>
    <w:basedOn w:val="a"/>
    <w:rsid w:val="0048485D"/>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99">
    <w:name w:val="Знак Знак9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a">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a">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
    <w:name w:val="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37">
    <w:name w:val="xl137"/>
    <w:basedOn w:val="a"/>
    <w:rsid w:val="004848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4848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9">
    <w:name w:val="xl139"/>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48485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43">
    <w:name w:val="xl143"/>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4">
    <w:name w:val="xl144"/>
    <w:basedOn w:val="a"/>
    <w:rsid w:val="004848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5">
    <w:name w:val="xl145"/>
    <w:basedOn w:val="a"/>
    <w:rsid w:val="004848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146">
    <w:name w:val="xl146"/>
    <w:basedOn w:val="a"/>
    <w:rsid w:val="004848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7">
    <w:name w:val="xl147"/>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9">
    <w:name w:val="xl149"/>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48485D"/>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
    <w:rsid w:val="0048485D"/>
    <w:pPr>
      <w:pBdr>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3">
    <w:name w:val="xl153"/>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4">
    <w:name w:val="xl154"/>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5">
    <w:name w:val="xl155"/>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sz w:val="24"/>
      <w:szCs w:val="24"/>
      <w:lang w:eastAsia="ru-RU"/>
    </w:rPr>
  </w:style>
  <w:style w:type="paragraph" w:customStyle="1" w:styleId="xl157">
    <w:name w:val="xl157"/>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48485D"/>
    <w:pPr>
      <w:pBdr>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9">
    <w:name w:val="xl159"/>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1">
    <w:name w:val="xl161"/>
    <w:basedOn w:val="a"/>
    <w:rsid w:val="0048485D"/>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2">
    <w:name w:val="xl162"/>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910">
    <w:name w:val="Знак Знак9 Знак Знак1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b">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9">
    <w:name w:val="Знак1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b">
    <w:name w:val="Знак2"/>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c">
    <w:name w:val="Знак2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a">
    <w:name w:val="Знак1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b">
    <w:name w:val="Знак1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6">
    <w:name w:val="Знак3"/>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0">
    <w:name w:val="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1">
    <w:name w:val="Знак1 Знак Знак Знак2"/>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1">
    <w:name w:val="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2">
    <w:name w:val="Знак1 Знак Знак Знак4 Знак Знак Знак1"/>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d">
    <w:name w:val="Знак2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e">
    <w:name w:val="Знак2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c">
    <w:name w:val="Знак Знак9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0">
    <w:name w:val="Знак1 Знак Знак Знак4 Знак Знак Знак1 Знак Знак Знак1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d">
    <w:name w:val="Знак Знак9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e">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
    <w:name w:val="Знак Знак9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0">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1">
    <w:name w:val="Знак Знак9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
    <w:name w:val="Знак2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2">
    <w:name w:val="Знак Знак9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0">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3">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2">
    <w:name w:val="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3">
    <w:name w:val="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4">
    <w:name w:val="Прижатый влево"/>
    <w:basedOn w:val="a"/>
    <w:next w:val="a"/>
    <w:uiPriority w:val="99"/>
    <w:rsid w:val="0048485D"/>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5">
    <w:name w:val="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c">
    <w:name w:val="обычный_1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1">
    <w:name w:val="Знак Знак9 Знак Знак1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1">
    <w:name w:val="Знак1 Знак Знак Знак4 Знак Знак Знак1 Знак Знак Знак1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2">
    <w:name w:val="Знак Знак9 Знак Знак1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63">
    <w:name w:val="xl163"/>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4">
    <w:name w:val="xl164"/>
    <w:basedOn w:val="a"/>
    <w:rsid w:val="0048485D"/>
    <w:pP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5">
    <w:name w:val="xl165"/>
    <w:basedOn w:val="a"/>
    <w:rsid w:val="0048485D"/>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6">
    <w:name w:val="xl166"/>
    <w:basedOn w:val="a"/>
    <w:rsid w:val="0048485D"/>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7">
    <w:name w:val="xl167"/>
    <w:basedOn w:val="a"/>
    <w:rsid w:val="0048485D"/>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8">
    <w:name w:val="xl168"/>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rsid w:val="004848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rsid w:val="004848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1">
    <w:name w:val="xl171"/>
    <w:basedOn w:val="a"/>
    <w:rsid w:val="004848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2">
    <w:name w:val="xl172"/>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3">
    <w:name w:val="xl173"/>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913">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4">
    <w:name w:val="Знак Знак9 Знак Знак1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5">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6">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2">
    <w:name w:val="Знак Знак12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
    <w:name w:val="Нет списка11"/>
    <w:next w:val="a2"/>
    <w:uiPriority w:val="99"/>
    <w:semiHidden/>
    <w:unhideWhenUsed/>
    <w:rsid w:val="0048485D"/>
  </w:style>
  <w:style w:type="numbering" w:customStyle="1" w:styleId="2f1">
    <w:name w:val="Нет списка2"/>
    <w:next w:val="a2"/>
    <w:uiPriority w:val="99"/>
    <w:semiHidden/>
    <w:unhideWhenUsed/>
    <w:rsid w:val="0048485D"/>
  </w:style>
  <w:style w:type="numbering" w:customStyle="1" w:styleId="37">
    <w:name w:val="Нет списка3"/>
    <w:next w:val="a2"/>
    <w:uiPriority w:val="99"/>
    <w:semiHidden/>
    <w:unhideWhenUsed/>
    <w:rsid w:val="0048485D"/>
  </w:style>
  <w:style w:type="numbering" w:customStyle="1" w:styleId="41">
    <w:name w:val="Нет списка4"/>
    <w:next w:val="a2"/>
    <w:uiPriority w:val="99"/>
    <w:semiHidden/>
    <w:unhideWhenUsed/>
    <w:rsid w:val="0048485D"/>
  </w:style>
  <w:style w:type="paragraph" w:customStyle="1" w:styleId="1d">
    <w:name w:val="Знак Знак Знак Знак1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e">
    <w:name w:val="Без интервала1"/>
    <w:rsid w:val="0048485D"/>
    <w:pPr>
      <w:spacing w:after="0" w:line="240" w:lineRule="auto"/>
    </w:pPr>
    <w:rPr>
      <w:rFonts w:ascii="Calibri" w:eastAsia="Times New Roman" w:hAnsi="Calibri" w:cs="Times New Roman"/>
    </w:rPr>
  </w:style>
  <w:style w:type="paragraph" w:customStyle="1" w:styleId="123">
    <w:name w:val="Знак Знак12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8">
    <w:name w:val="Знак Знак9 Знак Знак1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2">
    <w:name w:val="Нет списка5"/>
    <w:next w:val="a2"/>
    <w:uiPriority w:val="99"/>
    <w:semiHidden/>
    <w:unhideWhenUsed/>
    <w:rsid w:val="0048485D"/>
  </w:style>
  <w:style w:type="numbering" w:customStyle="1" w:styleId="6">
    <w:name w:val="Нет списка6"/>
    <w:next w:val="a2"/>
    <w:uiPriority w:val="99"/>
    <w:semiHidden/>
    <w:unhideWhenUsed/>
    <w:rsid w:val="0048485D"/>
  </w:style>
  <w:style w:type="numbering" w:customStyle="1" w:styleId="7">
    <w:name w:val="Нет списка7"/>
    <w:next w:val="a2"/>
    <w:uiPriority w:val="99"/>
    <w:semiHidden/>
    <w:unhideWhenUsed/>
    <w:rsid w:val="0048485D"/>
  </w:style>
  <w:style w:type="numbering" w:customStyle="1" w:styleId="8">
    <w:name w:val="Нет списка8"/>
    <w:next w:val="a2"/>
    <w:uiPriority w:val="99"/>
    <w:semiHidden/>
    <w:unhideWhenUsed/>
    <w:rsid w:val="0048485D"/>
  </w:style>
  <w:style w:type="numbering" w:customStyle="1" w:styleId="9f4">
    <w:name w:val="Нет списка9"/>
    <w:next w:val="a2"/>
    <w:uiPriority w:val="99"/>
    <w:semiHidden/>
    <w:unhideWhenUsed/>
    <w:rsid w:val="0048485D"/>
  </w:style>
  <w:style w:type="numbering" w:customStyle="1" w:styleId="100">
    <w:name w:val="Нет списка10"/>
    <w:next w:val="a2"/>
    <w:uiPriority w:val="99"/>
    <w:semiHidden/>
    <w:unhideWhenUsed/>
    <w:rsid w:val="0048485D"/>
  </w:style>
  <w:style w:type="paragraph" w:customStyle="1" w:styleId="1f">
    <w:name w:val="Знак Знак1"/>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4">
    <w:name w:val="Знак Знак12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
    <w:name w:val="Нет списка111"/>
    <w:next w:val="a2"/>
    <w:uiPriority w:val="99"/>
    <w:semiHidden/>
    <w:unhideWhenUsed/>
    <w:rsid w:val="0048485D"/>
  </w:style>
  <w:style w:type="numbering" w:customStyle="1" w:styleId="125">
    <w:name w:val="Нет списка12"/>
    <w:next w:val="a2"/>
    <w:uiPriority w:val="99"/>
    <w:semiHidden/>
    <w:unhideWhenUsed/>
    <w:rsid w:val="0048485D"/>
  </w:style>
  <w:style w:type="character" w:customStyle="1" w:styleId="PlainTextChar">
    <w:name w:val="Plain Text Char"/>
    <w:locked/>
    <w:rsid w:val="0048485D"/>
    <w:rPr>
      <w:rFonts w:ascii="Courier New" w:hAnsi="Courier New" w:cs="Courier New"/>
      <w:sz w:val="20"/>
      <w:szCs w:val="20"/>
      <w:lang w:val="x-none" w:eastAsia="ru-RU"/>
    </w:rPr>
  </w:style>
  <w:style w:type="paragraph" w:customStyle="1" w:styleId="126">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0">
    <w:name w:val="Знак1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0">
    <w:name w:val="Нет списка13"/>
    <w:next w:val="a2"/>
    <w:uiPriority w:val="99"/>
    <w:semiHidden/>
    <w:unhideWhenUsed/>
    <w:rsid w:val="0048485D"/>
  </w:style>
  <w:style w:type="numbering" w:customStyle="1" w:styleId="143">
    <w:name w:val="Нет списка14"/>
    <w:next w:val="a2"/>
    <w:uiPriority w:val="99"/>
    <w:semiHidden/>
    <w:unhideWhenUsed/>
    <w:rsid w:val="0048485D"/>
  </w:style>
  <w:style w:type="numbering" w:customStyle="1" w:styleId="150">
    <w:name w:val="Нет списка15"/>
    <w:next w:val="a2"/>
    <w:uiPriority w:val="99"/>
    <w:semiHidden/>
    <w:unhideWhenUsed/>
    <w:rsid w:val="0048485D"/>
  </w:style>
  <w:style w:type="numbering" w:customStyle="1" w:styleId="160">
    <w:name w:val="Нет списка16"/>
    <w:next w:val="a2"/>
    <w:uiPriority w:val="99"/>
    <w:semiHidden/>
    <w:unhideWhenUsed/>
    <w:rsid w:val="0048485D"/>
  </w:style>
  <w:style w:type="numbering" w:customStyle="1" w:styleId="170">
    <w:name w:val="Нет списка17"/>
    <w:next w:val="a2"/>
    <w:uiPriority w:val="99"/>
    <w:semiHidden/>
    <w:unhideWhenUsed/>
    <w:rsid w:val="0048485D"/>
  </w:style>
  <w:style w:type="paragraph" w:customStyle="1" w:styleId="131">
    <w:name w:val="Знак Знак13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0">
    <w:name w:val="Нет списка18"/>
    <w:next w:val="a2"/>
    <w:uiPriority w:val="99"/>
    <w:semiHidden/>
    <w:unhideWhenUsed/>
    <w:rsid w:val="0048485D"/>
  </w:style>
  <w:style w:type="numbering" w:customStyle="1" w:styleId="190">
    <w:name w:val="Нет списка19"/>
    <w:next w:val="a2"/>
    <w:uiPriority w:val="99"/>
    <w:semiHidden/>
    <w:unhideWhenUsed/>
    <w:rsid w:val="0048485D"/>
  </w:style>
  <w:style w:type="numbering" w:customStyle="1" w:styleId="200">
    <w:name w:val="Нет списка20"/>
    <w:next w:val="a2"/>
    <w:uiPriority w:val="99"/>
    <w:semiHidden/>
    <w:unhideWhenUsed/>
    <w:rsid w:val="0048485D"/>
  </w:style>
  <w:style w:type="paragraph" w:customStyle="1" w:styleId="127">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8">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74">
    <w:name w:val="xl174"/>
    <w:basedOn w:val="a"/>
    <w:rsid w:val="004848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
    <w:rsid w:val="004848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6">
    <w:name w:val="xl176"/>
    <w:basedOn w:val="a"/>
    <w:rsid w:val="004848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
    <w:rsid w:val="0048485D"/>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8">
    <w:name w:val="xl178"/>
    <w:basedOn w:val="a"/>
    <w:rsid w:val="004848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9">
    <w:name w:val="xl179"/>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129">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
    <w:name w:val="Нет списка21"/>
    <w:next w:val="a2"/>
    <w:uiPriority w:val="99"/>
    <w:semiHidden/>
    <w:unhideWhenUsed/>
    <w:rsid w:val="0048485D"/>
  </w:style>
  <w:style w:type="numbering" w:customStyle="1" w:styleId="220">
    <w:name w:val="Нет списка22"/>
    <w:next w:val="a2"/>
    <w:uiPriority w:val="99"/>
    <w:semiHidden/>
    <w:unhideWhenUsed/>
    <w:rsid w:val="0048485D"/>
  </w:style>
  <w:style w:type="numbering" w:customStyle="1" w:styleId="230">
    <w:name w:val="Нет списка23"/>
    <w:next w:val="a2"/>
    <w:uiPriority w:val="99"/>
    <w:semiHidden/>
    <w:unhideWhenUsed/>
    <w:rsid w:val="0048485D"/>
  </w:style>
  <w:style w:type="numbering" w:customStyle="1" w:styleId="240">
    <w:name w:val="Нет списка24"/>
    <w:next w:val="a2"/>
    <w:uiPriority w:val="99"/>
    <w:semiHidden/>
    <w:unhideWhenUsed/>
    <w:rsid w:val="0048485D"/>
  </w:style>
  <w:style w:type="numbering" w:customStyle="1" w:styleId="250">
    <w:name w:val="Нет списка25"/>
    <w:next w:val="a2"/>
    <w:uiPriority w:val="99"/>
    <w:semiHidden/>
    <w:unhideWhenUsed/>
    <w:rsid w:val="0048485D"/>
  </w:style>
  <w:style w:type="numbering" w:customStyle="1" w:styleId="260">
    <w:name w:val="Нет списка26"/>
    <w:next w:val="a2"/>
    <w:uiPriority w:val="99"/>
    <w:semiHidden/>
    <w:unhideWhenUsed/>
    <w:rsid w:val="0048485D"/>
  </w:style>
  <w:style w:type="numbering" w:customStyle="1" w:styleId="270">
    <w:name w:val="Нет списка27"/>
    <w:next w:val="a2"/>
    <w:uiPriority w:val="99"/>
    <w:semiHidden/>
    <w:unhideWhenUsed/>
    <w:rsid w:val="0048485D"/>
  </w:style>
  <w:style w:type="numbering" w:customStyle="1" w:styleId="280">
    <w:name w:val="Нет списка28"/>
    <w:next w:val="a2"/>
    <w:uiPriority w:val="99"/>
    <w:semiHidden/>
    <w:unhideWhenUsed/>
    <w:rsid w:val="0048485D"/>
  </w:style>
  <w:style w:type="numbering" w:customStyle="1" w:styleId="290">
    <w:name w:val="Нет списка29"/>
    <w:next w:val="a2"/>
    <w:uiPriority w:val="99"/>
    <w:semiHidden/>
    <w:unhideWhenUsed/>
    <w:rsid w:val="0048485D"/>
  </w:style>
  <w:style w:type="paragraph" w:customStyle="1" w:styleId="12a">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6">
    <w:name w:val="Нормальный (таблица)"/>
    <w:basedOn w:val="a"/>
    <w:next w:val="a"/>
    <w:rsid w:val="0048485D"/>
    <w:pPr>
      <w:autoSpaceDE w:val="0"/>
      <w:autoSpaceDN w:val="0"/>
      <w:adjustRightInd w:val="0"/>
      <w:spacing w:after="0" w:line="240" w:lineRule="auto"/>
      <w:jc w:val="both"/>
    </w:pPr>
    <w:rPr>
      <w:rFonts w:ascii="Arial" w:eastAsia="Times New Roman" w:hAnsi="Arial" w:cs="Times New Roman"/>
      <w:sz w:val="24"/>
      <w:szCs w:val="24"/>
      <w:lang w:eastAsia="ru-RU"/>
    </w:rPr>
  </w:style>
  <w:style w:type="character" w:customStyle="1" w:styleId="aff7">
    <w:name w:val="Цветовое выделение"/>
    <w:uiPriority w:val="99"/>
    <w:rsid w:val="0048485D"/>
    <w:rPr>
      <w:b/>
      <w:color w:val="26282F"/>
      <w:sz w:val="26"/>
    </w:rPr>
  </w:style>
  <w:style w:type="numbering" w:customStyle="1" w:styleId="300">
    <w:name w:val="Нет списка30"/>
    <w:next w:val="a2"/>
    <w:uiPriority w:val="99"/>
    <w:semiHidden/>
    <w:unhideWhenUsed/>
    <w:rsid w:val="0048485D"/>
  </w:style>
  <w:style w:type="numbering" w:customStyle="1" w:styleId="310">
    <w:name w:val="Нет списка31"/>
    <w:next w:val="a2"/>
    <w:uiPriority w:val="99"/>
    <w:semiHidden/>
    <w:unhideWhenUsed/>
    <w:rsid w:val="0048485D"/>
  </w:style>
  <w:style w:type="paragraph" w:customStyle="1" w:styleId="12b">
    <w:name w:val="Знак Знак12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0">
    <w:name w:val="Нет списка32"/>
    <w:next w:val="a2"/>
    <w:uiPriority w:val="99"/>
    <w:semiHidden/>
    <w:unhideWhenUsed/>
    <w:rsid w:val="0048485D"/>
  </w:style>
  <w:style w:type="numbering" w:customStyle="1" w:styleId="330">
    <w:name w:val="Нет списка33"/>
    <w:next w:val="a2"/>
    <w:uiPriority w:val="99"/>
    <w:semiHidden/>
    <w:unhideWhenUsed/>
    <w:rsid w:val="0048485D"/>
  </w:style>
  <w:style w:type="numbering" w:customStyle="1" w:styleId="340">
    <w:name w:val="Нет списка34"/>
    <w:next w:val="a2"/>
    <w:uiPriority w:val="99"/>
    <w:semiHidden/>
    <w:unhideWhenUsed/>
    <w:rsid w:val="0048485D"/>
  </w:style>
  <w:style w:type="numbering" w:customStyle="1" w:styleId="350">
    <w:name w:val="Нет списка35"/>
    <w:next w:val="a2"/>
    <w:uiPriority w:val="99"/>
    <w:semiHidden/>
    <w:unhideWhenUsed/>
    <w:rsid w:val="0048485D"/>
  </w:style>
  <w:style w:type="numbering" w:customStyle="1" w:styleId="360">
    <w:name w:val="Нет списка36"/>
    <w:next w:val="a2"/>
    <w:uiPriority w:val="99"/>
    <w:semiHidden/>
    <w:unhideWhenUsed/>
    <w:rsid w:val="0048485D"/>
  </w:style>
  <w:style w:type="numbering" w:customStyle="1" w:styleId="370">
    <w:name w:val="Нет списка37"/>
    <w:next w:val="a2"/>
    <w:uiPriority w:val="99"/>
    <w:semiHidden/>
    <w:unhideWhenUsed/>
    <w:rsid w:val="0048485D"/>
  </w:style>
  <w:style w:type="numbering" w:customStyle="1" w:styleId="38">
    <w:name w:val="Нет списка38"/>
    <w:next w:val="a2"/>
    <w:uiPriority w:val="99"/>
    <w:semiHidden/>
    <w:unhideWhenUsed/>
    <w:rsid w:val="0048485D"/>
  </w:style>
  <w:style w:type="numbering" w:customStyle="1" w:styleId="39">
    <w:name w:val="Нет списка39"/>
    <w:next w:val="a2"/>
    <w:uiPriority w:val="99"/>
    <w:semiHidden/>
    <w:unhideWhenUsed/>
    <w:rsid w:val="0048485D"/>
  </w:style>
  <w:style w:type="numbering" w:customStyle="1" w:styleId="400">
    <w:name w:val="Нет списка40"/>
    <w:next w:val="a2"/>
    <w:uiPriority w:val="99"/>
    <w:semiHidden/>
    <w:unhideWhenUsed/>
    <w:rsid w:val="0048485D"/>
  </w:style>
  <w:style w:type="numbering" w:customStyle="1" w:styleId="410">
    <w:name w:val="Нет списка41"/>
    <w:next w:val="a2"/>
    <w:uiPriority w:val="99"/>
    <w:semiHidden/>
    <w:unhideWhenUsed/>
    <w:rsid w:val="0048485D"/>
  </w:style>
  <w:style w:type="paragraph" w:customStyle="1" w:styleId="1f1">
    <w:name w:val="Знак Знак1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
    <w:name w:val="Нет списка42"/>
    <w:next w:val="a2"/>
    <w:uiPriority w:val="99"/>
    <w:semiHidden/>
    <w:unhideWhenUsed/>
    <w:rsid w:val="0048485D"/>
  </w:style>
  <w:style w:type="numbering" w:customStyle="1" w:styleId="43">
    <w:name w:val="Нет списка43"/>
    <w:next w:val="a2"/>
    <w:uiPriority w:val="99"/>
    <w:semiHidden/>
    <w:unhideWhenUsed/>
    <w:rsid w:val="0048485D"/>
  </w:style>
  <w:style w:type="numbering" w:customStyle="1" w:styleId="44">
    <w:name w:val="Нет списка44"/>
    <w:next w:val="a2"/>
    <w:uiPriority w:val="99"/>
    <w:semiHidden/>
    <w:unhideWhenUsed/>
    <w:rsid w:val="0048485D"/>
  </w:style>
  <w:style w:type="numbering" w:customStyle="1" w:styleId="45">
    <w:name w:val="Нет списка45"/>
    <w:next w:val="a2"/>
    <w:uiPriority w:val="99"/>
    <w:semiHidden/>
    <w:unhideWhenUsed/>
    <w:rsid w:val="0048485D"/>
  </w:style>
  <w:style w:type="numbering" w:customStyle="1" w:styleId="46">
    <w:name w:val="Нет списка46"/>
    <w:next w:val="a2"/>
    <w:uiPriority w:val="99"/>
    <w:semiHidden/>
    <w:unhideWhenUsed/>
    <w:rsid w:val="0048485D"/>
  </w:style>
  <w:style w:type="numbering" w:customStyle="1" w:styleId="47">
    <w:name w:val="Нет списка47"/>
    <w:next w:val="a2"/>
    <w:uiPriority w:val="99"/>
    <w:semiHidden/>
    <w:unhideWhenUsed/>
    <w:rsid w:val="0048485D"/>
  </w:style>
  <w:style w:type="numbering" w:customStyle="1" w:styleId="48">
    <w:name w:val="Нет списка48"/>
    <w:next w:val="a2"/>
    <w:uiPriority w:val="99"/>
    <w:semiHidden/>
    <w:unhideWhenUsed/>
    <w:rsid w:val="0048485D"/>
  </w:style>
  <w:style w:type="numbering" w:customStyle="1" w:styleId="49">
    <w:name w:val="Нет списка49"/>
    <w:next w:val="a2"/>
    <w:uiPriority w:val="99"/>
    <w:semiHidden/>
    <w:unhideWhenUsed/>
    <w:rsid w:val="0048485D"/>
  </w:style>
  <w:style w:type="numbering" w:customStyle="1" w:styleId="500">
    <w:name w:val="Нет списка50"/>
    <w:next w:val="a2"/>
    <w:uiPriority w:val="99"/>
    <w:semiHidden/>
    <w:unhideWhenUsed/>
    <w:rsid w:val="0048485D"/>
  </w:style>
  <w:style w:type="numbering" w:customStyle="1" w:styleId="510">
    <w:name w:val="Нет списка51"/>
    <w:next w:val="a2"/>
    <w:uiPriority w:val="99"/>
    <w:semiHidden/>
    <w:unhideWhenUsed/>
    <w:rsid w:val="0048485D"/>
  </w:style>
  <w:style w:type="numbering" w:customStyle="1" w:styleId="520">
    <w:name w:val="Нет списка52"/>
    <w:next w:val="a2"/>
    <w:uiPriority w:val="99"/>
    <w:semiHidden/>
    <w:unhideWhenUsed/>
    <w:rsid w:val="0048485D"/>
  </w:style>
  <w:style w:type="numbering" w:customStyle="1" w:styleId="53">
    <w:name w:val="Нет списка53"/>
    <w:next w:val="a2"/>
    <w:uiPriority w:val="99"/>
    <w:semiHidden/>
    <w:unhideWhenUsed/>
    <w:rsid w:val="0048485D"/>
  </w:style>
  <w:style w:type="numbering" w:customStyle="1" w:styleId="54">
    <w:name w:val="Нет списка54"/>
    <w:next w:val="a2"/>
    <w:uiPriority w:val="99"/>
    <w:semiHidden/>
    <w:unhideWhenUsed/>
    <w:rsid w:val="0048485D"/>
  </w:style>
  <w:style w:type="numbering" w:customStyle="1" w:styleId="55">
    <w:name w:val="Нет списка55"/>
    <w:next w:val="a2"/>
    <w:uiPriority w:val="99"/>
    <w:semiHidden/>
    <w:unhideWhenUsed/>
    <w:rsid w:val="0048485D"/>
  </w:style>
  <w:style w:type="numbering" w:customStyle="1" w:styleId="56">
    <w:name w:val="Нет списка56"/>
    <w:next w:val="a2"/>
    <w:uiPriority w:val="99"/>
    <w:semiHidden/>
    <w:unhideWhenUsed/>
    <w:rsid w:val="0048485D"/>
  </w:style>
  <w:style w:type="numbering" w:customStyle="1" w:styleId="57">
    <w:name w:val="Нет списка57"/>
    <w:next w:val="a2"/>
    <w:uiPriority w:val="99"/>
    <w:semiHidden/>
    <w:unhideWhenUsed/>
    <w:rsid w:val="0048485D"/>
  </w:style>
  <w:style w:type="numbering" w:customStyle="1" w:styleId="58">
    <w:name w:val="Нет списка58"/>
    <w:next w:val="a2"/>
    <w:uiPriority w:val="99"/>
    <w:semiHidden/>
    <w:unhideWhenUsed/>
    <w:rsid w:val="0048485D"/>
  </w:style>
  <w:style w:type="numbering" w:customStyle="1" w:styleId="59">
    <w:name w:val="Нет списка59"/>
    <w:next w:val="a2"/>
    <w:uiPriority w:val="99"/>
    <w:semiHidden/>
    <w:unhideWhenUsed/>
    <w:rsid w:val="0048485D"/>
  </w:style>
  <w:style w:type="numbering" w:customStyle="1" w:styleId="60">
    <w:name w:val="Нет списка60"/>
    <w:next w:val="a2"/>
    <w:uiPriority w:val="99"/>
    <w:semiHidden/>
    <w:unhideWhenUsed/>
    <w:rsid w:val="0048485D"/>
  </w:style>
  <w:style w:type="numbering" w:customStyle="1" w:styleId="61">
    <w:name w:val="Нет списка61"/>
    <w:next w:val="a2"/>
    <w:uiPriority w:val="99"/>
    <w:semiHidden/>
    <w:unhideWhenUsed/>
    <w:rsid w:val="0048485D"/>
  </w:style>
  <w:style w:type="numbering" w:customStyle="1" w:styleId="62">
    <w:name w:val="Нет списка62"/>
    <w:next w:val="a2"/>
    <w:uiPriority w:val="99"/>
    <w:semiHidden/>
    <w:unhideWhenUsed/>
    <w:rsid w:val="0048485D"/>
  </w:style>
  <w:style w:type="numbering" w:customStyle="1" w:styleId="63">
    <w:name w:val="Нет списка63"/>
    <w:next w:val="a2"/>
    <w:uiPriority w:val="99"/>
    <w:semiHidden/>
    <w:unhideWhenUsed/>
    <w:rsid w:val="0048485D"/>
  </w:style>
  <w:style w:type="character" w:customStyle="1" w:styleId="blk">
    <w:name w:val="blk"/>
    <w:rsid w:val="0048485D"/>
  </w:style>
  <w:style w:type="numbering" w:customStyle="1" w:styleId="64">
    <w:name w:val="Нет списка64"/>
    <w:next w:val="a2"/>
    <w:uiPriority w:val="99"/>
    <w:semiHidden/>
    <w:unhideWhenUsed/>
    <w:rsid w:val="0048485D"/>
  </w:style>
  <w:style w:type="numbering" w:customStyle="1" w:styleId="65">
    <w:name w:val="Нет списка65"/>
    <w:next w:val="a2"/>
    <w:uiPriority w:val="99"/>
    <w:semiHidden/>
    <w:unhideWhenUsed/>
    <w:rsid w:val="0048485D"/>
  </w:style>
  <w:style w:type="paragraph" w:customStyle="1" w:styleId="12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
    <w:name w:val="Нет списка66"/>
    <w:next w:val="a2"/>
    <w:uiPriority w:val="99"/>
    <w:semiHidden/>
    <w:unhideWhenUsed/>
    <w:rsid w:val="0048485D"/>
  </w:style>
  <w:style w:type="numbering" w:customStyle="1" w:styleId="67">
    <w:name w:val="Нет списка67"/>
    <w:next w:val="a2"/>
    <w:uiPriority w:val="99"/>
    <w:semiHidden/>
    <w:unhideWhenUsed/>
    <w:rsid w:val="0048485D"/>
  </w:style>
  <w:style w:type="numbering" w:customStyle="1" w:styleId="68">
    <w:name w:val="Нет списка68"/>
    <w:next w:val="a2"/>
    <w:uiPriority w:val="99"/>
    <w:semiHidden/>
    <w:unhideWhenUsed/>
    <w:rsid w:val="0048485D"/>
  </w:style>
  <w:style w:type="numbering" w:customStyle="1" w:styleId="69">
    <w:name w:val="Нет списка69"/>
    <w:next w:val="a2"/>
    <w:uiPriority w:val="99"/>
    <w:semiHidden/>
    <w:unhideWhenUsed/>
    <w:rsid w:val="0048485D"/>
  </w:style>
  <w:style w:type="numbering" w:customStyle="1" w:styleId="70">
    <w:name w:val="Нет списка70"/>
    <w:next w:val="a2"/>
    <w:uiPriority w:val="99"/>
    <w:semiHidden/>
    <w:unhideWhenUsed/>
    <w:rsid w:val="0048485D"/>
  </w:style>
  <w:style w:type="numbering" w:customStyle="1" w:styleId="71">
    <w:name w:val="Нет списка71"/>
    <w:next w:val="a2"/>
    <w:uiPriority w:val="99"/>
    <w:semiHidden/>
    <w:unhideWhenUsed/>
    <w:rsid w:val="0048485D"/>
  </w:style>
  <w:style w:type="paragraph" w:customStyle="1" w:styleId="aff8">
    <w:name w:val="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
    <w:name w:val="Нет списка72"/>
    <w:next w:val="a2"/>
    <w:uiPriority w:val="99"/>
    <w:semiHidden/>
    <w:unhideWhenUsed/>
    <w:rsid w:val="0048485D"/>
  </w:style>
  <w:style w:type="numbering" w:customStyle="1" w:styleId="73">
    <w:name w:val="Нет списка73"/>
    <w:next w:val="a2"/>
    <w:uiPriority w:val="99"/>
    <w:semiHidden/>
    <w:unhideWhenUsed/>
    <w:rsid w:val="0048485D"/>
  </w:style>
  <w:style w:type="numbering" w:customStyle="1" w:styleId="74">
    <w:name w:val="Нет списка74"/>
    <w:next w:val="a2"/>
    <w:uiPriority w:val="99"/>
    <w:semiHidden/>
    <w:unhideWhenUsed/>
    <w:rsid w:val="0048485D"/>
  </w:style>
  <w:style w:type="numbering" w:customStyle="1" w:styleId="75">
    <w:name w:val="Нет списка75"/>
    <w:next w:val="a2"/>
    <w:uiPriority w:val="99"/>
    <w:semiHidden/>
    <w:unhideWhenUsed/>
    <w:rsid w:val="0048485D"/>
  </w:style>
  <w:style w:type="numbering" w:customStyle="1" w:styleId="76">
    <w:name w:val="Нет списка76"/>
    <w:next w:val="a2"/>
    <w:uiPriority w:val="99"/>
    <w:semiHidden/>
    <w:unhideWhenUsed/>
    <w:rsid w:val="0048485D"/>
  </w:style>
  <w:style w:type="numbering" w:customStyle="1" w:styleId="77">
    <w:name w:val="Нет списка77"/>
    <w:next w:val="a2"/>
    <w:uiPriority w:val="99"/>
    <w:semiHidden/>
    <w:unhideWhenUsed/>
    <w:rsid w:val="0048485D"/>
  </w:style>
  <w:style w:type="numbering" w:customStyle="1" w:styleId="78">
    <w:name w:val="Нет списка78"/>
    <w:next w:val="a2"/>
    <w:uiPriority w:val="99"/>
    <w:semiHidden/>
    <w:unhideWhenUsed/>
    <w:rsid w:val="0048485D"/>
  </w:style>
  <w:style w:type="numbering" w:customStyle="1" w:styleId="79">
    <w:name w:val="Нет списка79"/>
    <w:next w:val="a2"/>
    <w:uiPriority w:val="99"/>
    <w:semiHidden/>
    <w:unhideWhenUsed/>
    <w:rsid w:val="0048485D"/>
  </w:style>
  <w:style w:type="numbering" w:customStyle="1" w:styleId="80">
    <w:name w:val="Нет списка80"/>
    <w:next w:val="a2"/>
    <w:uiPriority w:val="99"/>
    <w:semiHidden/>
    <w:unhideWhenUsed/>
    <w:rsid w:val="0048485D"/>
  </w:style>
  <w:style w:type="numbering" w:customStyle="1" w:styleId="81">
    <w:name w:val="Нет списка81"/>
    <w:next w:val="a2"/>
    <w:uiPriority w:val="99"/>
    <w:semiHidden/>
    <w:unhideWhenUsed/>
    <w:rsid w:val="0048485D"/>
  </w:style>
  <w:style w:type="paragraph" w:customStyle="1" w:styleId="xl180">
    <w:name w:val="xl180"/>
    <w:basedOn w:val="a"/>
    <w:rsid w:val="0048485D"/>
    <w:pPr>
      <w:pBdr>
        <w:top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1">
    <w:name w:val="xl181"/>
    <w:basedOn w:val="a"/>
    <w:rsid w:val="0048485D"/>
    <w:pPr>
      <w:pBdr>
        <w:top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2">
    <w:name w:val="xl182"/>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
    <w:rsid w:val="0048485D"/>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4">
    <w:name w:val="xl184"/>
    <w:basedOn w:val="a"/>
    <w:rsid w:val="0048485D"/>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5">
    <w:name w:val="xl185"/>
    <w:basedOn w:val="a"/>
    <w:rsid w:val="004848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6">
    <w:name w:val="xl186"/>
    <w:basedOn w:val="a"/>
    <w:rsid w:val="004848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82">
    <w:name w:val="Нет списка82"/>
    <w:next w:val="a2"/>
    <w:uiPriority w:val="99"/>
    <w:semiHidden/>
    <w:unhideWhenUsed/>
    <w:rsid w:val="0048485D"/>
  </w:style>
  <w:style w:type="numbering" w:customStyle="1" w:styleId="1100">
    <w:name w:val="Нет списка110"/>
    <w:next w:val="a2"/>
    <w:uiPriority w:val="99"/>
    <w:semiHidden/>
    <w:rsid w:val="0048485D"/>
  </w:style>
  <w:style w:type="table" w:customStyle="1" w:styleId="1f2">
    <w:name w:val="Сетка таблицы1"/>
    <w:basedOn w:val="a1"/>
    <w:next w:val="a8"/>
    <w:rsid w:val="0048485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9">
    <w:name w:val="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a">
    <w:name w:val="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9">
    <w:name w:val="Знак Знак9 Знак Знак1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2">
    <w:name w:val="Знак1 Знак Знак Знак4 Знак Знак Знак1 Знак Знак Знак1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a">
    <w:name w:val="Знак Знак9 Знак Знак1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b">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c">
    <w:name w:val="Знак Знак9 Знак Знак1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d">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e">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d">
    <w:name w:val="Знак Знак12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1">
    <w:name w:val="Нет списка1111"/>
    <w:next w:val="a2"/>
    <w:uiPriority w:val="99"/>
    <w:semiHidden/>
    <w:unhideWhenUsed/>
    <w:rsid w:val="0048485D"/>
  </w:style>
  <w:style w:type="numbering" w:customStyle="1" w:styleId="2100">
    <w:name w:val="Нет списка210"/>
    <w:next w:val="a2"/>
    <w:uiPriority w:val="99"/>
    <w:semiHidden/>
    <w:unhideWhenUsed/>
    <w:rsid w:val="0048485D"/>
  </w:style>
  <w:style w:type="numbering" w:customStyle="1" w:styleId="3100">
    <w:name w:val="Нет списка310"/>
    <w:next w:val="a2"/>
    <w:uiPriority w:val="99"/>
    <w:semiHidden/>
    <w:unhideWhenUsed/>
    <w:rsid w:val="0048485D"/>
  </w:style>
  <w:style w:type="numbering" w:customStyle="1" w:styleId="4100">
    <w:name w:val="Нет списка410"/>
    <w:next w:val="a2"/>
    <w:uiPriority w:val="99"/>
    <w:semiHidden/>
    <w:unhideWhenUsed/>
    <w:rsid w:val="0048485D"/>
  </w:style>
  <w:style w:type="paragraph" w:customStyle="1" w:styleId="1f3">
    <w:name w:val="Знак Знак Знак Знак1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4">
    <w:name w:val="Без интервала1"/>
    <w:rsid w:val="0048485D"/>
    <w:pPr>
      <w:spacing w:after="0" w:line="240" w:lineRule="auto"/>
    </w:pPr>
    <w:rPr>
      <w:rFonts w:ascii="Calibri" w:eastAsia="Times New Roman" w:hAnsi="Calibri" w:cs="Times New Roman"/>
    </w:rPr>
  </w:style>
  <w:style w:type="paragraph" w:customStyle="1" w:styleId="12e">
    <w:name w:val="Знак Знак12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0">
    <w:name w:val="Знак Знак9 Знак Знак1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00">
    <w:name w:val="Нет списка510"/>
    <w:next w:val="a2"/>
    <w:uiPriority w:val="99"/>
    <w:semiHidden/>
    <w:unhideWhenUsed/>
    <w:rsid w:val="0048485D"/>
  </w:style>
  <w:style w:type="numbering" w:customStyle="1" w:styleId="610">
    <w:name w:val="Нет списка610"/>
    <w:next w:val="a2"/>
    <w:uiPriority w:val="99"/>
    <w:semiHidden/>
    <w:unhideWhenUsed/>
    <w:rsid w:val="0048485D"/>
  </w:style>
  <w:style w:type="numbering" w:customStyle="1" w:styleId="710">
    <w:name w:val="Нет списка710"/>
    <w:next w:val="a2"/>
    <w:uiPriority w:val="99"/>
    <w:semiHidden/>
    <w:unhideWhenUsed/>
    <w:rsid w:val="0048485D"/>
  </w:style>
  <w:style w:type="numbering" w:customStyle="1" w:styleId="83">
    <w:name w:val="Нет списка83"/>
    <w:next w:val="a2"/>
    <w:uiPriority w:val="99"/>
    <w:semiHidden/>
    <w:unhideWhenUsed/>
    <w:rsid w:val="0048485D"/>
  </w:style>
  <w:style w:type="numbering" w:customStyle="1" w:styleId="91f1">
    <w:name w:val="Нет списка91"/>
    <w:next w:val="a2"/>
    <w:uiPriority w:val="99"/>
    <w:semiHidden/>
    <w:unhideWhenUsed/>
    <w:rsid w:val="0048485D"/>
  </w:style>
  <w:style w:type="numbering" w:customStyle="1" w:styleId="101">
    <w:name w:val="Нет списка101"/>
    <w:next w:val="a2"/>
    <w:uiPriority w:val="99"/>
    <w:semiHidden/>
    <w:unhideWhenUsed/>
    <w:rsid w:val="0048485D"/>
  </w:style>
  <w:style w:type="paragraph" w:customStyle="1" w:styleId="1f5">
    <w:name w:val="Знак Знак1"/>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
    <w:name w:val="Знак Знак12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11">
    <w:name w:val="Нет списка11111"/>
    <w:next w:val="a2"/>
    <w:uiPriority w:val="99"/>
    <w:semiHidden/>
    <w:unhideWhenUsed/>
    <w:rsid w:val="0048485D"/>
  </w:style>
  <w:style w:type="numbering" w:customStyle="1" w:styleId="1210">
    <w:name w:val="Нет списка121"/>
    <w:next w:val="a2"/>
    <w:uiPriority w:val="99"/>
    <w:semiHidden/>
    <w:unhideWhenUsed/>
    <w:rsid w:val="0048485D"/>
  </w:style>
  <w:style w:type="paragraph" w:customStyle="1" w:styleId="12f0">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6">
    <w:name w:val="Знак1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0">
    <w:name w:val="Нет списка131"/>
    <w:next w:val="a2"/>
    <w:uiPriority w:val="99"/>
    <w:semiHidden/>
    <w:unhideWhenUsed/>
    <w:rsid w:val="0048485D"/>
  </w:style>
  <w:style w:type="numbering" w:customStyle="1" w:styleId="1413">
    <w:name w:val="Нет списка141"/>
    <w:next w:val="a2"/>
    <w:uiPriority w:val="99"/>
    <w:semiHidden/>
    <w:unhideWhenUsed/>
    <w:rsid w:val="0048485D"/>
  </w:style>
  <w:style w:type="numbering" w:customStyle="1" w:styleId="151">
    <w:name w:val="Нет списка151"/>
    <w:next w:val="a2"/>
    <w:uiPriority w:val="99"/>
    <w:semiHidden/>
    <w:unhideWhenUsed/>
    <w:rsid w:val="0048485D"/>
  </w:style>
  <w:style w:type="numbering" w:customStyle="1" w:styleId="161">
    <w:name w:val="Нет списка161"/>
    <w:next w:val="a2"/>
    <w:uiPriority w:val="99"/>
    <w:semiHidden/>
    <w:unhideWhenUsed/>
    <w:rsid w:val="0048485D"/>
  </w:style>
  <w:style w:type="numbering" w:customStyle="1" w:styleId="171">
    <w:name w:val="Нет списка171"/>
    <w:next w:val="a2"/>
    <w:uiPriority w:val="99"/>
    <w:semiHidden/>
    <w:unhideWhenUsed/>
    <w:rsid w:val="0048485D"/>
  </w:style>
  <w:style w:type="paragraph" w:customStyle="1" w:styleId="132">
    <w:name w:val="Знак Знак13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
    <w:name w:val="Нет списка181"/>
    <w:next w:val="a2"/>
    <w:uiPriority w:val="99"/>
    <w:semiHidden/>
    <w:unhideWhenUsed/>
    <w:rsid w:val="0048485D"/>
  </w:style>
  <w:style w:type="numbering" w:customStyle="1" w:styleId="191">
    <w:name w:val="Нет списка191"/>
    <w:next w:val="a2"/>
    <w:uiPriority w:val="99"/>
    <w:semiHidden/>
    <w:unhideWhenUsed/>
    <w:rsid w:val="0048485D"/>
  </w:style>
  <w:style w:type="numbering" w:customStyle="1" w:styleId="201">
    <w:name w:val="Нет списка201"/>
    <w:next w:val="a2"/>
    <w:uiPriority w:val="99"/>
    <w:semiHidden/>
    <w:unhideWhenUsed/>
    <w:rsid w:val="0048485D"/>
  </w:style>
  <w:style w:type="paragraph" w:customStyle="1" w:styleId="12f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2">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3">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0">
    <w:name w:val="Нет списка211"/>
    <w:next w:val="a2"/>
    <w:uiPriority w:val="99"/>
    <w:semiHidden/>
    <w:unhideWhenUsed/>
    <w:rsid w:val="0048485D"/>
  </w:style>
  <w:style w:type="numbering" w:customStyle="1" w:styleId="221">
    <w:name w:val="Нет списка221"/>
    <w:next w:val="a2"/>
    <w:uiPriority w:val="99"/>
    <w:semiHidden/>
    <w:unhideWhenUsed/>
    <w:rsid w:val="0048485D"/>
  </w:style>
  <w:style w:type="numbering" w:customStyle="1" w:styleId="231">
    <w:name w:val="Нет списка231"/>
    <w:next w:val="a2"/>
    <w:uiPriority w:val="99"/>
    <w:semiHidden/>
    <w:unhideWhenUsed/>
    <w:rsid w:val="0048485D"/>
  </w:style>
  <w:style w:type="numbering" w:customStyle="1" w:styleId="241">
    <w:name w:val="Нет списка241"/>
    <w:next w:val="a2"/>
    <w:uiPriority w:val="99"/>
    <w:semiHidden/>
    <w:unhideWhenUsed/>
    <w:rsid w:val="0048485D"/>
  </w:style>
  <w:style w:type="numbering" w:customStyle="1" w:styleId="251">
    <w:name w:val="Нет списка251"/>
    <w:next w:val="a2"/>
    <w:uiPriority w:val="99"/>
    <w:semiHidden/>
    <w:unhideWhenUsed/>
    <w:rsid w:val="0048485D"/>
  </w:style>
  <w:style w:type="numbering" w:customStyle="1" w:styleId="261">
    <w:name w:val="Нет списка261"/>
    <w:next w:val="a2"/>
    <w:uiPriority w:val="99"/>
    <w:semiHidden/>
    <w:unhideWhenUsed/>
    <w:rsid w:val="0048485D"/>
  </w:style>
  <w:style w:type="numbering" w:customStyle="1" w:styleId="271">
    <w:name w:val="Нет списка271"/>
    <w:next w:val="a2"/>
    <w:uiPriority w:val="99"/>
    <w:semiHidden/>
    <w:unhideWhenUsed/>
    <w:rsid w:val="0048485D"/>
  </w:style>
  <w:style w:type="numbering" w:customStyle="1" w:styleId="281">
    <w:name w:val="Нет списка281"/>
    <w:next w:val="a2"/>
    <w:uiPriority w:val="99"/>
    <w:semiHidden/>
    <w:unhideWhenUsed/>
    <w:rsid w:val="0048485D"/>
  </w:style>
  <w:style w:type="numbering" w:customStyle="1" w:styleId="291">
    <w:name w:val="Нет списка291"/>
    <w:next w:val="a2"/>
    <w:uiPriority w:val="99"/>
    <w:semiHidden/>
    <w:unhideWhenUsed/>
    <w:rsid w:val="0048485D"/>
  </w:style>
  <w:style w:type="paragraph" w:customStyle="1" w:styleId="12f4">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1">
    <w:name w:val="Нет списка301"/>
    <w:next w:val="a2"/>
    <w:uiPriority w:val="99"/>
    <w:semiHidden/>
    <w:unhideWhenUsed/>
    <w:rsid w:val="0048485D"/>
  </w:style>
  <w:style w:type="numbering" w:customStyle="1" w:styleId="311">
    <w:name w:val="Нет списка311"/>
    <w:next w:val="a2"/>
    <w:uiPriority w:val="99"/>
    <w:semiHidden/>
    <w:unhideWhenUsed/>
    <w:rsid w:val="0048485D"/>
  </w:style>
  <w:style w:type="paragraph" w:customStyle="1" w:styleId="12f5">
    <w:name w:val="Знак Знак12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1">
    <w:name w:val="Нет списка321"/>
    <w:next w:val="a2"/>
    <w:uiPriority w:val="99"/>
    <w:semiHidden/>
    <w:unhideWhenUsed/>
    <w:rsid w:val="0048485D"/>
  </w:style>
  <w:style w:type="numbering" w:customStyle="1" w:styleId="331">
    <w:name w:val="Нет списка331"/>
    <w:next w:val="a2"/>
    <w:uiPriority w:val="99"/>
    <w:semiHidden/>
    <w:unhideWhenUsed/>
    <w:rsid w:val="0048485D"/>
  </w:style>
  <w:style w:type="numbering" w:customStyle="1" w:styleId="341">
    <w:name w:val="Нет списка341"/>
    <w:next w:val="a2"/>
    <w:uiPriority w:val="99"/>
    <w:semiHidden/>
    <w:unhideWhenUsed/>
    <w:rsid w:val="0048485D"/>
  </w:style>
  <w:style w:type="numbering" w:customStyle="1" w:styleId="351">
    <w:name w:val="Нет списка351"/>
    <w:next w:val="a2"/>
    <w:uiPriority w:val="99"/>
    <w:semiHidden/>
    <w:unhideWhenUsed/>
    <w:rsid w:val="0048485D"/>
  </w:style>
  <w:style w:type="numbering" w:customStyle="1" w:styleId="361">
    <w:name w:val="Нет списка361"/>
    <w:next w:val="a2"/>
    <w:uiPriority w:val="99"/>
    <w:semiHidden/>
    <w:unhideWhenUsed/>
    <w:rsid w:val="0048485D"/>
  </w:style>
  <w:style w:type="numbering" w:customStyle="1" w:styleId="371">
    <w:name w:val="Нет списка371"/>
    <w:next w:val="a2"/>
    <w:uiPriority w:val="99"/>
    <w:semiHidden/>
    <w:unhideWhenUsed/>
    <w:rsid w:val="0048485D"/>
  </w:style>
  <w:style w:type="numbering" w:customStyle="1" w:styleId="381">
    <w:name w:val="Нет списка381"/>
    <w:next w:val="a2"/>
    <w:uiPriority w:val="99"/>
    <w:semiHidden/>
    <w:unhideWhenUsed/>
    <w:rsid w:val="0048485D"/>
  </w:style>
  <w:style w:type="numbering" w:customStyle="1" w:styleId="391">
    <w:name w:val="Нет списка391"/>
    <w:next w:val="a2"/>
    <w:uiPriority w:val="99"/>
    <w:semiHidden/>
    <w:unhideWhenUsed/>
    <w:rsid w:val="0048485D"/>
  </w:style>
  <w:style w:type="numbering" w:customStyle="1" w:styleId="401">
    <w:name w:val="Нет списка401"/>
    <w:next w:val="a2"/>
    <w:uiPriority w:val="99"/>
    <w:semiHidden/>
    <w:unhideWhenUsed/>
    <w:rsid w:val="0048485D"/>
  </w:style>
  <w:style w:type="numbering" w:customStyle="1" w:styleId="411">
    <w:name w:val="Нет списка411"/>
    <w:next w:val="a2"/>
    <w:uiPriority w:val="99"/>
    <w:semiHidden/>
    <w:unhideWhenUsed/>
    <w:rsid w:val="0048485D"/>
  </w:style>
  <w:style w:type="paragraph" w:customStyle="1" w:styleId="1f7">
    <w:name w:val="Знак Знак1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1">
    <w:name w:val="Нет списка421"/>
    <w:next w:val="a2"/>
    <w:uiPriority w:val="99"/>
    <w:semiHidden/>
    <w:unhideWhenUsed/>
    <w:rsid w:val="0048485D"/>
  </w:style>
  <w:style w:type="numbering" w:customStyle="1" w:styleId="431">
    <w:name w:val="Нет списка431"/>
    <w:next w:val="a2"/>
    <w:uiPriority w:val="99"/>
    <w:semiHidden/>
    <w:unhideWhenUsed/>
    <w:rsid w:val="0048485D"/>
  </w:style>
  <w:style w:type="numbering" w:customStyle="1" w:styleId="441">
    <w:name w:val="Нет списка441"/>
    <w:next w:val="a2"/>
    <w:uiPriority w:val="99"/>
    <w:semiHidden/>
    <w:unhideWhenUsed/>
    <w:rsid w:val="0048485D"/>
  </w:style>
  <w:style w:type="numbering" w:customStyle="1" w:styleId="451">
    <w:name w:val="Нет списка451"/>
    <w:next w:val="a2"/>
    <w:uiPriority w:val="99"/>
    <w:semiHidden/>
    <w:unhideWhenUsed/>
    <w:rsid w:val="0048485D"/>
  </w:style>
  <w:style w:type="numbering" w:customStyle="1" w:styleId="461">
    <w:name w:val="Нет списка461"/>
    <w:next w:val="a2"/>
    <w:uiPriority w:val="99"/>
    <w:semiHidden/>
    <w:unhideWhenUsed/>
    <w:rsid w:val="0048485D"/>
  </w:style>
  <w:style w:type="numbering" w:customStyle="1" w:styleId="471">
    <w:name w:val="Нет списка471"/>
    <w:next w:val="a2"/>
    <w:uiPriority w:val="99"/>
    <w:semiHidden/>
    <w:unhideWhenUsed/>
    <w:rsid w:val="0048485D"/>
  </w:style>
  <w:style w:type="numbering" w:customStyle="1" w:styleId="481">
    <w:name w:val="Нет списка481"/>
    <w:next w:val="a2"/>
    <w:uiPriority w:val="99"/>
    <w:semiHidden/>
    <w:unhideWhenUsed/>
    <w:rsid w:val="0048485D"/>
  </w:style>
  <w:style w:type="numbering" w:customStyle="1" w:styleId="491">
    <w:name w:val="Нет списка491"/>
    <w:next w:val="a2"/>
    <w:uiPriority w:val="99"/>
    <w:semiHidden/>
    <w:unhideWhenUsed/>
    <w:rsid w:val="0048485D"/>
  </w:style>
  <w:style w:type="numbering" w:customStyle="1" w:styleId="501">
    <w:name w:val="Нет списка501"/>
    <w:next w:val="a2"/>
    <w:uiPriority w:val="99"/>
    <w:semiHidden/>
    <w:unhideWhenUsed/>
    <w:rsid w:val="0048485D"/>
  </w:style>
  <w:style w:type="numbering" w:customStyle="1" w:styleId="511">
    <w:name w:val="Нет списка511"/>
    <w:next w:val="a2"/>
    <w:uiPriority w:val="99"/>
    <w:semiHidden/>
    <w:unhideWhenUsed/>
    <w:rsid w:val="0048485D"/>
  </w:style>
  <w:style w:type="numbering" w:customStyle="1" w:styleId="521">
    <w:name w:val="Нет списка521"/>
    <w:next w:val="a2"/>
    <w:uiPriority w:val="99"/>
    <w:semiHidden/>
    <w:unhideWhenUsed/>
    <w:rsid w:val="0048485D"/>
  </w:style>
  <w:style w:type="numbering" w:customStyle="1" w:styleId="531">
    <w:name w:val="Нет списка531"/>
    <w:next w:val="a2"/>
    <w:uiPriority w:val="99"/>
    <w:semiHidden/>
    <w:unhideWhenUsed/>
    <w:rsid w:val="0048485D"/>
  </w:style>
  <w:style w:type="numbering" w:customStyle="1" w:styleId="541">
    <w:name w:val="Нет списка541"/>
    <w:next w:val="a2"/>
    <w:uiPriority w:val="99"/>
    <w:semiHidden/>
    <w:unhideWhenUsed/>
    <w:rsid w:val="0048485D"/>
  </w:style>
  <w:style w:type="numbering" w:customStyle="1" w:styleId="551">
    <w:name w:val="Нет списка551"/>
    <w:next w:val="a2"/>
    <w:uiPriority w:val="99"/>
    <w:semiHidden/>
    <w:unhideWhenUsed/>
    <w:rsid w:val="0048485D"/>
  </w:style>
  <w:style w:type="numbering" w:customStyle="1" w:styleId="561">
    <w:name w:val="Нет списка561"/>
    <w:next w:val="a2"/>
    <w:uiPriority w:val="99"/>
    <w:semiHidden/>
    <w:unhideWhenUsed/>
    <w:rsid w:val="0048485D"/>
  </w:style>
  <w:style w:type="numbering" w:customStyle="1" w:styleId="571">
    <w:name w:val="Нет списка571"/>
    <w:next w:val="a2"/>
    <w:uiPriority w:val="99"/>
    <w:semiHidden/>
    <w:unhideWhenUsed/>
    <w:rsid w:val="0048485D"/>
  </w:style>
  <w:style w:type="numbering" w:customStyle="1" w:styleId="581">
    <w:name w:val="Нет списка581"/>
    <w:next w:val="a2"/>
    <w:uiPriority w:val="99"/>
    <w:semiHidden/>
    <w:unhideWhenUsed/>
    <w:rsid w:val="0048485D"/>
  </w:style>
  <w:style w:type="numbering" w:customStyle="1" w:styleId="591">
    <w:name w:val="Нет списка591"/>
    <w:next w:val="a2"/>
    <w:uiPriority w:val="99"/>
    <w:semiHidden/>
    <w:unhideWhenUsed/>
    <w:rsid w:val="0048485D"/>
  </w:style>
  <w:style w:type="numbering" w:customStyle="1" w:styleId="601">
    <w:name w:val="Нет списка601"/>
    <w:next w:val="a2"/>
    <w:uiPriority w:val="99"/>
    <w:semiHidden/>
    <w:unhideWhenUsed/>
    <w:rsid w:val="0048485D"/>
  </w:style>
  <w:style w:type="numbering" w:customStyle="1" w:styleId="611">
    <w:name w:val="Нет списка611"/>
    <w:next w:val="a2"/>
    <w:uiPriority w:val="99"/>
    <w:semiHidden/>
    <w:unhideWhenUsed/>
    <w:rsid w:val="0048485D"/>
  </w:style>
  <w:style w:type="numbering" w:customStyle="1" w:styleId="621">
    <w:name w:val="Нет списка621"/>
    <w:next w:val="a2"/>
    <w:uiPriority w:val="99"/>
    <w:semiHidden/>
    <w:unhideWhenUsed/>
    <w:rsid w:val="0048485D"/>
  </w:style>
  <w:style w:type="numbering" w:customStyle="1" w:styleId="631">
    <w:name w:val="Нет списка631"/>
    <w:next w:val="a2"/>
    <w:uiPriority w:val="99"/>
    <w:semiHidden/>
    <w:unhideWhenUsed/>
    <w:rsid w:val="0048485D"/>
  </w:style>
  <w:style w:type="numbering" w:customStyle="1" w:styleId="641">
    <w:name w:val="Нет списка641"/>
    <w:next w:val="a2"/>
    <w:uiPriority w:val="99"/>
    <w:semiHidden/>
    <w:unhideWhenUsed/>
    <w:rsid w:val="0048485D"/>
  </w:style>
  <w:style w:type="numbering" w:customStyle="1" w:styleId="651">
    <w:name w:val="Нет списка651"/>
    <w:next w:val="a2"/>
    <w:uiPriority w:val="99"/>
    <w:semiHidden/>
    <w:unhideWhenUsed/>
    <w:rsid w:val="0048485D"/>
  </w:style>
  <w:style w:type="paragraph" w:customStyle="1" w:styleId="12f6">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1">
    <w:name w:val="Нет списка661"/>
    <w:next w:val="a2"/>
    <w:uiPriority w:val="99"/>
    <w:semiHidden/>
    <w:unhideWhenUsed/>
    <w:rsid w:val="0048485D"/>
  </w:style>
  <w:style w:type="numbering" w:customStyle="1" w:styleId="671">
    <w:name w:val="Нет списка671"/>
    <w:next w:val="a2"/>
    <w:uiPriority w:val="99"/>
    <w:semiHidden/>
    <w:unhideWhenUsed/>
    <w:rsid w:val="0048485D"/>
  </w:style>
  <w:style w:type="numbering" w:customStyle="1" w:styleId="681">
    <w:name w:val="Нет списка681"/>
    <w:next w:val="a2"/>
    <w:uiPriority w:val="99"/>
    <w:semiHidden/>
    <w:unhideWhenUsed/>
    <w:rsid w:val="0048485D"/>
  </w:style>
  <w:style w:type="numbering" w:customStyle="1" w:styleId="691">
    <w:name w:val="Нет списка691"/>
    <w:next w:val="a2"/>
    <w:uiPriority w:val="99"/>
    <w:semiHidden/>
    <w:unhideWhenUsed/>
    <w:rsid w:val="0048485D"/>
  </w:style>
  <w:style w:type="paragraph" w:customStyle="1" w:styleId="2f2">
    <w:name w:val="Без интервала2"/>
    <w:rsid w:val="0048485D"/>
    <w:pPr>
      <w:spacing w:after="0" w:line="240" w:lineRule="auto"/>
    </w:pPr>
    <w:rPr>
      <w:rFonts w:ascii="Calibri" w:eastAsia="Times New Roman" w:hAnsi="Calibri" w:cs="Times New Roman"/>
    </w:rPr>
  </w:style>
  <w:style w:type="numbering" w:customStyle="1" w:styleId="701">
    <w:name w:val="Нет списка701"/>
    <w:next w:val="a2"/>
    <w:uiPriority w:val="99"/>
    <w:semiHidden/>
    <w:unhideWhenUsed/>
    <w:rsid w:val="0048485D"/>
  </w:style>
  <w:style w:type="numbering" w:customStyle="1" w:styleId="711">
    <w:name w:val="Нет списка711"/>
    <w:next w:val="a2"/>
    <w:uiPriority w:val="99"/>
    <w:semiHidden/>
    <w:unhideWhenUsed/>
    <w:rsid w:val="0048485D"/>
  </w:style>
  <w:style w:type="paragraph" w:customStyle="1" w:styleId="affb">
    <w:name w:val="Знак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1">
    <w:name w:val="Нет списка721"/>
    <w:next w:val="a2"/>
    <w:uiPriority w:val="99"/>
    <w:semiHidden/>
    <w:unhideWhenUsed/>
    <w:rsid w:val="0048485D"/>
  </w:style>
  <w:style w:type="numbering" w:customStyle="1" w:styleId="731">
    <w:name w:val="Нет списка731"/>
    <w:next w:val="a2"/>
    <w:uiPriority w:val="99"/>
    <w:semiHidden/>
    <w:unhideWhenUsed/>
    <w:rsid w:val="0048485D"/>
  </w:style>
  <w:style w:type="numbering" w:customStyle="1" w:styleId="741">
    <w:name w:val="Нет списка741"/>
    <w:next w:val="a2"/>
    <w:uiPriority w:val="99"/>
    <w:semiHidden/>
    <w:unhideWhenUsed/>
    <w:rsid w:val="0048485D"/>
  </w:style>
  <w:style w:type="paragraph" w:customStyle="1" w:styleId="3a">
    <w:name w:val="Без интервала3"/>
    <w:rsid w:val="0048485D"/>
    <w:pPr>
      <w:spacing w:after="0" w:line="240" w:lineRule="auto"/>
    </w:pPr>
    <w:rPr>
      <w:rFonts w:ascii="Calibri" w:eastAsia="Times New Roman" w:hAnsi="Calibri" w:cs="Times New Roman"/>
    </w:rPr>
  </w:style>
  <w:style w:type="numbering" w:customStyle="1" w:styleId="751">
    <w:name w:val="Нет списка751"/>
    <w:next w:val="a2"/>
    <w:uiPriority w:val="99"/>
    <w:semiHidden/>
    <w:rsid w:val="0048485D"/>
  </w:style>
  <w:style w:type="numbering" w:customStyle="1" w:styleId="1101">
    <w:name w:val="Нет списка1101"/>
    <w:next w:val="a2"/>
    <w:uiPriority w:val="99"/>
    <w:semiHidden/>
    <w:unhideWhenUsed/>
    <w:rsid w:val="0048485D"/>
  </w:style>
  <w:style w:type="numbering" w:customStyle="1" w:styleId="2101">
    <w:name w:val="Нет списка2101"/>
    <w:next w:val="a2"/>
    <w:uiPriority w:val="99"/>
    <w:semiHidden/>
    <w:unhideWhenUsed/>
    <w:rsid w:val="0048485D"/>
  </w:style>
  <w:style w:type="numbering" w:customStyle="1" w:styleId="3101">
    <w:name w:val="Нет списка3101"/>
    <w:next w:val="a2"/>
    <w:uiPriority w:val="99"/>
    <w:semiHidden/>
    <w:unhideWhenUsed/>
    <w:rsid w:val="0048485D"/>
  </w:style>
  <w:style w:type="numbering" w:customStyle="1" w:styleId="4101">
    <w:name w:val="Нет списка4101"/>
    <w:next w:val="a2"/>
    <w:uiPriority w:val="99"/>
    <w:semiHidden/>
    <w:unhideWhenUsed/>
    <w:rsid w:val="0048485D"/>
  </w:style>
  <w:style w:type="paragraph" w:customStyle="1" w:styleId="4a">
    <w:name w:val="Без интервала4"/>
    <w:rsid w:val="0048485D"/>
    <w:pPr>
      <w:spacing w:after="0" w:line="240" w:lineRule="auto"/>
    </w:pPr>
    <w:rPr>
      <w:rFonts w:ascii="Calibri" w:eastAsia="Times New Roman" w:hAnsi="Calibri" w:cs="Times New Roman"/>
    </w:rPr>
  </w:style>
  <w:style w:type="numbering" w:customStyle="1" w:styleId="5101">
    <w:name w:val="Нет списка5101"/>
    <w:next w:val="a2"/>
    <w:uiPriority w:val="99"/>
    <w:semiHidden/>
    <w:unhideWhenUsed/>
    <w:rsid w:val="0048485D"/>
  </w:style>
  <w:style w:type="numbering" w:customStyle="1" w:styleId="6101">
    <w:name w:val="Нет списка6101"/>
    <w:next w:val="a2"/>
    <w:uiPriority w:val="99"/>
    <w:semiHidden/>
    <w:unhideWhenUsed/>
    <w:rsid w:val="0048485D"/>
  </w:style>
  <w:style w:type="numbering" w:customStyle="1" w:styleId="761">
    <w:name w:val="Нет списка761"/>
    <w:next w:val="a2"/>
    <w:uiPriority w:val="99"/>
    <w:semiHidden/>
    <w:unhideWhenUsed/>
    <w:rsid w:val="0048485D"/>
  </w:style>
  <w:style w:type="numbering" w:customStyle="1" w:styleId="811">
    <w:name w:val="Нет списка811"/>
    <w:next w:val="a2"/>
    <w:uiPriority w:val="99"/>
    <w:semiHidden/>
    <w:unhideWhenUsed/>
    <w:rsid w:val="0048485D"/>
  </w:style>
  <w:style w:type="numbering" w:customStyle="1" w:styleId="9110">
    <w:name w:val="Нет списка911"/>
    <w:next w:val="a2"/>
    <w:uiPriority w:val="99"/>
    <w:semiHidden/>
    <w:unhideWhenUsed/>
    <w:rsid w:val="0048485D"/>
  </w:style>
  <w:style w:type="numbering" w:customStyle="1" w:styleId="1011">
    <w:name w:val="Нет списка1011"/>
    <w:next w:val="a2"/>
    <w:uiPriority w:val="99"/>
    <w:semiHidden/>
    <w:unhideWhenUsed/>
    <w:rsid w:val="0048485D"/>
  </w:style>
  <w:style w:type="numbering" w:customStyle="1" w:styleId="112">
    <w:name w:val="Нет списка112"/>
    <w:next w:val="a2"/>
    <w:uiPriority w:val="99"/>
    <w:semiHidden/>
    <w:unhideWhenUsed/>
    <w:rsid w:val="0048485D"/>
  </w:style>
  <w:style w:type="numbering" w:customStyle="1" w:styleId="1211">
    <w:name w:val="Нет списка1211"/>
    <w:next w:val="a2"/>
    <w:uiPriority w:val="99"/>
    <w:semiHidden/>
    <w:unhideWhenUsed/>
    <w:rsid w:val="0048485D"/>
  </w:style>
  <w:style w:type="numbering" w:customStyle="1" w:styleId="1311">
    <w:name w:val="Нет списка1311"/>
    <w:next w:val="a2"/>
    <w:uiPriority w:val="99"/>
    <w:semiHidden/>
    <w:unhideWhenUsed/>
    <w:rsid w:val="0048485D"/>
  </w:style>
  <w:style w:type="numbering" w:customStyle="1" w:styleId="14113">
    <w:name w:val="Нет списка1411"/>
    <w:next w:val="a2"/>
    <w:uiPriority w:val="99"/>
    <w:semiHidden/>
    <w:unhideWhenUsed/>
    <w:rsid w:val="0048485D"/>
  </w:style>
  <w:style w:type="numbering" w:customStyle="1" w:styleId="1511">
    <w:name w:val="Нет списка1511"/>
    <w:next w:val="a2"/>
    <w:uiPriority w:val="99"/>
    <w:semiHidden/>
    <w:unhideWhenUsed/>
    <w:rsid w:val="0048485D"/>
  </w:style>
  <w:style w:type="numbering" w:customStyle="1" w:styleId="1611">
    <w:name w:val="Нет списка1611"/>
    <w:next w:val="a2"/>
    <w:uiPriority w:val="99"/>
    <w:semiHidden/>
    <w:unhideWhenUsed/>
    <w:rsid w:val="0048485D"/>
  </w:style>
  <w:style w:type="numbering" w:customStyle="1" w:styleId="1711">
    <w:name w:val="Нет списка1711"/>
    <w:next w:val="a2"/>
    <w:uiPriority w:val="99"/>
    <w:semiHidden/>
    <w:unhideWhenUsed/>
    <w:rsid w:val="0048485D"/>
  </w:style>
  <w:style w:type="numbering" w:customStyle="1" w:styleId="1811">
    <w:name w:val="Нет списка1811"/>
    <w:next w:val="a2"/>
    <w:uiPriority w:val="99"/>
    <w:semiHidden/>
    <w:unhideWhenUsed/>
    <w:rsid w:val="0048485D"/>
  </w:style>
  <w:style w:type="numbering" w:customStyle="1" w:styleId="1911">
    <w:name w:val="Нет списка1911"/>
    <w:next w:val="a2"/>
    <w:uiPriority w:val="99"/>
    <w:semiHidden/>
    <w:unhideWhenUsed/>
    <w:rsid w:val="0048485D"/>
  </w:style>
  <w:style w:type="numbering" w:customStyle="1" w:styleId="2011">
    <w:name w:val="Нет списка2011"/>
    <w:next w:val="a2"/>
    <w:uiPriority w:val="99"/>
    <w:semiHidden/>
    <w:unhideWhenUsed/>
    <w:rsid w:val="0048485D"/>
  </w:style>
  <w:style w:type="numbering" w:customStyle="1" w:styleId="2111">
    <w:name w:val="Нет списка2111"/>
    <w:next w:val="a2"/>
    <w:uiPriority w:val="99"/>
    <w:semiHidden/>
    <w:unhideWhenUsed/>
    <w:rsid w:val="0048485D"/>
  </w:style>
  <w:style w:type="numbering" w:customStyle="1" w:styleId="2211">
    <w:name w:val="Нет списка2211"/>
    <w:next w:val="a2"/>
    <w:uiPriority w:val="99"/>
    <w:semiHidden/>
    <w:unhideWhenUsed/>
    <w:rsid w:val="0048485D"/>
  </w:style>
  <w:style w:type="numbering" w:customStyle="1" w:styleId="2311">
    <w:name w:val="Нет списка2311"/>
    <w:next w:val="a2"/>
    <w:uiPriority w:val="99"/>
    <w:semiHidden/>
    <w:unhideWhenUsed/>
    <w:rsid w:val="0048485D"/>
  </w:style>
  <w:style w:type="numbering" w:customStyle="1" w:styleId="2411">
    <w:name w:val="Нет списка2411"/>
    <w:next w:val="a2"/>
    <w:uiPriority w:val="99"/>
    <w:semiHidden/>
    <w:unhideWhenUsed/>
    <w:rsid w:val="0048485D"/>
  </w:style>
  <w:style w:type="numbering" w:customStyle="1" w:styleId="2511">
    <w:name w:val="Нет списка2511"/>
    <w:next w:val="a2"/>
    <w:uiPriority w:val="99"/>
    <w:semiHidden/>
    <w:unhideWhenUsed/>
    <w:rsid w:val="0048485D"/>
  </w:style>
  <w:style w:type="numbering" w:customStyle="1" w:styleId="2611">
    <w:name w:val="Нет списка2611"/>
    <w:next w:val="a2"/>
    <w:uiPriority w:val="99"/>
    <w:semiHidden/>
    <w:unhideWhenUsed/>
    <w:rsid w:val="0048485D"/>
  </w:style>
  <w:style w:type="numbering" w:customStyle="1" w:styleId="2711">
    <w:name w:val="Нет списка2711"/>
    <w:next w:val="a2"/>
    <w:uiPriority w:val="99"/>
    <w:semiHidden/>
    <w:unhideWhenUsed/>
    <w:rsid w:val="0048485D"/>
  </w:style>
  <w:style w:type="numbering" w:customStyle="1" w:styleId="2811">
    <w:name w:val="Нет списка2811"/>
    <w:next w:val="a2"/>
    <w:uiPriority w:val="99"/>
    <w:semiHidden/>
    <w:unhideWhenUsed/>
    <w:rsid w:val="0048485D"/>
  </w:style>
  <w:style w:type="numbering" w:customStyle="1" w:styleId="2911">
    <w:name w:val="Нет списка2911"/>
    <w:next w:val="a2"/>
    <w:uiPriority w:val="99"/>
    <w:semiHidden/>
    <w:unhideWhenUsed/>
    <w:rsid w:val="0048485D"/>
  </w:style>
  <w:style w:type="numbering" w:customStyle="1" w:styleId="3011">
    <w:name w:val="Нет списка3011"/>
    <w:next w:val="a2"/>
    <w:uiPriority w:val="99"/>
    <w:semiHidden/>
    <w:unhideWhenUsed/>
    <w:rsid w:val="0048485D"/>
  </w:style>
  <w:style w:type="numbering" w:customStyle="1" w:styleId="3111">
    <w:name w:val="Нет списка3111"/>
    <w:next w:val="a2"/>
    <w:uiPriority w:val="99"/>
    <w:semiHidden/>
    <w:unhideWhenUsed/>
    <w:rsid w:val="0048485D"/>
  </w:style>
  <w:style w:type="numbering" w:customStyle="1" w:styleId="3211">
    <w:name w:val="Нет списка3211"/>
    <w:next w:val="a2"/>
    <w:uiPriority w:val="99"/>
    <w:semiHidden/>
    <w:unhideWhenUsed/>
    <w:rsid w:val="0048485D"/>
  </w:style>
  <w:style w:type="numbering" w:customStyle="1" w:styleId="3311">
    <w:name w:val="Нет списка3311"/>
    <w:next w:val="a2"/>
    <w:uiPriority w:val="99"/>
    <w:semiHidden/>
    <w:unhideWhenUsed/>
    <w:rsid w:val="0048485D"/>
  </w:style>
  <w:style w:type="numbering" w:customStyle="1" w:styleId="3411">
    <w:name w:val="Нет списка3411"/>
    <w:next w:val="a2"/>
    <w:uiPriority w:val="99"/>
    <w:semiHidden/>
    <w:unhideWhenUsed/>
    <w:rsid w:val="0048485D"/>
  </w:style>
  <w:style w:type="numbering" w:customStyle="1" w:styleId="3511">
    <w:name w:val="Нет списка3511"/>
    <w:next w:val="a2"/>
    <w:uiPriority w:val="99"/>
    <w:semiHidden/>
    <w:unhideWhenUsed/>
    <w:rsid w:val="0048485D"/>
  </w:style>
  <w:style w:type="numbering" w:customStyle="1" w:styleId="3611">
    <w:name w:val="Нет списка3611"/>
    <w:next w:val="a2"/>
    <w:uiPriority w:val="99"/>
    <w:semiHidden/>
    <w:unhideWhenUsed/>
    <w:rsid w:val="0048485D"/>
  </w:style>
  <w:style w:type="numbering" w:customStyle="1" w:styleId="3711">
    <w:name w:val="Нет списка3711"/>
    <w:next w:val="a2"/>
    <w:uiPriority w:val="99"/>
    <w:semiHidden/>
    <w:unhideWhenUsed/>
    <w:rsid w:val="0048485D"/>
  </w:style>
  <w:style w:type="numbering" w:customStyle="1" w:styleId="3811">
    <w:name w:val="Нет списка3811"/>
    <w:next w:val="a2"/>
    <w:uiPriority w:val="99"/>
    <w:semiHidden/>
    <w:unhideWhenUsed/>
    <w:rsid w:val="0048485D"/>
  </w:style>
  <w:style w:type="numbering" w:customStyle="1" w:styleId="3911">
    <w:name w:val="Нет списка3911"/>
    <w:next w:val="a2"/>
    <w:uiPriority w:val="99"/>
    <w:semiHidden/>
    <w:unhideWhenUsed/>
    <w:rsid w:val="0048485D"/>
  </w:style>
  <w:style w:type="numbering" w:customStyle="1" w:styleId="4011">
    <w:name w:val="Нет списка4011"/>
    <w:next w:val="a2"/>
    <w:uiPriority w:val="99"/>
    <w:semiHidden/>
    <w:unhideWhenUsed/>
    <w:rsid w:val="0048485D"/>
  </w:style>
  <w:style w:type="numbering" w:customStyle="1" w:styleId="4111">
    <w:name w:val="Нет списка4111"/>
    <w:next w:val="a2"/>
    <w:uiPriority w:val="99"/>
    <w:semiHidden/>
    <w:unhideWhenUsed/>
    <w:rsid w:val="0048485D"/>
  </w:style>
  <w:style w:type="numbering" w:customStyle="1" w:styleId="4211">
    <w:name w:val="Нет списка4211"/>
    <w:next w:val="a2"/>
    <w:uiPriority w:val="99"/>
    <w:semiHidden/>
    <w:unhideWhenUsed/>
    <w:rsid w:val="0048485D"/>
  </w:style>
  <w:style w:type="numbering" w:customStyle="1" w:styleId="4311">
    <w:name w:val="Нет списка4311"/>
    <w:next w:val="a2"/>
    <w:uiPriority w:val="99"/>
    <w:semiHidden/>
    <w:unhideWhenUsed/>
    <w:rsid w:val="0048485D"/>
  </w:style>
  <w:style w:type="numbering" w:customStyle="1" w:styleId="4411">
    <w:name w:val="Нет списка4411"/>
    <w:next w:val="a2"/>
    <w:uiPriority w:val="99"/>
    <w:semiHidden/>
    <w:unhideWhenUsed/>
    <w:rsid w:val="0048485D"/>
  </w:style>
  <w:style w:type="numbering" w:customStyle="1" w:styleId="4511">
    <w:name w:val="Нет списка4511"/>
    <w:next w:val="a2"/>
    <w:uiPriority w:val="99"/>
    <w:semiHidden/>
    <w:unhideWhenUsed/>
    <w:rsid w:val="0048485D"/>
  </w:style>
  <w:style w:type="numbering" w:customStyle="1" w:styleId="4611">
    <w:name w:val="Нет списка4611"/>
    <w:next w:val="a2"/>
    <w:uiPriority w:val="99"/>
    <w:semiHidden/>
    <w:unhideWhenUsed/>
    <w:rsid w:val="0048485D"/>
  </w:style>
  <w:style w:type="numbering" w:customStyle="1" w:styleId="4711">
    <w:name w:val="Нет списка4711"/>
    <w:next w:val="a2"/>
    <w:uiPriority w:val="99"/>
    <w:semiHidden/>
    <w:unhideWhenUsed/>
    <w:rsid w:val="0048485D"/>
  </w:style>
  <w:style w:type="numbering" w:customStyle="1" w:styleId="4811">
    <w:name w:val="Нет списка4811"/>
    <w:next w:val="a2"/>
    <w:uiPriority w:val="99"/>
    <w:semiHidden/>
    <w:unhideWhenUsed/>
    <w:rsid w:val="0048485D"/>
  </w:style>
  <w:style w:type="numbering" w:customStyle="1" w:styleId="4911">
    <w:name w:val="Нет списка4911"/>
    <w:next w:val="a2"/>
    <w:uiPriority w:val="99"/>
    <w:semiHidden/>
    <w:unhideWhenUsed/>
    <w:rsid w:val="0048485D"/>
  </w:style>
  <w:style w:type="numbering" w:customStyle="1" w:styleId="5011">
    <w:name w:val="Нет списка5011"/>
    <w:next w:val="a2"/>
    <w:uiPriority w:val="99"/>
    <w:semiHidden/>
    <w:unhideWhenUsed/>
    <w:rsid w:val="0048485D"/>
  </w:style>
  <w:style w:type="numbering" w:customStyle="1" w:styleId="5111">
    <w:name w:val="Нет списка5111"/>
    <w:next w:val="a2"/>
    <w:uiPriority w:val="99"/>
    <w:semiHidden/>
    <w:unhideWhenUsed/>
    <w:rsid w:val="0048485D"/>
  </w:style>
  <w:style w:type="numbering" w:customStyle="1" w:styleId="5211">
    <w:name w:val="Нет списка5211"/>
    <w:next w:val="a2"/>
    <w:uiPriority w:val="99"/>
    <w:semiHidden/>
    <w:unhideWhenUsed/>
    <w:rsid w:val="0048485D"/>
  </w:style>
  <w:style w:type="numbering" w:customStyle="1" w:styleId="5311">
    <w:name w:val="Нет списка5311"/>
    <w:next w:val="a2"/>
    <w:uiPriority w:val="99"/>
    <w:semiHidden/>
    <w:unhideWhenUsed/>
    <w:rsid w:val="0048485D"/>
  </w:style>
  <w:style w:type="numbering" w:customStyle="1" w:styleId="5411">
    <w:name w:val="Нет списка5411"/>
    <w:next w:val="a2"/>
    <w:uiPriority w:val="99"/>
    <w:semiHidden/>
    <w:unhideWhenUsed/>
    <w:rsid w:val="0048485D"/>
  </w:style>
  <w:style w:type="numbering" w:customStyle="1" w:styleId="5511">
    <w:name w:val="Нет списка5511"/>
    <w:next w:val="a2"/>
    <w:uiPriority w:val="99"/>
    <w:semiHidden/>
    <w:unhideWhenUsed/>
    <w:rsid w:val="0048485D"/>
  </w:style>
  <w:style w:type="numbering" w:customStyle="1" w:styleId="5611">
    <w:name w:val="Нет списка5611"/>
    <w:next w:val="a2"/>
    <w:uiPriority w:val="99"/>
    <w:semiHidden/>
    <w:unhideWhenUsed/>
    <w:rsid w:val="0048485D"/>
  </w:style>
  <w:style w:type="numbering" w:customStyle="1" w:styleId="5711">
    <w:name w:val="Нет списка5711"/>
    <w:next w:val="a2"/>
    <w:uiPriority w:val="99"/>
    <w:semiHidden/>
    <w:unhideWhenUsed/>
    <w:rsid w:val="0048485D"/>
  </w:style>
  <w:style w:type="numbering" w:customStyle="1" w:styleId="5811">
    <w:name w:val="Нет списка5811"/>
    <w:next w:val="a2"/>
    <w:uiPriority w:val="99"/>
    <w:semiHidden/>
    <w:unhideWhenUsed/>
    <w:rsid w:val="0048485D"/>
  </w:style>
  <w:style w:type="numbering" w:customStyle="1" w:styleId="5911">
    <w:name w:val="Нет списка5911"/>
    <w:next w:val="a2"/>
    <w:uiPriority w:val="99"/>
    <w:semiHidden/>
    <w:unhideWhenUsed/>
    <w:rsid w:val="0048485D"/>
  </w:style>
  <w:style w:type="numbering" w:customStyle="1" w:styleId="6011">
    <w:name w:val="Нет списка6011"/>
    <w:next w:val="a2"/>
    <w:uiPriority w:val="99"/>
    <w:semiHidden/>
    <w:unhideWhenUsed/>
    <w:rsid w:val="0048485D"/>
  </w:style>
  <w:style w:type="numbering" w:customStyle="1" w:styleId="6111">
    <w:name w:val="Нет списка6111"/>
    <w:next w:val="a2"/>
    <w:uiPriority w:val="99"/>
    <w:semiHidden/>
    <w:unhideWhenUsed/>
    <w:rsid w:val="0048485D"/>
  </w:style>
  <w:style w:type="numbering" w:customStyle="1" w:styleId="6211">
    <w:name w:val="Нет списка6211"/>
    <w:next w:val="a2"/>
    <w:uiPriority w:val="99"/>
    <w:semiHidden/>
    <w:unhideWhenUsed/>
    <w:rsid w:val="0048485D"/>
  </w:style>
  <w:style w:type="numbering" w:customStyle="1" w:styleId="6311">
    <w:name w:val="Нет списка6311"/>
    <w:next w:val="a2"/>
    <w:uiPriority w:val="99"/>
    <w:semiHidden/>
    <w:unhideWhenUsed/>
    <w:rsid w:val="0048485D"/>
  </w:style>
  <w:style w:type="numbering" w:customStyle="1" w:styleId="6411">
    <w:name w:val="Нет списка6411"/>
    <w:next w:val="a2"/>
    <w:uiPriority w:val="99"/>
    <w:semiHidden/>
    <w:unhideWhenUsed/>
    <w:rsid w:val="0048485D"/>
  </w:style>
  <w:style w:type="numbering" w:customStyle="1" w:styleId="6511">
    <w:name w:val="Нет списка6511"/>
    <w:next w:val="a2"/>
    <w:uiPriority w:val="99"/>
    <w:semiHidden/>
    <w:unhideWhenUsed/>
    <w:rsid w:val="0048485D"/>
  </w:style>
  <w:style w:type="numbering" w:customStyle="1" w:styleId="6611">
    <w:name w:val="Нет списка6611"/>
    <w:next w:val="a2"/>
    <w:uiPriority w:val="99"/>
    <w:semiHidden/>
    <w:unhideWhenUsed/>
    <w:rsid w:val="0048485D"/>
  </w:style>
  <w:style w:type="numbering" w:customStyle="1" w:styleId="6711">
    <w:name w:val="Нет списка6711"/>
    <w:next w:val="a2"/>
    <w:uiPriority w:val="99"/>
    <w:semiHidden/>
    <w:unhideWhenUsed/>
    <w:rsid w:val="0048485D"/>
  </w:style>
  <w:style w:type="numbering" w:customStyle="1" w:styleId="6811">
    <w:name w:val="Нет списка6811"/>
    <w:next w:val="a2"/>
    <w:uiPriority w:val="99"/>
    <w:semiHidden/>
    <w:unhideWhenUsed/>
    <w:rsid w:val="0048485D"/>
  </w:style>
  <w:style w:type="numbering" w:customStyle="1" w:styleId="6911">
    <w:name w:val="Нет списка6911"/>
    <w:next w:val="a2"/>
    <w:uiPriority w:val="99"/>
    <w:semiHidden/>
    <w:unhideWhenUsed/>
    <w:rsid w:val="0048485D"/>
  </w:style>
  <w:style w:type="numbering" w:customStyle="1" w:styleId="7011">
    <w:name w:val="Нет списка7011"/>
    <w:next w:val="a2"/>
    <w:uiPriority w:val="99"/>
    <w:semiHidden/>
    <w:unhideWhenUsed/>
    <w:rsid w:val="0048485D"/>
  </w:style>
  <w:style w:type="numbering" w:customStyle="1" w:styleId="7111">
    <w:name w:val="Нет списка7111"/>
    <w:next w:val="a2"/>
    <w:uiPriority w:val="99"/>
    <w:semiHidden/>
    <w:unhideWhenUsed/>
    <w:rsid w:val="0048485D"/>
  </w:style>
  <w:style w:type="numbering" w:customStyle="1" w:styleId="7211">
    <w:name w:val="Нет списка7211"/>
    <w:next w:val="a2"/>
    <w:uiPriority w:val="99"/>
    <w:semiHidden/>
    <w:unhideWhenUsed/>
    <w:rsid w:val="0048485D"/>
  </w:style>
  <w:style w:type="numbering" w:customStyle="1" w:styleId="7311">
    <w:name w:val="Нет списка7311"/>
    <w:next w:val="a2"/>
    <w:uiPriority w:val="99"/>
    <w:semiHidden/>
    <w:unhideWhenUsed/>
    <w:rsid w:val="0048485D"/>
  </w:style>
  <w:style w:type="numbering" w:customStyle="1" w:styleId="7411">
    <w:name w:val="Нет списка7411"/>
    <w:next w:val="a2"/>
    <w:uiPriority w:val="99"/>
    <w:semiHidden/>
    <w:unhideWhenUsed/>
    <w:rsid w:val="0048485D"/>
  </w:style>
  <w:style w:type="numbering" w:customStyle="1" w:styleId="7511">
    <w:name w:val="Нет списка7511"/>
    <w:next w:val="a2"/>
    <w:uiPriority w:val="99"/>
    <w:semiHidden/>
    <w:unhideWhenUsed/>
    <w:rsid w:val="0048485D"/>
  </w:style>
  <w:style w:type="numbering" w:customStyle="1" w:styleId="7611">
    <w:name w:val="Нет списка7611"/>
    <w:next w:val="a2"/>
    <w:uiPriority w:val="99"/>
    <w:semiHidden/>
    <w:unhideWhenUsed/>
    <w:rsid w:val="0048485D"/>
  </w:style>
  <w:style w:type="numbering" w:customStyle="1" w:styleId="771">
    <w:name w:val="Нет списка771"/>
    <w:next w:val="a2"/>
    <w:uiPriority w:val="99"/>
    <w:semiHidden/>
    <w:unhideWhenUsed/>
    <w:rsid w:val="0048485D"/>
  </w:style>
  <w:style w:type="numbering" w:customStyle="1" w:styleId="781">
    <w:name w:val="Нет списка781"/>
    <w:next w:val="a2"/>
    <w:uiPriority w:val="99"/>
    <w:semiHidden/>
    <w:unhideWhenUsed/>
    <w:rsid w:val="0048485D"/>
  </w:style>
  <w:style w:type="numbering" w:customStyle="1" w:styleId="791">
    <w:name w:val="Нет списка791"/>
    <w:next w:val="a2"/>
    <w:uiPriority w:val="99"/>
    <w:semiHidden/>
    <w:unhideWhenUsed/>
    <w:rsid w:val="0048485D"/>
  </w:style>
  <w:style w:type="numbering" w:customStyle="1" w:styleId="801">
    <w:name w:val="Нет списка801"/>
    <w:next w:val="a2"/>
    <w:uiPriority w:val="99"/>
    <w:semiHidden/>
    <w:unhideWhenUsed/>
    <w:rsid w:val="0048485D"/>
  </w:style>
  <w:style w:type="numbering" w:customStyle="1" w:styleId="8111">
    <w:name w:val="Нет списка8111"/>
    <w:next w:val="a2"/>
    <w:uiPriority w:val="99"/>
    <w:semiHidden/>
    <w:unhideWhenUsed/>
    <w:rsid w:val="0048485D"/>
  </w:style>
  <w:style w:type="paragraph" w:styleId="affc">
    <w:name w:val="No Spacing"/>
    <w:uiPriority w:val="1"/>
    <w:qFormat/>
    <w:rsid w:val="0048485D"/>
    <w:pPr>
      <w:spacing w:after="0" w:line="240" w:lineRule="auto"/>
    </w:pPr>
    <w:rPr>
      <w:rFonts w:ascii="Calibri" w:eastAsia="Calibri" w:hAnsi="Calibri" w:cs="Times New Roman"/>
    </w:rPr>
  </w:style>
  <w:style w:type="character" w:styleId="affd">
    <w:name w:val="Emphasis"/>
    <w:qFormat/>
    <w:rsid w:val="0048485D"/>
    <w:rPr>
      <w:i/>
      <w:iCs/>
    </w:rPr>
  </w:style>
  <w:style w:type="paragraph" w:customStyle="1" w:styleId="font5">
    <w:name w:val="font5"/>
    <w:basedOn w:val="a"/>
    <w:rsid w:val="0048485D"/>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6">
    <w:name w:val="font6"/>
    <w:basedOn w:val="a"/>
    <w:rsid w:val="0048485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numbering" w:customStyle="1" w:styleId="84">
    <w:name w:val="Нет списка84"/>
    <w:next w:val="a2"/>
    <w:uiPriority w:val="99"/>
    <w:semiHidden/>
    <w:unhideWhenUsed/>
    <w:rsid w:val="0048485D"/>
  </w:style>
  <w:style w:type="numbering" w:customStyle="1" w:styleId="85">
    <w:name w:val="Нет списка85"/>
    <w:next w:val="a2"/>
    <w:uiPriority w:val="99"/>
    <w:semiHidden/>
    <w:unhideWhenUsed/>
    <w:rsid w:val="0048485D"/>
  </w:style>
  <w:style w:type="numbering" w:customStyle="1" w:styleId="86">
    <w:name w:val="Нет списка86"/>
    <w:next w:val="a2"/>
    <w:uiPriority w:val="99"/>
    <w:semiHidden/>
    <w:unhideWhenUsed/>
    <w:rsid w:val="0048485D"/>
  </w:style>
  <w:style w:type="numbering" w:customStyle="1" w:styleId="87">
    <w:name w:val="Нет списка87"/>
    <w:next w:val="a2"/>
    <w:uiPriority w:val="99"/>
    <w:semiHidden/>
    <w:unhideWhenUsed/>
    <w:rsid w:val="0048485D"/>
  </w:style>
  <w:style w:type="numbering" w:customStyle="1" w:styleId="88">
    <w:name w:val="Нет списка88"/>
    <w:next w:val="a2"/>
    <w:uiPriority w:val="99"/>
    <w:semiHidden/>
    <w:unhideWhenUsed/>
    <w:rsid w:val="0048485D"/>
  </w:style>
  <w:style w:type="numbering" w:customStyle="1" w:styleId="89">
    <w:name w:val="Нет списка89"/>
    <w:next w:val="a2"/>
    <w:uiPriority w:val="99"/>
    <w:semiHidden/>
    <w:unhideWhenUsed/>
    <w:rsid w:val="0048485D"/>
  </w:style>
  <w:style w:type="numbering" w:customStyle="1" w:styleId="900">
    <w:name w:val="Нет списка90"/>
    <w:next w:val="a2"/>
    <w:uiPriority w:val="99"/>
    <w:semiHidden/>
    <w:unhideWhenUsed/>
    <w:rsid w:val="0048485D"/>
  </w:style>
  <w:style w:type="numbering" w:customStyle="1" w:styleId="920">
    <w:name w:val="Нет списка92"/>
    <w:next w:val="a2"/>
    <w:uiPriority w:val="99"/>
    <w:semiHidden/>
    <w:unhideWhenUsed/>
    <w:rsid w:val="0048485D"/>
  </w:style>
  <w:style w:type="numbering" w:customStyle="1" w:styleId="930">
    <w:name w:val="Нет списка93"/>
    <w:next w:val="a2"/>
    <w:uiPriority w:val="99"/>
    <w:semiHidden/>
    <w:unhideWhenUsed/>
    <w:rsid w:val="0048485D"/>
  </w:style>
  <w:style w:type="numbering" w:customStyle="1" w:styleId="940">
    <w:name w:val="Нет списка94"/>
    <w:next w:val="a2"/>
    <w:uiPriority w:val="99"/>
    <w:semiHidden/>
    <w:unhideWhenUsed/>
    <w:rsid w:val="0048485D"/>
  </w:style>
  <w:style w:type="numbering" w:customStyle="1" w:styleId="950">
    <w:name w:val="Нет списка95"/>
    <w:next w:val="a2"/>
    <w:uiPriority w:val="99"/>
    <w:semiHidden/>
    <w:unhideWhenUsed/>
    <w:rsid w:val="0048485D"/>
  </w:style>
  <w:style w:type="numbering" w:customStyle="1" w:styleId="960">
    <w:name w:val="Нет списка96"/>
    <w:next w:val="a2"/>
    <w:uiPriority w:val="99"/>
    <w:semiHidden/>
    <w:unhideWhenUsed/>
    <w:rsid w:val="0048485D"/>
  </w:style>
  <w:style w:type="numbering" w:customStyle="1" w:styleId="970">
    <w:name w:val="Нет списка97"/>
    <w:next w:val="a2"/>
    <w:uiPriority w:val="99"/>
    <w:semiHidden/>
    <w:unhideWhenUsed/>
    <w:rsid w:val="0048485D"/>
  </w:style>
  <w:style w:type="numbering" w:customStyle="1" w:styleId="980">
    <w:name w:val="Нет списка98"/>
    <w:next w:val="a2"/>
    <w:uiPriority w:val="99"/>
    <w:semiHidden/>
    <w:unhideWhenUsed/>
    <w:rsid w:val="0048485D"/>
  </w:style>
  <w:style w:type="numbering" w:customStyle="1" w:styleId="990">
    <w:name w:val="Нет списка99"/>
    <w:next w:val="a2"/>
    <w:uiPriority w:val="99"/>
    <w:semiHidden/>
    <w:unhideWhenUsed/>
    <w:rsid w:val="0048485D"/>
  </w:style>
  <w:style w:type="numbering" w:customStyle="1" w:styleId="1000">
    <w:name w:val="Нет списка100"/>
    <w:next w:val="a2"/>
    <w:uiPriority w:val="99"/>
    <w:semiHidden/>
    <w:unhideWhenUsed/>
    <w:rsid w:val="0048485D"/>
  </w:style>
  <w:style w:type="numbering" w:customStyle="1" w:styleId="102">
    <w:name w:val="Нет списка102"/>
    <w:next w:val="a2"/>
    <w:uiPriority w:val="99"/>
    <w:semiHidden/>
    <w:unhideWhenUsed/>
    <w:rsid w:val="0048485D"/>
  </w:style>
  <w:style w:type="numbering" w:customStyle="1" w:styleId="103">
    <w:name w:val="Нет списка103"/>
    <w:next w:val="a2"/>
    <w:uiPriority w:val="99"/>
    <w:semiHidden/>
    <w:unhideWhenUsed/>
    <w:rsid w:val="0048485D"/>
  </w:style>
  <w:style w:type="numbering" w:customStyle="1" w:styleId="104">
    <w:name w:val="Нет списка104"/>
    <w:next w:val="a2"/>
    <w:uiPriority w:val="99"/>
    <w:semiHidden/>
    <w:unhideWhenUsed/>
    <w:rsid w:val="0048485D"/>
  </w:style>
  <w:style w:type="numbering" w:customStyle="1" w:styleId="105">
    <w:name w:val="Нет списка105"/>
    <w:next w:val="a2"/>
    <w:uiPriority w:val="99"/>
    <w:semiHidden/>
    <w:unhideWhenUsed/>
    <w:rsid w:val="0048485D"/>
  </w:style>
  <w:style w:type="numbering" w:customStyle="1" w:styleId="106">
    <w:name w:val="Нет списка106"/>
    <w:next w:val="a2"/>
    <w:uiPriority w:val="99"/>
    <w:semiHidden/>
    <w:unhideWhenUsed/>
    <w:rsid w:val="0048485D"/>
  </w:style>
  <w:style w:type="numbering" w:customStyle="1" w:styleId="107">
    <w:name w:val="Нет списка107"/>
    <w:next w:val="a2"/>
    <w:uiPriority w:val="99"/>
    <w:semiHidden/>
    <w:unhideWhenUsed/>
    <w:rsid w:val="0048485D"/>
  </w:style>
  <w:style w:type="numbering" w:customStyle="1" w:styleId="108">
    <w:name w:val="Нет списка108"/>
    <w:next w:val="a2"/>
    <w:uiPriority w:val="99"/>
    <w:semiHidden/>
    <w:unhideWhenUsed/>
    <w:rsid w:val="0048485D"/>
  </w:style>
  <w:style w:type="numbering" w:customStyle="1" w:styleId="109">
    <w:name w:val="Нет списка109"/>
    <w:next w:val="a2"/>
    <w:uiPriority w:val="99"/>
    <w:semiHidden/>
    <w:unhideWhenUsed/>
    <w:rsid w:val="0048485D"/>
  </w:style>
  <w:style w:type="numbering" w:customStyle="1" w:styleId="113">
    <w:name w:val="Нет списка113"/>
    <w:next w:val="a2"/>
    <w:uiPriority w:val="99"/>
    <w:semiHidden/>
    <w:unhideWhenUsed/>
    <w:rsid w:val="0048485D"/>
  </w:style>
  <w:style w:type="numbering" w:customStyle="1" w:styleId="114">
    <w:name w:val="Нет списка114"/>
    <w:next w:val="a2"/>
    <w:uiPriority w:val="99"/>
    <w:semiHidden/>
    <w:unhideWhenUsed/>
    <w:rsid w:val="0048485D"/>
  </w:style>
  <w:style w:type="numbering" w:customStyle="1" w:styleId="115">
    <w:name w:val="Нет списка115"/>
    <w:next w:val="a2"/>
    <w:uiPriority w:val="99"/>
    <w:semiHidden/>
    <w:unhideWhenUsed/>
    <w:rsid w:val="0048485D"/>
  </w:style>
  <w:style w:type="numbering" w:customStyle="1" w:styleId="116">
    <w:name w:val="Нет списка116"/>
    <w:next w:val="a2"/>
    <w:uiPriority w:val="99"/>
    <w:semiHidden/>
    <w:unhideWhenUsed/>
    <w:rsid w:val="0048485D"/>
  </w:style>
  <w:style w:type="numbering" w:customStyle="1" w:styleId="117">
    <w:name w:val="Нет списка117"/>
    <w:next w:val="a2"/>
    <w:uiPriority w:val="99"/>
    <w:semiHidden/>
    <w:unhideWhenUsed/>
    <w:rsid w:val="0048485D"/>
  </w:style>
  <w:style w:type="numbering" w:customStyle="1" w:styleId="118">
    <w:name w:val="Нет списка118"/>
    <w:next w:val="a2"/>
    <w:uiPriority w:val="99"/>
    <w:semiHidden/>
    <w:unhideWhenUsed/>
    <w:rsid w:val="0048485D"/>
  </w:style>
  <w:style w:type="numbering" w:customStyle="1" w:styleId="119">
    <w:name w:val="Нет списка119"/>
    <w:next w:val="a2"/>
    <w:uiPriority w:val="99"/>
    <w:semiHidden/>
    <w:unhideWhenUsed/>
    <w:rsid w:val="0048485D"/>
  </w:style>
  <w:style w:type="numbering" w:customStyle="1" w:styleId="1200">
    <w:name w:val="Нет списка120"/>
    <w:next w:val="a2"/>
    <w:uiPriority w:val="99"/>
    <w:semiHidden/>
    <w:unhideWhenUsed/>
    <w:rsid w:val="0048485D"/>
  </w:style>
  <w:style w:type="numbering" w:customStyle="1" w:styleId="1220">
    <w:name w:val="Нет списка122"/>
    <w:next w:val="a2"/>
    <w:uiPriority w:val="99"/>
    <w:semiHidden/>
    <w:unhideWhenUsed/>
    <w:rsid w:val="0048485D"/>
  </w:style>
  <w:style w:type="paragraph" w:customStyle="1" w:styleId="font7">
    <w:name w:val="font7"/>
    <w:basedOn w:val="a"/>
    <w:rsid w:val="0048485D"/>
    <w:pPr>
      <w:spacing w:before="100" w:beforeAutospacing="1" w:after="100" w:afterAutospacing="1" w:line="240" w:lineRule="auto"/>
    </w:pPr>
    <w:rPr>
      <w:rFonts w:ascii="Times New Roman" w:eastAsia="Times New Roman" w:hAnsi="Times New Roman" w:cs="Times New Roman"/>
      <w:b/>
      <w:bCs/>
      <w:lang w:eastAsia="ru-RU"/>
    </w:rPr>
  </w:style>
  <w:style w:type="numbering" w:customStyle="1" w:styleId="1230">
    <w:name w:val="Нет списка123"/>
    <w:next w:val="a2"/>
    <w:uiPriority w:val="99"/>
    <w:semiHidden/>
    <w:unhideWhenUsed/>
    <w:rsid w:val="0048485D"/>
  </w:style>
  <w:style w:type="paragraph" w:styleId="affe">
    <w:name w:val="List Paragraph"/>
    <w:basedOn w:val="a"/>
    <w:uiPriority w:val="34"/>
    <w:qFormat/>
    <w:rsid w:val="0048485D"/>
    <w:pPr>
      <w:ind w:left="720"/>
      <w:contextualSpacing/>
    </w:pPr>
    <w:rPr>
      <w:rFonts w:ascii="Calibri" w:eastAsia="Calibri" w:hAnsi="Calibri" w:cs="Times New Roman"/>
    </w:rPr>
  </w:style>
  <w:style w:type="numbering" w:customStyle="1" w:styleId="1240">
    <w:name w:val="Нет списка124"/>
    <w:next w:val="a2"/>
    <w:uiPriority w:val="99"/>
    <w:semiHidden/>
    <w:unhideWhenUsed/>
    <w:rsid w:val="0048485D"/>
  </w:style>
  <w:style w:type="numbering" w:customStyle="1" w:styleId="1250">
    <w:name w:val="Нет списка125"/>
    <w:next w:val="a2"/>
    <w:uiPriority w:val="99"/>
    <w:semiHidden/>
    <w:unhideWhenUsed/>
    <w:rsid w:val="0048485D"/>
  </w:style>
  <w:style w:type="numbering" w:customStyle="1" w:styleId="1260">
    <w:name w:val="Нет списка126"/>
    <w:next w:val="a2"/>
    <w:uiPriority w:val="99"/>
    <w:semiHidden/>
    <w:unhideWhenUsed/>
    <w:rsid w:val="0048485D"/>
  </w:style>
  <w:style w:type="numbering" w:customStyle="1" w:styleId="1270">
    <w:name w:val="Нет списка127"/>
    <w:next w:val="a2"/>
    <w:uiPriority w:val="99"/>
    <w:semiHidden/>
    <w:unhideWhenUsed/>
    <w:rsid w:val="0048485D"/>
  </w:style>
  <w:style w:type="numbering" w:customStyle="1" w:styleId="1280">
    <w:name w:val="Нет списка128"/>
    <w:next w:val="a2"/>
    <w:uiPriority w:val="99"/>
    <w:semiHidden/>
    <w:unhideWhenUsed/>
    <w:rsid w:val="0048485D"/>
  </w:style>
  <w:style w:type="numbering" w:customStyle="1" w:styleId="1290">
    <w:name w:val="Нет списка129"/>
    <w:next w:val="a2"/>
    <w:uiPriority w:val="99"/>
    <w:semiHidden/>
    <w:unhideWhenUsed/>
    <w:rsid w:val="0048485D"/>
  </w:style>
  <w:style w:type="numbering" w:customStyle="1" w:styleId="1300">
    <w:name w:val="Нет списка130"/>
    <w:next w:val="a2"/>
    <w:uiPriority w:val="99"/>
    <w:semiHidden/>
    <w:unhideWhenUsed/>
    <w:rsid w:val="0048485D"/>
  </w:style>
  <w:style w:type="numbering" w:customStyle="1" w:styleId="1320">
    <w:name w:val="Нет списка132"/>
    <w:next w:val="a2"/>
    <w:uiPriority w:val="99"/>
    <w:semiHidden/>
    <w:unhideWhenUsed/>
    <w:rsid w:val="0048485D"/>
  </w:style>
  <w:style w:type="numbering" w:customStyle="1" w:styleId="133">
    <w:name w:val="Нет списка133"/>
    <w:next w:val="a2"/>
    <w:uiPriority w:val="99"/>
    <w:semiHidden/>
    <w:unhideWhenUsed/>
    <w:rsid w:val="0048485D"/>
  </w:style>
  <w:style w:type="numbering" w:customStyle="1" w:styleId="134">
    <w:name w:val="Нет списка134"/>
    <w:next w:val="a2"/>
    <w:uiPriority w:val="99"/>
    <w:semiHidden/>
    <w:unhideWhenUsed/>
    <w:rsid w:val="0048485D"/>
  </w:style>
  <w:style w:type="numbering" w:customStyle="1" w:styleId="135">
    <w:name w:val="Нет списка135"/>
    <w:next w:val="a2"/>
    <w:uiPriority w:val="99"/>
    <w:semiHidden/>
    <w:unhideWhenUsed/>
    <w:rsid w:val="0048485D"/>
  </w:style>
  <w:style w:type="numbering" w:customStyle="1" w:styleId="136">
    <w:name w:val="Нет списка136"/>
    <w:next w:val="a2"/>
    <w:uiPriority w:val="99"/>
    <w:semiHidden/>
    <w:unhideWhenUsed/>
    <w:rsid w:val="0048485D"/>
  </w:style>
  <w:style w:type="numbering" w:customStyle="1" w:styleId="137">
    <w:name w:val="Нет списка137"/>
    <w:next w:val="a2"/>
    <w:uiPriority w:val="99"/>
    <w:semiHidden/>
    <w:unhideWhenUsed/>
    <w:rsid w:val="0048485D"/>
  </w:style>
  <w:style w:type="numbering" w:customStyle="1" w:styleId="138">
    <w:name w:val="Нет списка138"/>
    <w:next w:val="a2"/>
    <w:uiPriority w:val="99"/>
    <w:semiHidden/>
    <w:unhideWhenUsed/>
    <w:rsid w:val="0048485D"/>
  </w:style>
  <w:style w:type="numbering" w:customStyle="1" w:styleId="139">
    <w:name w:val="Нет списка139"/>
    <w:next w:val="a2"/>
    <w:uiPriority w:val="99"/>
    <w:semiHidden/>
    <w:unhideWhenUsed/>
    <w:rsid w:val="0048485D"/>
  </w:style>
  <w:style w:type="numbering" w:customStyle="1" w:styleId="1400">
    <w:name w:val="Нет списка140"/>
    <w:next w:val="a2"/>
    <w:uiPriority w:val="99"/>
    <w:semiHidden/>
    <w:unhideWhenUsed/>
    <w:rsid w:val="0048485D"/>
  </w:style>
  <w:style w:type="numbering" w:customStyle="1" w:styleId="1420">
    <w:name w:val="Нет списка142"/>
    <w:next w:val="a2"/>
    <w:uiPriority w:val="99"/>
    <w:semiHidden/>
    <w:unhideWhenUsed/>
    <w:rsid w:val="0048485D"/>
  </w:style>
  <w:style w:type="numbering" w:customStyle="1" w:styleId="1430">
    <w:name w:val="Нет списка143"/>
    <w:next w:val="a2"/>
    <w:uiPriority w:val="99"/>
    <w:semiHidden/>
    <w:unhideWhenUsed/>
    <w:rsid w:val="0048485D"/>
  </w:style>
  <w:style w:type="numbering" w:customStyle="1" w:styleId="144">
    <w:name w:val="Нет списка144"/>
    <w:next w:val="a2"/>
    <w:uiPriority w:val="99"/>
    <w:semiHidden/>
    <w:unhideWhenUsed/>
    <w:rsid w:val="0048485D"/>
  </w:style>
  <w:style w:type="numbering" w:customStyle="1" w:styleId="145">
    <w:name w:val="Нет списка145"/>
    <w:next w:val="a2"/>
    <w:uiPriority w:val="99"/>
    <w:semiHidden/>
    <w:unhideWhenUsed/>
    <w:rsid w:val="0048485D"/>
  </w:style>
  <w:style w:type="numbering" w:customStyle="1" w:styleId="146">
    <w:name w:val="Нет списка146"/>
    <w:next w:val="a2"/>
    <w:uiPriority w:val="99"/>
    <w:semiHidden/>
    <w:unhideWhenUsed/>
    <w:rsid w:val="0048485D"/>
  </w:style>
  <w:style w:type="numbering" w:customStyle="1" w:styleId="147">
    <w:name w:val="Нет списка147"/>
    <w:next w:val="a2"/>
    <w:uiPriority w:val="99"/>
    <w:semiHidden/>
    <w:unhideWhenUsed/>
    <w:rsid w:val="0048485D"/>
  </w:style>
  <w:style w:type="numbering" w:customStyle="1" w:styleId="148">
    <w:name w:val="Нет списка148"/>
    <w:next w:val="a2"/>
    <w:uiPriority w:val="99"/>
    <w:semiHidden/>
    <w:unhideWhenUsed/>
    <w:rsid w:val="0048485D"/>
  </w:style>
  <w:style w:type="numbering" w:customStyle="1" w:styleId="149">
    <w:name w:val="Нет списка149"/>
    <w:next w:val="a2"/>
    <w:uiPriority w:val="99"/>
    <w:semiHidden/>
    <w:unhideWhenUsed/>
    <w:rsid w:val="0048485D"/>
  </w:style>
  <w:style w:type="numbering" w:customStyle="1" w:styleId="1500">
    <w:name w:val="Нет списка150"/>
    <w:next w:val="a2"/>
    <w:uiPriority w:val="99"/>
    <w:semiHidden/>
    <w:unhideWhenUsed/>
    <w:rsid w:val="0048485D"/>
  </w:style>
  <w:style w:type="numbering" w:customStyle="1" w:styleId="152">
    <w:name w:val="Нет списка152"/>
    <w:next w:val="a2"/>
    <w:uiPriority w:val="99"/>
    <w:semiHidden/>
    <w:unhideWhenUsed/>
    <w:rsid w:val="0048485D"/>
  </w:style>
  <w:style w:type="numbering" w:customStyle="1" w:styleId="153">
    <w:name w:val="Нет списка153"/>
    <w:next w:val="a2"/>
    <w:uiPriority w:val="99"/>
    <w:semiHidden/>
    <w:unhideWhenUsed/>
    <w:rsid w:val="0048485D"/>
  </w:style>
  <w:style w:type="paragraph" w:customStyle="1" w:styleId="1f8">
    <w:name w:val="Знак Знак1 Знак Знак"/>
    <w:basedOn w:val="a"/>
    <w:rsid w:val="0048485D"/>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
    <w:name w:val="Нет списка154"/>
    <w:next w:val="a2"/>
    <w:uiPriority w:val="99"/>
    <w:semiHidden/>
    <w:unhideWhenUsed/>
    <w:rsid w:val="0048485D"/>
  </w:style>
  <w:style w:type="numbering" w:customStyle="1" w:styleId="155">
    <w:name w:val="Нет списка155"/>
    <w:next w:val="a2"/>
    <w:uiPriority w:val="99"/>
    <w:semiHidden/>
    <w:unhideWhenUsed/>
    <w:rsid w:val="0048485D"/>
  </w:style>
  <w:style w:type="numbering" w:customStyle="1" w:styleId="156">
    <w:name w:val="Нет списка156"/>
    <w:next w:val="a2"/>
    <w:uiPriority w:val="99"/>
    <w:semiHidden/>
    <w:unhideWhenUsed/>
    <w:rsid w:val="0048485D"/>
  </w:style>
  <w:style w:type="numbering" w:customStyle="1" w:styleId="157">
    <w:name w:val="Нет списка157"/>
    <w:next w:val="a2"/>
    <w:uiPriority w:val="99"/>
    <w:semiHidden/>
    <w:unhideWhenUsed/>
    <w:rsid w:val="0048485D"/>
  </w:style>
  <w:style w:type="numbering" w:customStyle="1" w:styleId="158">
    <w:name w:val="Нет списка158"/>
    <w:next w:val="a2"/>
    <w:uiPriority w:val="99"/>
    <w:semiHidden/>
    <w:unhideWhenUsed/>
    <w:rsid w:val="0048485D"/>
  </w:style>
  <w:style w:type="numbering" w:customStyle="1" w:styleId="159">
    <w:name w:val="Нет списка159"/>
    <w:next w:val="a2"/>
    <w:uiPriority w:val="99"/>
    <w:semiHidden/>
    <w:unhideWhenUsed/>
    <w:rsid w:val="0048485D"/>
  </w:style>
  <w:style w:type="numbering" w:customStyle="1" w:styleId="1600">
    <w:name w:val="Нет списка160"/>
    <w:next w:val="a2"/>
    <w:uiPriority w:val="99"/>
    <w:semiHidden/>
    <w:unhideWhenUsed/>
    <w:rsid w:val="0048485D"/>
  </w:style>
  <w:style w:type="numbering" w:customStyle="1" w:styleId="162">
    <w:name w:val="Нет списка162"/>
    <w:next w:val="a2"/>
    <w:uiPriority w:val="99"/>
    <w:semiHidden/>
    <w:unhideWhenUsed/>
    <w:rsid w:val="0048485D"/>
  </w:style>
  <w:style w:type="paragraph" w:customStyle="1" w:styleId="font8">
    <w:name w:val="font8"/>
    <w:basedOn w:val="a"/>
    <w:rsid w:val="0048485D"/>
    <w:pPr>
      <w:spacing w:before="100" w:beforeAutospacing="1" w:after="100" w:afterAutospacing="1" w:line="240" w:lineRule="auto"/>
    </w:pPr>
    <w:rPr>
      <w:rFonts w:ascii="Times New Roman" w:eastAsia="Times New Roman" w:hAnsi="Times New Roman" w:cs="Times New Roman"/>
      <w:b/>
      <w:bCs/>
      <w:color w:val="FF0000"/>
      <w:sz w:val="20"/>
      <w:szCs w:val="20"/>
      <w:lang w:eastAsia="ru-RU"/>
    </w:rPr>
  </w:style>
  <w:style w:type="numbering" w:customStyle="1" w:styleId="163">
    <w:name w:val="Нет списка163"/>
    <w:next w:val="a2"/>
    <w:uiPriority w:val="99"/>
    <w:semiHidden/>
    <w:unhideWhenUsed/>
    <w:rsid w:val="0048485D"/>
  </w:style>
  <w:style w:type="numbering" w:customStyle="1" w:styleId="164">
    <w:name w:val="Нет списка164"/>
    <w:next w:val="a2"/>
    <w:uiPriority w:val="99"/>
    <w:semiHidden/>
    <w:unhideWhenUsed/>
    <w:rsid w:val="0048485D"/>
  </w:style>
  <w:style w:type="numbering" w:customStyle="1" w:styleId="165">
    <w:name w:val="Нет списка165"/>
    <w:next w:val="a2"/>
    <w:uiPriority w:val="99"/>
    <w:semiHidden/>
    <w:unhideWhenUsed/>
    <w:rsid w:val="0048485D"/>
  </w:style>
  <w:style w:type="numbering" w:customStyle="1" w:styleId="166">
    <w:name w:val="Нет списка166"/>
    <w:next w:val="a2"/>
    <w:uiPriority w:val="99"/>
    <w:semiHidden/>
    <w:unhideWhenUsed/>
    <w:rsid w:val="0048485D"/>
  </w:style>
  <w:style w:type="numbering" w:customStyle="1" w:styleId="167">
    <w:name w:val="Нет списка167"/>
    <w:next w:val="a2"/>
    <w:uiPriority w:val="99"/>
    <w:semiHidden/>
    <w:unhideWhenUsed/>
    <w:rsid w:val="0048485D"/>
  </w:style>
  <w:style w:type="numbering" w:customStyle="1" w:styleId="168">
    <w:name w:val="Нет списка168"/>
    <w:next w:val="a2"/>
    <w:uiPriority w:val="99"/>
    <w:semiHidden/>
    <w:unhideWhenUsed/>
    <w:rsid w:val="0048485D"/>
  </w:style>
  <w:style w:type="numbering" w:customStyle="1" w:styleId="169">
    <w:name w:val="Нет списка169"/>
    <w:next w:val="a2"/>
    <w:uiPriority w:val="99"/>
    <w:semiHidden/>
    <w:unhideWhenUsed/>
    <w:rsid w:val="0048485D"/>
  </w:style>
  <w:style w:type="numbering" w:customStyle="1" w:styleId="1700">
    <w:name w:val="Нет списка170"/>
    <w:next w:val="a2"/>
    <w:uiPriority w:val="99"/>
    <w:semiHidden/>
    <w:unhideWhenUsed/>
    <w:rsid w:val="0048485D"/>
  </w:style>
  <w:style w:type="numbering" w:customStyle="1" w:styleId="172">
    <w:name w:val="Нет списка172"/>
    <w:next w:val="a2"/>
    <w:uiPriority w:val="99"/>
    <w:semiHidden/>
    <w:unhideWhenUsed/>
    <w:rsid w:val="0048485D"/>
  </w:style>
  <w:style w:type="numbering" w:customStyle="1" w:styleId="173">
    <w:name w:val="Нет списка173"/>
    <w:next w:val="a2"/>
    <w:uiPriority w:val="99"/>
    <w:semiHidden/>
    <w:unhideWhenUsed/>
    <w:rsid w:val="0048485D"/>
  </w:style>
  <w:style w:type="numbering" w:customStyle="1" w:styleId="174">
    <w:name w:val="Нет списка174"/>
    <w:next w:val="a2"/>
    <w:uiPriority w:val="99"/>
    <w:semiHidden/>
    <w:unhideWhenUsed/>
    <w:rsid w:val="0048485D"/>
  </w:style>
  <w:style w:type="numbering" w:customStyle="1" w:styleId="175">
    <w:name w:val="Нет списка175"/>
    <w:next w:val="a2"/>
    <w:uiPriority w:val="99"/>
    <w:semiHidden/>
    <w:unhideWhenUsed/>
    <w:rsid w:val="0048485D"/>
  </w:style>
  <w:style w:type="numbering" w:customStyle="1" w:styleId="176">
    <w:name w:val="Нет списка176"/>
    <w:next w:val="a2"/>
    <w:uiPriority w:val="99"/>
    <w:semiHidden/>
    <w:unhideWhenUsed/>
    <w:rsid w:val="0048485D"/>
  </w:style>
  <w:style w:type="numbering" w:customStyle="1" w:styleId="177">
    <w:name w:val="Нет списка177"/>
    <w:next w:val="a2"/>
    <w:uiPriority w:val="99"/>
    <w:semiHidden/>
    <w:unhideWhenUsed/>
    <w:rsid w:val="0048485D"/>
  </w:style>
  <w:style w:type="numbering" w:customStyle="1" w:styleId="178">
    <w:name w:val="Нет списка178"/>
    <w:next w:val="a2"/>
    <w:uiPriority w:val="99"/>
    <w:semiHidden/>
    <w:unhideWhenUsed/>
    <w:rsid w:val="0048485D"/>
  </w:style>
  <w:style w:type="numbering" w:customStyle="1" w:styleId="179">
    <w:name w:val="Нет списка179"/>
    <w:next w:val="a2"/>
    <w:uiPriority w:val="99"/>
    <w:semiHidden/>
    <w:unhideWhenUsed/>
    <w:rsid w:val="0048485D"/>
  </w:style>
  <w:style w:type="numbering" w:customStyle="1" w:styleId="1800">
    <w:name w:val="Нет списка180"/>
    <w:next w:val="a2"/>
    <w:uiPriority w:val="99"/>
    <w:semiHidden/>
    <w:unhideWhenUsed/>
    <w:rsid w:val="0048485D"/>
  </w:style>
  <w:style w:type="numbering" w:customStyle="1" w:styleId="182">
    <w:name w:val="Нет списка182"/>
    <w:next w:val="a2"/>
    <w:uiPriority w:val="99"/>
    <w:semiHidden/>
    <w:unhideWhenUsed/>
    <w:rsid w:val="0048485D"/>
  </w:style>
  <w:style w:type="numbering" w:customStyle="1" w:styleId="183">
    <w:name w:val="Нет списка183"/>
    <w:next w:val="a2"/>
    <w:uiPriority w:val="99"/>
    <w:semiHidden/>
    <w:unhideWhenUsed/>
    <w:rsid w:val="0048485D"/>
  </w:style>
  <w:style w:type="numbering" w:customStyle="1" w:styleId="184">
    <w:name w:val="Нет списка184"/>
    <w:next w:val="a2"/>
    <w:uiPriority w:val="99"/>
    <w:semiHidden/>
    <w:unhideWhenUsed/>
    <w:rsid w:val="0048485D"/>
  </w:style>
  <w:style w:type="numbering" w:customStyle="1" w:styleId="185">
    <w:name w:val="Нет списка185"/>
    <w:next w:val="a2"/>
    <w:uiPriority w:val="99"/>
    <w:semiHidden/>
    <w:unhideWhenUsed/>
    <w:rsid w:val="0048485D"/>
  </w:style>
  <w:style w:type="numbering" w:customStyle="1" w:styleId="186">
    <w:name w:val="Нет списка186"/>
    <w:next w:val="a2"/>
    <w:uiPriority w:val="99"/>
    <w:semiHidden/>
    <w:unhideWhenUsed/>
    <w:rsid w:val="0048485D"/>
  </w:style>
  <w:style w:type="numbering" w:customStyle="1" w:styleId="187">
    <w:name w:val="Нет списка187"/>
    <w:next w:val="a2"/>
    <w:uiPriority w:val="99"/>
    <w:semiHidden/>
    <w:unhideWhenUsed/>
    <w:rsid w:val="0048485D"/>
  </w:style>
  <w:style w:type="numbering" w:customStyle="1" w:styleId="188">
    <w:name w:val="Нет списка188"/>
    <w:next w:val="a2"/>
    <w:uiPriority w:val="99"/>
    <w:semiHidden/>
    <w:unhideWhenUsed/>
    <w:rsid w:val="0048485D"/>
  </w:style>
  <w:style w:type="numbering" w:customStyle="1" w:styleId="189">
    <w:name w:val="Нет списка189"/>
    <w:next w:val="a2"/>
    <w:uiPriority w:val="99"/>
    <w:semiHidden/>
    <w:unhideWhenUsed/>
    <w:rsid w:val="0048485D"/>
  </w:style>
  <w:style w:type="numbering" w:customStyle="1" w:styleId="1900">
    <w:name w:val="Нет списка190"/>
    <w:next w:val="a2"/>
    <w:uiPriority w:val="99"/>
    <w:semiHidden/>
    <w:unhideWhenUsed/>
    <w:rsid w:val="0048485D"/>
  </w:style>
  <w:style w:type="numbering" w:customStyle="1" w:styleId="192">
    <w:name w:val="Нет списка192"/>
    <w:next w:val="a2"/>
    <w:uiPriority w:val="99"/>
    <w:semiHidden/>
    <w:unhideWhenUsed/>
    <w:rsid w:val="0048485D"/>
  </w:style>
  <w:style w:type="numbering" w:customStyle="1" w:styleId="193">
    <w:name w:val="Нет списка193"/>
    <w:next w:val="a2"/>
    <w:uiPriority w:val="99"/>
    <w:semiHidden/>
    <w:unhideWhenUsed/>
    <w:rsid w:val="0048485D"/>
  </w:style>
  <w:style w:type="numbering" w:customStyle="1" w:styleId="194">
    <w:name w:val="Нет списка194"/>
    <w:next w:val="a2"/>
    <w:uiPriority w:val="99"/>
    <w:semiHidden/>
    <w:unhideWhenUsed/>
    <w:rsid w:val="0048485D"/>
  </w:style>
  <w:style w:type="numbering" w:customStyle="1" w:styleId="195">
    <w:name w:val="Нет списка195"/>
    <w:next w:val="a2"/>
    <w:uiPriority w:val="99"/>
    <w:semiHidden/>
    <w:unhideWhenUsed/>
    <w:rsid w:val="0048485D"/>
  </w:style>
  <w:style w:type="numbering" w:customStyle="1" w:styleId="196">
    <w:name w:val="Нет списка196"/>
    <w:next w:val="a2"/>
    <w:uiPriority w:val="99"/>
    <w:semiHidden/>
    <w:unhideWhenUsed/>
    <w:rsid w:val="0048485D"/>
  </w:style>
  <w:style w:type="numbering" w:customStyle="1" w:styleId="197">
    <w:name w:val="Нет списка197"/>
    <w:next w:val="a2"/>
    <w:uiPriority w:val="99"/>
    <w:semiHidden/>
    <w:unhideWhenUsed/>
    <w:rsid w:val="0048485D"/>
  </w:style>
  <w:style w:type="numbering" w:customStyle="1" w:styleId="198">
    <w:name w:val="Нет списка198"/>
    <w:next w:val="a2"/>
    <w:uiPriority w:val="99"/>
    <w:semiHidden/>
    <w:unhideWhenUsed/>
    <w:rsid w:val="0048485D"/>
  </w:style>
  <w:style w:type="numbering" w:customStyle="1" w:styleId="199">
    <w:name w:val="Нет списка199"/>
    <w:next w:val="a2"/>
    <w:uiPriority w:val="99"/>
    <w:semiHidden/>
    <w:unhideWhenUsed/>
    <w:rsid w:val="0048485D"/>
  </w:style>
  <w:style w:type="numbering" w:customStyle="1" w:styleId="2000">
    <w:name w:val="Нет списка200"/>
    <w:next w:val="a2"/>
    <w:uiPriority w:val="99"/>
    <w:semiHidden/>
    <w:unhideWhenUsed/>
    <w:rsid w:val="0048485D"/>
  </w:style>
  <w:style w:type="numbering" w:customStyle="1" w:styleId="202">
    <w:name w:val="Нет списка202"/>
    <w:next w:val="a2"/>
    <w:uiPriority w:val="99"/>
    <w:semiHidden/>
    <w:rsid w:val="00AD2EA3"/>
  </w:style>
  <w:style w:type="paragraph" w:customStyle="1" w:styleId="91f2">
    <w:name w:val="Знак Знак9 Знак Знак1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5">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
    <w:name w:val="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9">
    <w:name w:val="Знак1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1"/>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1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3">
    <w:name w:val="Знак2"/>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4">
    <w:name w:val="Знак2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c">
    <w:name w:val="Знак1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d">
    <w:name w:val="Знак1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b">
    <w:name w:val="Знак3"/>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0">
    <w:name w:val="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7">
    <w:name w:val="Знак1 Знак Знак Знак2"/>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1">
    <w:name w:val="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4">
    <w:name w:val="Знак1 Знак Знак Знак4 Знак Знак Знак1"/>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5">
    <w:name w:val="Знак2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a">
    <w:name w:val="Знак1 Знак Знак Знак4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6">
    <w:name w:val="Знак2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6">
    <w:name w:val="Знак Знак9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4">
    <w:name w:val="Знак1 Знак Знак Знак4 Знак Знак Знак1 Знак Знак Знак1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7">
    <w:name w:val="Знак Знак9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8">
    <w:name w:val="Знак Знак9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9">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a">
    <w:name w:val="Знак Знак9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b">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c">
    <w:name w:val="Знак Знак9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7">
    <w:name w:val="Знак2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d">
    <w:name w:val="Знак Знак9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8">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e">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2">
    <w:name w:val="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3">
    <w:name w:val="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4">
    <w:name w:val="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3">
    <w:name w:val="Знак Знак9 Знак Знак1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5">
    <w:name w:val="Знак1 Знак Знак Знак4 Знак Знак Знак1 Знак Знак Знак1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4">
    <w:name w:val="Знак Знак9 Знак Знак1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5">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6">
    <w:name w:val="Знак Знак9 Знак Знак1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8">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9">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8">
    <w:name w:val="Знак Знак12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00">
    <w:name w:val="Нет списка1100"/>
    <w:next w:val="a2"/>
    <w:uiPriority w:val="99"/>
    <w:semiHidden/>
    <w:unhideWhenUsed/>
    <w:rsid w:val="00AD2EA3"/>
  </w:style>
  <w:style w:type="numbering" w:customStyle="1" w:styleId="212">
    <w:name w:val="Нет списка212"/>
    <w:next w:val="a2"/>
    <w:uiPriority w:val="99"/>
    <w:semiHidden/>
    <w:unhideWhenUsed/>
    <w:rsid w:val="00AD2EA3"/>
  </w:style>
  <w:style w:type="numbering" w:customStyle="1" w:styleId="312">
    <w:name w:val="Нет списка312"/>
    <w:next w:val="a2"/>
    <w:uiPriority w:val="99"/>
    <w:semiHidden/>
    <w:unhideWhenUsed/>
    <w:rsid w:val="00AD2EA3"/>
  </w:style>
  <w:style w:type="numbering" w:customStyle="1" w:styleId="412">
    <w:name w:val="Нет списка412"/>
    <w:next w:val="a2"/>
    <w:uiPriority w:val="99"/>
    <w:semiHidden/>
    <w:unhideWhenUsed/>
    <w:rsid w:val="00AD2EA3"/>
  </w:style>
  <w:style w:type="paragraph" w:customStyle="1" w:styleId="1fe">
    <w:name w:val="Знак Знак Знак Знак1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5a">
    <w:name w:val="Без интервала5"/>
    <w:rsid w:val="00AD2EA3"/>
    <w:pPr>
      <w:spacing w:after="0" w:line="240" w:lineRule="auto"/>
    </w:pPr>
    <w:rPr>
      <w:rFonts w:ascii="Calibri" w:eastAsia="Times New Roman" w:hAnsi="Calibri" w:cs="Times New Roman"/>
    </w:rPr>
  </w:style>
  <w:style w:type="paragraph" w:customStyle="1" w:styleId="12f9">
    <w:name w:val="Знак Знак12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a">
    <w:name w:val="Знак Знак9 Знак Знак1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2">
    <w:name w:val="Нет списка512"/>
    <w:next w:val="a2"/>
    <w:uiPriority w:val="99"/>
    <w:semiHidden/>
    <w:unhideWhenUsed/>
    <w:rsid w:val="00AD2EA3"/>
  </w:style>
  <w:style w:type="numbering" w:customStyle="1" w:styleId="612">
    <w:name w:val="Нет списка612"/>
    <w:next w:val="a2"/>
    <w:uiPriority w:val="99"/>
    <w:semiHidden/>
    <w:unhideWhenUsed/>
    <w:rsid w:val="00AD2EA3"/>
  </w:style>
  <w:style w:type="numbering" w:customStyle="1" w:styleId="712">
    <w:name w:val="Нет списка712"/>
    <w:next w:val="a2"/>
    <w:uiPriority w:val="99"/>
    <w:semiHidden/>
    <w:unhideWhenUsed/>
    <w:rsid w:val="00AD2EA3"/>
  </w:style>
  <w:style w:type="numbering" w:customStyle="1" w:styleId="810">
    <w:name w:val="Нет списка810"/>
    <w:next w:val="a2"/>
    <w:uiPriority w:val="99"/>
    <w:semiHidden/>
    <w:unhideWhenUsed/>
    <w:rsid w:val="00AD2EA3"/>
  </w:style>
  <w:style w:type="numbering" w:customStyle="1" w:styleId="9100">
    <w:name w:val="Нет списка910"/>
    <w:next w:val="a2"/>
    <w:uiPriority w:val="99"/>
    <w:semiHidden/>
    <w:unhideWhenUsed/>
    <w:rsid w:val="00AD2EA3"/>
  </w:style>
  <w:style w:type="numbering" w:customStyle="1" w:styleId="1010">
    <w:name w:val="Нет списка1010"/>
    <w:next w:val="a2"/>
    <w:uiPriority w:val="99"/>
    <w:semiHidden/>
    <w:unhideWhenUsed/>
    <w:rsid w:val="00AD2EA3"/>
  </w:style>
  <w:style w:type="paragraph" w:customStyle="1" w:styleId="1ff">
    <w:name w:val="Знак Знак1"/>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a">
    <w:name w:val="Знак Знак12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0">
    <w:name w:val="Нет списка1110"/>
    <w:next w:val="a2"/>
    <w:uiPriority w:val="99"/>
    <w:semiHidden/>
    <w:unhideWhenUsed/>
    <w:rsid w:val="00AD2EA3"/>
  </w:style>
  <w:style w:type="numbering" w:customStyle="1" w:styleId="12100">
    <w:name w:val="Нет списка1210"/>
    <w:next w:val="a2"/>
    <w:uiPriority w:val="99"/>
    <w:semiHidden/>
    <w:unhideWhenUsed/>
    <w:rsid w:val="00AD2EA3"/>
  </w:style>
  <w:style w:type="paragraph" w:customStyle="1" w:styleId="12fb">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0">
    <w:name w:val="Знак1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00">
    <w:name w:val="Нет списка1310"/>
    <w:next w:val="a2"/>
    <w:uiPriority w:val="99"/>
    <w:semiHidden/>
    <w:unhideWhenUsed/>
    <w:rsid w:val="00AD2EA3"/>
  </w:style>
  <w:style w:type="numbering" w:customStyle="1" w:styleId="14100">
    <w:name w:val="Нет списка1410"/>
    <w:next w:val="a2"/>
    <w:uiPriority w:val="99"/>
    <w:semiHidden/>
    <w:unhideWhenUsed/>
    <w:rsid w:val="00AD2EA3"/>
  </w:style>
  <w:style w:type="numbering" w:customStyle="1" w:styleId="1510">
    <w:name w:val="Нет списка1510"/>
    <w:next w:val="a2"/>
    <w:uiPriority w:val="99"/>
    <w:semiHidden/>
    <w:unhideWhenUsed/>
    <w:rsid w:val="00AD2EA3"/>
  </w:style>
  <w:style w:type="numbering" w:customStyle="1" w:styleId="1610">
    <w:name w:val="Нет списка1610"/>
    <w:next w:val="a2"/>
    <w:uiPriority w:val="99"/>
    <w:semiHidden/>
    <w:unhideWhenUsed/>
    <w:rsid w:val="00AD2EA3"/>
  </w:style>
  <w:style w:type="numbering" w:customStyle="1" w:styleId="1710">
    <w:name w:val="Нет списка1710"/>
    <w:next w:val="a2"/>
    <w:uiPriority w:val="99"/>
    <w:semiHidden/>
    <w:unhideWhenUsed/>
    <w:rsid w:val="00AD2EA3"/>
  </w:style>
  <w:style w:type="paragraph" w:customStyle="1" w:styleId="13a">
    <w:name w:val="Знак Знак13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0">
    <w:name w:val="Нет списка1810"/>
    <w:next w:val="a2"/>
    <w:uiPriority w:val="99"/>
    <w:semiHidden/>
    <w:unhideWhenUsed/>
    <w:rsid w:val="00AD2EA3"/>
  </w:style>
  <w:style w:type="numbering" w:customStyle="1" w:styleId="1910">
    <w:name w:val="Нет списка1910"/>
    <w:next w:val="a2"/>
    <w:uiPriority w:val="99"/>
    <w:semiHidden/>
    <w:unhideWhenUsed/>
    <w:rsid w:val="00AD2EA3"/>
  </w:style>
  <w:style w:type="numbering" w:customStyle="1" w:styleId="203">
    <w:name w:val="Нет списка203"/>
    <w:next w:val="a2"/>
    <w:uiPriority w:val="99"/>
    <w:semiHidden/>
    <w:unhideWhenUsed/>
    <w:rsid w:val="00AD2EA3"/>
  </w:style>
  <w:style w:type="paragraph" w:customStyle="1" w:styleId="12f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d">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e">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3">
    <w:name w:val="Нет списка213"/>
    <w:next w:val="a2"/>
    <w:uiPriority w:val="99"/>
    <w:semiHidden/>
    <w:unhideWhenUsed/>
    <w:rsid w:val="00AD2EA3"/>
  </w:style>
  <w:style w:type="numbering" w:customStyle="1" w:styleId="222">
    <w:name w:val="Нет списка222"/>
    <w:next w:val="a2"/>
    <w:uiPriority w:val="99"/>
    <w:semiHidden/>
    <w:unhideWhenUsed/>
    <w:rsid w:val="00AD2EA3"/>
  </w:style>
  <w:style w:type="numbering" w:customStyle="1" w:styleId="232">
    <w:name w:val="Нет списка232"/>
    <w:next w:val="a2"/>
    <w:uiPriority w:val="99"/>
    <w:semiHidden/>
    <w:unhideWhenUsed/>
    <w:rsid w:val="00AD2EA3"/>
  </w:style>
  <w:style w:type="numbering" w:customStyle="1" w:styleId="242">
    <w:name w:val="Нет списка242"/>
    <w:next w:val="a2"/>
    <w:uiPriority w:val="99"/>
    <w:semiHidden/>
    <w:unhideWhenUsed/>
    <w:rsid w:val="00AD2EA3"/>
  </w:style>
  <w:style w:type="numbering" w:customStyle="1" w:styleId="252">
    <w:name w:val="Нет списка252"/>
    <w:next w:val="a2"/>
    <w:uiPriority w:val="99"/>
    <w:semiHidden/>
    <w:unhideWhenUsed/>
    <w:rsid w:val="00AD2EA3"/>
  </w:style>
  <w:style w:type="numbering" w:customStyle="1" w:styleId="262">
    <w:name w:val="Нет списка262"/>
    <w:next w:val="a2"/>
    <w:uiPriority w:val="99"/>
    <w:semiHidden/>
    <w:unhideWhenUsed/>
    <w:rsid w:val="00AD2EA3"/>
  </w:style>
  <w:style w:type="numbering" w:customStyle="1" w:styleId="272">
    <w:name w:val="Нет списка272"/>
    <w:next w:val="a2"/>
    <w:uiPriority w:val="99"/>
    <w:semiHidden/>
    <w:unhideWhenUsed/>
    <w:rsid w:val="00AD2EA3"/>
  </w:style>
  <w:style w:type="numbering" w:customStyle="1" w:styleId="282">
    <w:name w:val="Нет списка282"/>
    <w:next w:val="a2"/>
    <w:uiPriority w:val="99"/>
    <w:semiHidden/>
    <w:unhideWhenUsed/>
    <w:rsid w:val="00AD2EA3"/>
  </w:style>
  <w:style w:type="numbering" w:customStyle="1" w:styleId="292">
    <w:name w:val="Нет списка292"/>
    <w:next w:val="a2"/>
    <w:uiPriority w:val="99"/>
    <w:semiHidden/>
    <w:unhideWhenUsed/>
    <w:rsid w:val="00AD2EA3"/>
  </w:style>
  <w:style w:type="paragraph" w:customStyle="1" w:styleId="12ff">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2">
    <w:name w:val="Нет списка302"/>
    <w:next w:val="a2"/>
    <w:uiPriority w:val="99"/>
    <w:semiHidden/>
    <w:unhideWhenUsed/>
    <w:rsid w:val="00AD2EA3"/>
  </w:style>
  <w:style w:type="numbering" w:customStyle="1" w:styleId="313">
    <w:name w:val="Нет списка313"/>
    <w:next w:val="a2"/>
    <w:uiPriority w:val="99"/>
    <w:semiHidden/>
    <w:unhideWhenUsed/>
    <w:rsid w:val="00AD2EA3"/>
  </w:style>
  <w:style w:type="paragraph" w:customStyle="1" w:styleId="12ff0">
    <w:name w:val="Знак Знак12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2">
    <w:name w:val="Нет списка322"/>
    <w:next w:val="a2"/>
    <w:uiPriority w:val="99"/>
    <w:semiHidden/>
    <w:unhideWhenUsed/>
    <w:rsid w:val="00AD2EA3"/>
  </w:style>
  <w:style w:type="numbering" w:customStyle="1" w:styleId="332">
    <w:name w:val="Нет списка332"/>
    <w:next w:val="a2"/>
    <w:uiPriority w:val="99"/>
    <w:semiHidden/>
    <w:unhideWhenUsed/>
    <w:rsid w:val="00AD2EA3"/>
  </w:style>
  <w:style w:type="numbering" w:customStyle="1" w:styleId="342">
    <w:name w:val="Нет списка342"/>
    <w:next w:val="a2"/>
    <w:uiPriority w:val="99"/>
    <w:semiHidden/>
    <w:unhideWhenUsed/>
    <w:rsid w:val="00AD2EA3"/>
  </w:style>
  <w:style w:type="numbering" w:customStyle="1" w:styleId="352">
    <w:name w:val="Нет списка352"/>
    <w:next w:val="a2"/>
    <w:uiPriority w:val="99"/>
    <w:semiHidden/>
    <w:unhideWhenUsed/>
    <w:rsid w:val="00AD2EA3"/>
  </w:style>
  <w:style w:type="numbering" w:customStyle="1" w:styleId="362">
    <w:name w:val="Нет списка362"/>
    <w:next w:val="a2"/>
    <w:uiPriority w:val="99"/>
    <w:semiHidden/>
    <w:unhideWhenUsed/>
    <w:rsid w:val="00AD2EA3"/>
  </w:style>
  <w:style w:type="numbering" w:customStyle="1" w:styleId="372">
    <w:name w:val="Нет списка372"/>
    <w:next w:val="a2"/>
    <w:uiPriority w:val="99"/>
    <w:semiHidden/>
    <w:unhideWhenUsed/>
    <w:rsid w:val="00AD2EA3"/>
  </w:style>
  <w:style w:type="numbering" w:customStyle="1" w:styleId="382">
    <w:name w:val="Нет списка382"/>
    <w:next w:val="a2"/>
    <w:uiPriority w:val="99"/>
    <w:semiHidden/>
    <w:unhideWhenUsed/>
    <w:rsid w:val="00AD2EA3"/>
  </w:style>
  <w:style w:type="numbering" w:customStyle="1" w:styleId="392">
    <w:name w:val="Нет списка392"/>
    <w:next w:val="a2"/>
    <w:uiPriority w:val="99"/>
    <w:semiHidden/>
    <w:unhideWhenUsed/>
    <w:rsid w:val="00AD2EA3"/>
  </w:style>
  <w:style w:type="numbering" w:customStyle="1" w:styleId="402">
    <w:name w:val="Нет списка402"/>
    <w:next w:val="a2"/>
    <w:uiPriority w:val="99"/>
    <w:semiHidden/>
    <w:unhideWhenUsed/>
    <w:rsid w:val="00AD2EA3"/>
  </w:style>
  <w:style w:type="numbering" w:customStyle="1" w:styleId="413">
    <w:name w:val="Нет списка413"/>
    <w:next w:val="a2"/>
    <w:uiPriority w:val="99"/>
    <w:semiHidden/>
    <w:unhideWhenUsed/>
    <w:rsid w:val="00AD2EA3"/>
  </w:style>
  <w:style w:type="paragraph" w:customStyle="1" w:styleId="1ff1">
    <w:name w:val="Знак Знак1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2">
    <w:name w:val="Нет списка422"/>
    <w:next w:val="a2"/>
    <w:uiPriority w:val="99"/>
    <w:semiHidden/>
    <w:unhideWhenUsed/>
    <w:rsid w:val="00AD2EA3"/>
  </w:style>
  <w:style w:type="numbering" w:customStyle="1" w:styleId="432">
    <w:name w:val="Нет списка432"/>
    <w:next w:val="a2"/>
    <w:uiPriority w:val="99"/>
    <w:semiHidden/>
    <w:unhideWhenUsed/>
    <w:rsid w:val="00AD2EA3"/>
  </w:style>
  <w:style w:type="numbering" w:customStyle="1" w:styleId="442">
    <w:name w:val="Нет списка442"/>
    <w:next w:val="a2"/>
    <w:uiPriority w:val="99"/>
    <w:semiHidden/>
    <w:unhideWhenUsed/>
    <w:rsid w:val="00AD2EA3"/>
  </w:style>
  <w:style w:type="numbering" w:customStyle="1" w:styleId="452">
    <w:name w:val="Нет списка452"/>
    <w:next w:val="a2"/>
    <w:uiPriority w:val="99"/>
    <w:semiHidden/>
    <w:unhideWhenUsed/>
    <w:rsid w:val="00AD2EA3"/>
  </w:style>
  <w:style w:type="numbering" w:customStyle="1" w:styleId="462">
    <w:name w:val="Нет списка462"/>
    <w:next w:val="a2"/>
    <w:uiPriority w:val="99"/>
    <w:semiHidden/>
    <w:unhideWhenUsed/>
    <w:rsid w:val="00AD2EA3"/>
  </w:style>
  <w:style w:type="numbering" w:customStyle="1" w:styleId="472">
    <w:name w:val="Нет списка472"/>
    <w:next w:val="a2"/>
    <w:uiPriority w:val="99"/>
    <w:semiHidden/>
    <w:unhideWhenUsed/>
    <w:rsid w:val="00AD2EA3"/>
  </w:style>
  <w:style w:type="numbering" w:customStyle="1" w:styleId="482">
    <w:name w:val="Нет списка482"/>
    <w:next w:val="a2"/>
    <w:uiPriority w:val="99"/>
    <w:semiHidden/>
    <w:unhideWhenUsed/>
    <w:rsid w:val="00AD2EA3"/>
  </w:style>
  <w:style w:type="numbering" w:customStyle="1" w:styleId="492">
    <w:name w:val="Нет списка492"/>
    <w:next w:val="a2"/>
    <w:uiPriority w:val="99"/>
    <w:semiHidden/>
    <w:unhideWhenUsed/>
    <w:rsid w:val="00AD2EA3"/>
  </w:style>
  <w:style w:type="numbering" w:customStyle="1" w:styleId="502">
    <w:name w:val="Нет списка502"/>
    <w:next w:val="a2"/>
    <w:uiPriority w:val="99"/>
    <w:semiHidden/>
    <w:unhideWhenUsed/>
    <w:rsid w:val="00AD2EA3"/>
  </w:style>
  <w:style w:type="numbering" w:customStyle="1" w:styleId="513">
    <w:name w:val="Нет списка513"/>
    <w:next w:val="a2"/>
    <w:uiPriority w:val="99"/>
    <w:semiHidden/>
    <w:unhideWhenUsed/>
    <w:rsid w:val="00AD2EA3"/>
  </w:style>
  <w:style w:type="numbering" w:customStyle="1" w:styleId="522">
    <w:name w:val="Нет списка522"/>
    <w:next w:val="a2"/>
    <w:uiPriority w:val="99"/>
    <w:semiHidden/>
    <w:unhideWhenUsed/>
    <w:rsid w:val="00AD2EA3"/>
  </w:style>
  <w:style w:type="numbering" w:customStyle="1" w:styleId="532">
    <w:name w:val="Нет списка532"/>
    <w:next w:val="a2"/>
    <w:uiPriority w:val="99"/>
    <w:semiHidden/>
    <w:unhideWhenUsed/>
    <w:rsid w:val="00AD2EA3"/>
  </w:style>
  <w:style w:type="numbering" w:customStyle="1" w:styleId="542">
    <w:name w:val="Нет списка542"/>
    <w:next w:val="a2"/>
    <w:uiPriority w:val="99"/>
    <w:semiHidden/>
    <w:unhideWhenUsed/>
    <w:rsid w:val="00AD2EA3"/>
  </w:style>
  <w:style w:type="numbering" w:customStyle="1" w:styleId="552">
    <w:name w:val="Нет списка552"/>
    <w:next w:val="a2"/>
    <w:uiPriority w:val="99"/>
    <w:semiHidden/>
    <w:unhideWhenUsed/>
    <w:rsid w:val="00AD2EA3"/>
  </w:style>
  <w:style w:type="numbering" w:customStyle="1" w:styleId="562">
    <w:name w:val="Нет списка562"/>
    <w:next w:val="a2"/>
    <w:uiPriority w:val="99"/>
    <w:semiHidden/>
    <w:unhideWhenUsed/>
    <w:rsid w:val="00AD2EA3"/>
  </w:style>
  <w:style w:type="numbering" w:customStyle="1" w:styleId="572">
    <w:name w:val="Нет списка572"/>
    <w:next w:val="a2"/>
    <w:uiPriority w:val="99"/>
    <w:semiHidden/>
    <w:unhideWhenUsed/>
    <w:rsid w:val="00AD2EA3"/>
  </w:style>
  <w:style w:type="numbering" w:customStyle="1" w:styleId="582">
    <w:name w:val="Нет списка582"/>
    <w:next w:val="a2"/>
    <w:uiPriority w:val="99"/>
    <w:semiHidden/>
    <w:unhideWhenUsed/>
    <w:rsid w:val="00AD2EA3"/>
  </w:style>
  <w:style w:type="numbering" w:customStyle="1" w:styleId="592">
    <w:name w:val="Нет списка592"/>
    <w:next w:val="a2"/>
    <w:uiPriority w:val="99"/>
    <w:semiHidden/>
    <w:unhideWhenUsed/>
    <w:rsid w:val="00AD2EA3"/>
  </w:style>
  <w:style w:type="numbering" w:customStyle="1" w:styleId="602">
    <w:name w:val="Нет списка602"/>
    <w:next w:val="a2"/>
    <w:uiPriority w:val="99"/>
    <w:semiHidden/>
    <w:unhideWhenUsed/>
    <w:rsid w:val="00AD2EA3"/>
  </w:style>
  <w:style w:type="numbering" w:customStyle="1" w:styleId="613">
    <w:name w:val="Нет списка613"/>
    <w:next w:val="a2"/>
    <w:uiPriority w:val="99"/>
    <w:semiHidden/>
    <w:unhideWhenUsed/>
    <w:rsid w:val="00AD2EA3"/>
  </w:style>
  <w:style w:type="numbering" w:customStyle="1" w:styleId="622">
    <w:name w:val="Нет списка622"/>
    <w:next w:val="a2"/>
    <w:uiPriority w:val="99"/>
    <w:semiHidden/>
    <w:unhideWhenUsed/>
    <w:rsid w:val="00AD2EA3"/>
  </w:style>
  <w:style w:type="numbering" w:customStyle="1" w:styleId="632">
    <w:name w:val="Нет списка632"/>
    <w:next w:val="a2"/>
    <w:uiPriority w:val="99"/>
    <w:semiHidden/>
    <w:unhideWhenUsed/>
    <w:rsid w:val="00AD2EA3"/>
  </w:style>
  <w:style w:type="numbering" w:customStyle="1" w:styleId="642">
    <w:name w:val="Нет списка642"/>
    <w:next w:val="a2"/>
    <w:uiPriority w:val="99"/>
    <w:semiHidden/>
    <w:unhideWhenUsed/>
    <w:rsid w:val="00AD2EA3"/>
  </w:style>
  <w:style w:type="numbering" w:customStyle="1" w:styleId="652">
    <w:name w:val="Нет списка652"/>
    <w:next w:val="a2"/>
    <w:uiPriority w:val="99"/>
    <w:semiHidden/>
    <w:unhideWhenUsed/>
    <w:rsid w:val="00AD2EA3"/>
  </w:style>
  <w:style w:type="paragraph" w:customStyle="1" w:styleId="12ff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2">
    <w:name w:val="Нет списка662"/>
    <w:next w:val="a2"/>
    <w:uiPriority w:val="99"/>
    <w:semiHidden/>
    <w:unhideWhenUsed/>
    <w:rsid w:val="00AD2EA3"/>
  </w:style>
  <w:style w:type="numbering" w:customStyle="1" w:styleId="672">
    <w:name w:val="Нет списка672"/>
    <w:next w:val="a2"/>
    <w:uiPriority w:val="99"/>
    <w:semiHidden/>
    <w:unhideWhenUsed/>
    <w:rsid w:val="00AD2EA3"/>
  </w:style>
  <w:style w:type="numbering" w:customStyle="1" w:styleId="682">
    <w:name w:val="Нет списка682"/>
    <w:next w:val="a2"/>
    <w:uiPriority w:val="99"/>
    <w:semiHidden/>
    <w:unhideWhenUsed/>
    <w:rsid w:val="00AD2EA3"/>
  </w:style>
  <w:style w:type="numbering" w:customStyle="1" w:styleId="692">
    <w:name w:val="Нет списка692"/>
    <w:next w:val="a2"/>
    <w:uiPriority w:val="99"/>
    <w:semiHidden/>
    <w:unhideWhenUsed/>
    <w:rsid w:val="00AD2EA3"/>
  </w:style>
  <w:style w:type="numbering" w:customStyle="1" w:styleId="702">
    <w:name w:val="Нет списка702"/>
    <w:next w:val="a2"/>
    <w:uiPriority w:val="99"/>
    <w:semiHidden/>
    <w:unhideWhenUsed/>
    <w:rsid w:val="00AD2EA3"/>
  </w:style>
  <w:style w:type="numbering" w:customStyle="1" w:styleId="713">
    <w:name w:val="Нет списка713"/>
    <w:next w:val="a2"/>
    <w:uiPriority w:val="99"/>
    <w:semiHidden/>
    <w:unhideWhenUsed/>
    <w:rsid w:val="00AD2EA3"/>
  </w:style>
  <w:style w:type="paragraph" w:customStyle="1" w:styleId="afff5">
    <w:name w:val="Знак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2">
    <w:name w:val="Нет списка722"/>
    <w:next w:val="a2"/>
    <w:uiPriority w:val="99"/>
    <w:semiHidden/>
    <w:unhideWhenUsed/>
    <w:rsid w:val="00AD2EA3"/>
  </w:style>
  <w:style w:type="numbering" w:customStyle="1" w:styleId="732">
    <w:name w:val="Нет списка732"/>
    <w:next w:val="a2"/>
    <w:uiPriority w:val="99"/>
    <w:semiHidden/>
    <w:unhideWhenUsed/>
    <w:rsid w:val="00AD2EA3"/>
  </w:style>
  <w:style w:type="numbering" w:customStyle="1" w:styleId="742">
    <w:name w:val="Нет списка742"/>
    <w:next w:val="a2"/>
    <w:uiPriority w:val="99"/>
    <w:semiHidden/>
    <w:unhideWhenUsed/>
    <w:rsid w:val="00AD2EA3"/>
  </w:style>
  <w:style w:type="numbering" w:customStyle="1" w:styleId="752">
    <w:name w:val="Нет списка752"/>
    <w:next w:val="a2"/>
    <w:uiPriority w:val="99"/>
    <w:semiHidden/>
    <w:unhideWhenUsed/>
    <w:rsid w:val="00AD2EA3"/>
  </w:style>
  <w:style w:type="numbering" w:customStyle="1" w:styleId="762">
    <w:name w:val="Нет списка762"/>
    <w:next w:val="a2"/>
    <w:uiPriority w:val="99"/>
    <w:semiHidden/>
    <w:unhideWhenUsed/>
    <w:rsid w:val="00AD2EA3"/>
  </w:style>
  <w:style w:type="numbering" w:customStyle="1" w:styleId="772">
    <w:name w:val="Нет списка772"/>
    <w:next w:val="a2"/>
    <w:uiPriority w:val="99"/>
    <w:semiHidden/>
    <w:unhideWhenUsed/>
    <w:rsid w:val="00AD2EA3"/>
  </w:style>
  <w:style w:type="numbering" w:customStyle="1" w:styleId="782">
    <w:name w:val="Нет списка782"/>
    <w:next w:val="a2"/>
    <w:uiPriority w:val="99"/>
    <w:semiHidden/>
    <w:unhideWhenUsed/>
    <w:rsid w:val="00AD2EA3"/>
  </w:style>
  <w:style w:type="numbering" w:customStyle="1" w:styleId="792">
    <w:name w:val="Нет списка792"/>
    <w:next w:val="a2"/>
    <w:uiPriority w:val="99"/>
    <w:semiHidden/>
    <w:unhideWhenUsed/>
    <w:rsid w:val="00AD2EA3"/>
  </w:style>
  <w:style w:type="numbering" w:customStyle="1" w:styleId="802">
    <w:name w:val="Нет списка802"/>
    <w:next w:val="a2"/>
    <w:uiPriority w:val="99"/>
    <w:semiHidden/>
    <w:unhideWhenUsed/>
    <w:rsid w:val="00AD2EA3"/>
  </w:style>
  <w:style w:type="numbering" w:customStyle="1" w:styleId="812">
    <w:name w:val="Нет списка812"/>
    <w:next w:val="a2"/>
    <w:uiPriority w:val="99"/>
    <w:semiHidden/>
    <w:unhideWhenUsed/>
    <w:rsid w:val="00AD2EA3"/>
  </w:style>
  <w:style w:type="numbering" w:customStyle="1" w:styleId="821">
    <w:name w:val="Нет списка821"/>
    <w:next w:val="a2"/>
    <w:uiPriority w:val="99"/>
    <w:semiHidden/>
    <w:unhideWhenUsed/>
    <w:rsid w:val="00AD2EA3"/>
  </w:style>
  <w:style w:type="numbering" w:customStyle="1" w:styleId="1102">
    <w:name w:val="Нет списка1102"/>
    <w:next w:val="a2"/>
    <w:uiPriority w:val="99"/>
    <w:semiHidden/>
    <w:rsid w:val="00AD2EA3"/>
  </w:style>
  <w:style w:type="numbering" w:customStyle="1" w:styleId="1112">
    <w:name w:val="Нет списка1112"/>
    <w:next w:val="a2"/>
    <w:uiPriority w:val="99"/>
    <w:semiHidden/>
    <w:unhideWhenUsed/>
    <w:rsid w:val="00AD2EA3"/>
  </w:style>
  <w:style w:type="numbering" w:customStyle="1" w:styleId="2102">
    <w:name w:val="Нет списка2102"/>
    <w:next w:val="a2"/>
    <w:uiPriority w:val="99"/>
    <w:semiHidden/>
    <w:unhideWhenUsed/>
    <w:rsid w:val="00AD2EA3"/>
  </w:style>
  <w:style w:type="numbering" w:customStyle="1" w:styleId="3102">
    <w:name w:val="Нет списка3102"/>
    <w:next w:val="a2"/>
    <w:uiPriority w:val="99"/>
    <w:semiHidden/>
    <w:unhideWhenUsed/>
    <w:rsid w:val="00AD2EA3"/>
  </w:style>
  <w:style w:type="numbering" w:customStyle="1" w:styleId="4102">
    <w:name w:val="Нет списка4102"/>
    <w:next w:val="a2"/>
    <w:uiPriority w:val="99"/>
    <w:semiHidden/>
    <w:unhideWhenUsed/>
    <w:rsid w:val="00AD2EA3"/>
  </w:style>
  <w:style w:type="numbering" w:customStyle="1" w:styleId="5102">
    <w:name w:val="Нет списка5102"/>
    <w:next w:val="a2"/>
    <w:uiPriority w:val="99"/>
    <w:semiHidden/>
    <w:unhideWhenUsed/>
    <w:rsid w:val="00AD2EA3"/>
  </w:style>
  <w:style w:type="numbering" w:customStyle="1" w:styleId="6102">
    <w:name w:val="Нет списка6102"/>
    <w:next w:val="a2"/>
    <w:uiPriority w:val="99"/>
    <w:semiHidden/>
    <w:unhideWhenUsed/>
    <w:rsid w:val="00AD2EA3"/>
  </w:style>
  <w:style w:type="numbering" w:customStyle="1" w:styleId="7101">
    <w:name w:val="Нет списка7101"/>
    <w:next w:val="a2"/>
    <w:uiPriority w:val="99"/>
    <w:semiHidden/>
    <w:unhideWhenUsed/>
    <w:rsid w:val="00AD2EA3"/>
  </w:style>
  <w:style w:type="numbering" w:customStyle="1" w:styleId="831">
    <w:name w:val="Нет списка831"/>
    <w:next w:val="a2"/>
    <w:uiPriority w:val="99"/>
    <w:semiHidden/>
    <w:unhideWhenUsed/>
    <w:rsid w:val="00AD2EA3"/>
  </w:style>
  <w:style w:type="numbering" w:customStyle="1" w:styleId="9120">
    <w:name w:val="Нет списка912"/>
    <w:next w:val="a2"/>
    <w:uiPriority w:val="99"/>
    <w:semiHidden/>
    <w:unhideWhenUsed/>
    <w:rsid w:val="00AD2EA3"/>
  </w:style>
  <w:style w:type="numbering" w:customStyle="1" w:styleId="1012">
    <w:name w:val="Нет списка1012"/>
    <w:next w:val="a2"/>
    <w:uiPriority w:val="99"/>
    <w:semiHidden/>
    <w:unhideWhenUsed/>
    <w:rsid w:val="00AD2EA3"/>
  </w:style>
  <w:style w:type="numbering" w:customStyle="1" w:styleId="11112">
    <w:name w:val="Нет списка11112"/>
    <w:next w:val="a2"/>
    <w:uiPriority w:val="99"/>
    <w:semiHidden/>
    <w:unhideWhenUsed/>
    <w:rsid w:val="00AD2EA3"/>
  </w:style>
  <w:style w:type="numbering" w:customStyle="1" w:styleId="1212">
    <w:name w:val="Нет списка1212"/>
    <w:next w:val="a2"/>
    <w:uiPriority w:val="99"/>
    <w:semiHidden/>
    <w:unhideWhenUsed/>
    <w:rsid w:val="00AD2EA3"/>
  </w:style>
  <w:style w:type="numbering" w:customStyle="1" w:styleId="1312">
    <w:name w:val="Нет списка1312"/>
    <w:next w:val="a2"/>
    <w:uiPriority w:val="99"/>
    <w:semiHidden/>
    <w:unhideWhenUsed/>
    <w:rsid w:val="00AD2EA3"/>
  </w:style>
  <w:style w:type="numbering" w:customStyle="1" w:styleId="14120">
    <w:name w:val="Нет списка1412"/>
    <w:next w:val="a2"/>
    <w:uiPriority w:val="99"/>
    <w:semiHidden/>
    <w:unhideWhenUsed/>
    <w:rsid w:val="00AD2EA3"/>
  </w:style>
  <w:style w:type="numbering" w:customStyle="1" w:styleId="1512">
    <w:name w:val="Нет списка1512"/>
    <w:next w:val="a2"/>
    <w:uiPriority w:val="99"/>
    <w:semiHidden/>
    <w:unhideWhenUsed/>
    <w:rsid w:val="00AD2EA3"/>
  </w:style>
  <w:style w:type="numbering" w:customStyle="1" w:styleId="1612">
    <w:name w:val="Нет списка1612"/>
    <w:next w:val="a2"/>
    <w:uiPriority w:val="99"/>
    <w:semiHidden/>
    <w:unhideWhenUsed/>
    <w:rsid w:val="00AD2EA3"/>
  </w:style>
  <w:style w:type="numbering" w:customStyle="1" w:styleId="1712">
    <w:name w:val="Нет списка1712"/>
    <w:next w:val="a2"/>
    <w:uiPriority w:val="99"/>
    <w:semiHidden/>
    <w:unhideWhenUsed/>
    <w:rsid w:val="00AD2EA3"/>
  </w:style>
  <w:style w:type="numbering" w:customStyle="1" w:styleId="1812">
    <w:name w:val="Нет списка1812"/>
    <w:next w:val="a2"/>
    <w:uiPriority w:val="99"/>
    <w:semiHidden/>
    <w:unhideWhenUsed/>
    <w:rsid w:val="00AD2EA3"/>
  </w:style>
  <w:style w:type="numbering" w:customStyle="1" w:styleId="1912">
    <w:name w:val="Нет списка1912"/>
    <w:next w:val="a2"/>
    <w:uiPriority w:val="99"/>
    <w:semiHidden/>
    <w:unhideWhenUsed/>
    <w:rsid w:val="00AD2EA3"/>
  </w:style>
  <w:style w:type="numbering" w:customStyle="1" w:styleId="2012">
    <w:name w:val="Нет списка2012"/>
    <w:next w:val="a2"/>
    <w:uiPriority w:val="99"/>
    <w:semiHidden/>
    <w:unhideWhenUsed/>
    <w:rsid w:val="00AD2EA3"/>
  </w:style>
  <w:style w:type="numbering" w:customStyle="1" w:styleId="2112">
    <w:name w:val="Нет списка2112"/>
    <w:next w:val="a2"/>
    <w:uiPriority w:val="99"/>
    <w:semiHidden/>
    <w:unhideWhenUsed/>
    <w:rsid w:val="00AD2EA3"/>
  </w:style>
  <w:style w:type="numbering" w:customStyle="1" w:styleId="2212">
    <w:name w:val="Нет списка2212"/>
    <w:next w:val="a2"/>
    <w:uiPriority w:val="99"/>
    <w:semiHidden/>
    <w:unhideWhenUsed/>
    <w:rsid w:val="00AD2EA3"/>
  </w:style>
  <w:style w:type="numbering" w:customStyle="1" w:styleId="2312">
    <w:name w:val="Нет списка2312"/>
    <w:next w:val="a2"/>
    <w:uiPriority w:val="99"/>
    <w:semiHidden/>
    <w:unhideWhenUsed/>
    <w:rsid w:val="00AD2EA3"/>
  </w:style>
  <w:style w:type="numbering" w:customStyle="1" w:styleId="2412">
    <w:name w:val="Нет списка2412"/>
    <w:next w:val="a2"/>
    <w:uiPriority w:val="99"/>
    <w:semiHidden/>
    <w:unhideWhenUsed/>
    <w:rsid w:val="00AD2EA3"/>
  </w:style>
  <w:style w:type="numbering" w:customStyle="1" w:styleId="2512">
    <w:name w:val="Нет списка2512"/>
    <w:next w:val="a2"/>
    <w:uiPriority w:val="99"/>
    <w:semiHidden/>
    <w:unhideWhenUsed/>
    <w:rsid w:val="00AD2EA3"/>
  </w:style>
  <w:style w:type="numbering" w:customStyle="1" w:styleId="2612">
    <w:name w:val="Нет списка2612"/>
    <w:next w:val="a2"/>
    <w:uiPriority w:val="99"/>
    <w:semiHidden/>
    <w:unhideWhenUsed/>
    <w:rsid w:val="00AD2EA3"/>
  </w:style>
  <w:style w:type="numbering" w:customStyle="1" w:styleId="2712">
    <w:name w:val="Нет списка2712"/>
    <w:next w:val="a2"/>
    <w:uiPriority w:val="99"/>
    <w:semiHidden/>
    <w:unhideWhenUsed/>
    <w:rsid w:val="00AD2EA3"/>
  </w:style>
  <w:style w:type="numbering" w:customStyle="1" w:styleId="2812">
    <w:name w:val="Нет списка2812"/>
    <w:next w:val="a2"/>
    <w:uiPriority w:val="99"/>
    <w:semiHidden/>
    <w:unhideWhenUsed/>
    <w:rsid w:val="00AD2EA3"/>
  </w:style>
  <w:style w:type="numbering" w:customStyle="1" w:styleId="2912">
    <w:name w:val="Нет списка2912"/>
    <w:next w:val="a2"/>
    <w:uiPriority w:val="99"/>
    <w:semiHidden/>
    <w:unhideWhenUsed/>
    <w:rsid w:val="00AD2EA3"/>
  </w:style>
  <w:style w:type="numbering" w:customStyle="1" w:styleId="3012">
    <w:name w:val="Нет списка3012"/>
    <w:next w:val="a2"/>
    <w:uiPriority w:val="99"/>
    <w:semiHidden/>
    <w:unhideWhenUsed/>
    <w:rsid w:val="00AD2EA3"/>
  </w:style>
  <w:style w:type="numbering" w:customStyle="1" w:styleId="3112">
    <w:name w:val="Нет списка3112"/>
    <w:next w:val="a2"/>
    <w:uiPriority w:val="99"/>
    <w:semiHidden/>
    <w:unhideWhenUsed/>
    <w:rsid w:val="00AD2EA3"/>
  </w:style>
  <w:style w:type="numbering" w:customStyle="1" w:styleId="3212">
    <w:name w:val="Нет списка3212"/>
    <w:next w:val="a2"/>
    <w:uiPriority w:val="99"/>
    <w:semiHidden/>
    <w:unhideWhenUsed/>
    <w:rsid w:val="00AD2EA3"/>
  </w:style>
  <w:style w:type="numbering" w:customStyle="1" w:styleId="3312">
    <w:name w:val="Нет списка3312"/>
    <w:next w:val="a2"/>
    <w:uiPriority w:val="99"/>
    <w:semiHidden/>
    <w:unhideWhenUsed/>
    <w:rsid w:val="00AD2EA3"/>
  </w:style>
  <w:style w:type="numbering" w:customStyle="1" w:styleId="3412">
    <w:name w:val="Нет списка3412"/>
    <w:next w:val="a2"/>
    <w:uiPriority w:val="99"/>
    <w:semiHidden/>
    <w:unhideWhenUsed/>
    <w:rsid w:val="00AD2EA3"/>
  </w:style>
  <w:style w:type="numbering" w:customStyle="1" w:styleId="3512">
    <w:name w:val="Нет списка3512"/>
    <w:next w:val="a2"/>
    <w:uiPriority w:val="99"/>
    <w:semiHidden/>
    <w:unhideWhenUsed/>
    <w:rsid w:val="00AD2EA3"/>
  </w:style>
  <w:style w:type="numbering" w:customStyle="1" w:styleId="3612">
    <w:name w:val="Нет списка3612"/>
    <w:next w:val="a2"/>
    <w:uiPriority w:val="99"/>
    <w:semiHidden/>
    <w:unhideWhenUsed/>
    <w:rsid w:val="00AD2EA3"/>
  </w:style>
  <w:style w:type="numbering" w:customStyle="1" w:styleId="3712">
    <w:name w:val="Нет списка3712"/>
    <w:next w:val="a2"/>
    <w:uiPriority w:val="99"/>
    <w:semiHidden/>
    <w:unhideWhenUsed/>
    <w:rsid w:val="00AD2EA3"/>
  </w:style>
  <w:style w:type="numbering" w:customStyle="1" w:styleId="3812">
    <w:name w:val="Нет списка3812"/>
    <w:next w:val="a2"/>
    <w:uiPriority w:val="99"/>
    <w:semiHidden/>
    <w:unhideWhenUsed/>
    <w:rsid w:val="00AD2EA3"/>
  </w:style>
  <w:style w:type="numbering" w:customStyle="1" w:styleId="3912">
    <w:name w:val="Нет списка3912"/>
    <w:next w:val="a2"/>
    <w:uiPriority w:val="99"/>
    <w:semiHidden/>
    <w:unhideWhenUsed/>
    <w:rsid w:val="00AD2EA3"/>
  </w:style>
  <w:style w:type="numbering" w:customStyle="1" w:styleId="4012">
    <w:name w:val="Нет списка4012"/>
    <w:next w:val="a2"/>
    <w:uiPriority w:val="99"/>
    <w:semiHidden/>
    <w:unhideWhenUsed/>
    <w:rsid w:val="00AD2EA3"/>
  </w:style>
  <w:style w:type="numbering" w:customStyle="1" w:styleId="4112">
    <w:name w:val="Нет списка4112"/>
    <w:next w:val="a2"/>
    <w:uiPriority w:val="99"/>
    <w:semiHidden/>
    <w:unhideWhenUsed/>
    <w:rsid w:val="00AD2EA3"/>
  </w:style>
  <w:style w:type="numbering" w:customStyle="1" w:styleId="4212">
    <w:name w:val="Нет списка4212"/>
    <w:next w:val="a2"/>
    <w:uiPriority w:val="99"/>
    <w:semiHidden/>
    <w:unhideWhenUsed/>
    <w:rsid w:val="00AD2EA3"/>
  </w:style>
  <w:style w:type="numbering" w:customStyle="1" w:styleId="4312">
    <w:name w:val="Нет списка4312"/>
    <w:next w:val="a2"/>
    <w:uiPriority w:val="99"/>
    <w:semiHidden/>
    <w:unhideWhenUsed/>
    <w:rsid w:val="00AD2EA3"/>
  </w:style>
  <w:style w:type="numbering" w:customStyle="1" w:styleId="4412">
    <w:name w:val="Нет списка4412"/>
    <w:next w:val="a2"/>
    <w:uiPriority w:val="99"/>
    <w:semiHidden/>
    <w:unhideWhenUsed/>
    <w:rsid w:val="00AD2EA3"/>
  </w:style>
  <w:style w:type="numbering" w:customStyle="1" w:styleId="4512">
    <w:name w:val="Нет списка4512"/>
    <w:next w:val="a2"/>
    <w:uiPriority w:val="99"/>
    <w:semiHidden/>
    <w:unhideWhenUsed/>
    <w:rsid w:val="00AD2EA3"/>
  </w:style>
  <w:style w:type="numbering" w:customStyle="1" w:styleId="4612">
    <w:name w:val="Нет списка4612"/>
    <w:next w:val="a2"/>
    <w:uiPriority w:val="99"/>
    <w:semiHidden/>
    <w:unhideWhenUsed/>
    <w:rsid w:val="00AD2EA3"/>
  </w:style>
  <w:style w:type="numbering" w:customStyle="1" w:styleId="4712">
    <w:name w:val="Нет списка4712"/>
    <w:next w:val="a2"/>
    <w:uiPriority w:val="99"/>
    <w:semiHidden/>
    <w:unhideWhenUsed/>
    <w:rsid w:val="00AD2EA3"/>
  </w:style>
  <w:style w:type="numbering" w:customStyle="1" w:styleId="4812">
    <w:name w:val="Нет списка4812"/>
    <w:next w:val="a2"/>
    <w:uiPriority w:val="99"/>
    <w:semiHidden/>
    <w:unhideWhenUsed/>
    <w:rsid w:val="00AD2EA3"/>
  </w:style>
  <w:style w:type="numbering" w:customStyle="1" w:styleId="4912">
    <w:name w:val="Нет списка4912"/>
    <w:next w:val="a2"/>
    <w:uiPriority w:val="99"/>
    <w:semiHidden/>
    <w:unhideWhenUsed/>
    <w:rsid w:val="00AD2EA3"/>
  </w:style>
  <w:style w:type="numbering" w:customStyle="1" w:styleId="5012">
    <w:name w:val="Нет списка5012"/>
    <w:next w:val="a2"/>
    <w:uiPriority w:val="99"/>
    <w:semiHidden/>
    <w:unhideWhenUsed/>
    <w:rsid w:val="00AD2EA3"/>
  </w:style>
  <w:style w:type="numbering" w:customStyle="1" w:styleId="5112">
    <w:name w:val="Нет списка5112"/>
    <w:next w:val="a2"/>
    <w:uiPriority w:val="99"/>
    <w:semiHidden/>
    <w:unhideWhenUsed/>
    <w:rsid w:val="00AD2EA3"/>
  </w:style>
  <w:style w:type="numbering" w:customStyle="1" w:styleId="5212">
    <w:name w:val="Нет списка5212"/>
    <w:next w:val="a2"/>
    <w:uiPriority w:val="99"/>
    <w:semiHidden/>
    <w:unhideWhenUsed/>
    <w:rsid w:val="00AD2EA3"/>
  </w:style>
  <w:style w:type="numbering" w:customStyle="1" w:styleId="5312">
    <w:name w:val="Нет списка5312"/>
    <w:next w:val="a2"/>
    <w:uiPriority w:val="99"/>
    <w:semiHidden/>
    <w:unhideWhenUsed/>
    <w:rsid w:val="00AD2EA3"/>
  </w:style>
  <w:style w:type="numbering" w:customStyle="1" w:styleId="5412">
    <w:name w:val="Нет списка5412"/>
    <w:next w:val="a2"/>
    <w:uiPriority w:val="99"/>
    <w:semiHidden/>
    <w:unhideWhenUsed/>
    <w:rsid w:val="00AD2EA3"/>
  </w:style>
  <w:style w:type="numbering" w:customStyle="1" w:styleId="5512">
    <w:name w:val="Нет списка5512"/>
    <w:next w:val="a2"/>
    <w:uiPriority w:val="99"/>
    <w:semiHidden/>
    <w:unhideWhenUsed/>
    <w:rsid w:val="00AD2EA3"/>
  </w:style>
  <w:style w:type="numbering" w:customStyle="1" w:styleId="5612">
    <w:name w:val="Нет списка5612"/>
    <w:next w:val="a2"/>
    <w:uiPriority w:val="99"/>
    <w:semiHidden/>
    <w:unhideWhenUsed/>
    <w:rsid w:val="00AD2EA3"/>
  </w:style>
  <w:style w:type="numbering" w:customStyle="1" w:styleId="5712">
    <w:name w:val="Нет списка5712"/>
    <w:next w:val="a2"/>
    <w:uiPriority w:val="99"/>
    <w:semiHidden/>
    <w:unhideWhenUsed/>
    <w:rsid w:val="00AD2EA3"/>
  </w:style>
  <w:style w:type="numbering" w:customStyle="1" w:styleId="5812">
    <w:name w:val="Нет списка5812"/>
    <w:next w:val="a2"/>
    <w:uiPriority w:val="99"/>
    <w:semiHidden/>
    <w:unhideWhenUsed/>
    <w:rsid w:val="00AD2EA3"/>
  </w:style>
  <w:style w:type="numbering" w:customStyle="1" w:styleId="5912">
    <w:name w:val="Нет списка5912"/>
    <w:next w:val="a2"/>
    <w:uiPriority w:val="99"/>
    <w:semiHidden/>
    <w:unhideWhenUsed/>
    <w:rsid w:val="00AD2EA3"/>
  </w:style>
  <w:style w:type="numbering" w:customStyle="1" w:styleId="6012">
    <w:name w:val="Нет списка6012"/>
    <w:next w:val="a2"/>
    <w:uiPriority w:val="99"/>
    <w:semiHidden/>
    <w:unhideWhenUsed/>
    <w:rsid w:val="00AD2EA3"/>
  </w:style>
  <w:style w:type="numbering" w:customStyle="1" w:styleId="6112">
    <w:name w:val="Нет списка6112"/>
    <w:next w:val="a2"/>
    <w:uiPriority w:val="99"/>
    <w:semiHidden/>
    <w:unhideWhenUsed/>
    <w:rsid w:val="00AD2EA3"/>
  </w:style>
  <w:style w:type="numbering" w:customStyle="1" w:styleId="6212">
    <w:name w:val="Нет списка6212"/>
    <w:next w:val="a2"/>
    <w:uiPriority w:val="99"/>
    <w:semiHidden/>
    <w:unhideWhenUsed/>
    <w:rsid w:val="00AD2EA3"/>
  </w:style>
  <w:style w:type="numbering" w:customStyle="1" w:styleId="6312">
    <w:name w:val="Нет списка6312"/>
    <w:next w:val="a2"/>
    <w:uiPriority w:val="99"/>
    <w:semiHidden/>
    <w:unhideWhenUsed/>
    <w:rsid w:val="00AD2EA3"/>
  </w:style>
  <w:style w:type="numbering" w:customStyle="1" w:styleId="6412">
    <w:name w:val="Нет списка6412"/>
    <w:next w:val="a2"/>
    <w:uiPriority w:val="99"/>
    <w:semiHidden/>
    <w:unhideWhenUsed/>
    <w:rsid w:val="00AD2EA3"/>
  </w:style>
  <w:style w:type="numbering" w:customStyle="1" w:styleId="6512">
    <w:name w:val="Нет списка6512"/>
    <w:next w:val="a2"/>
    <w:uiPriority w:val="99"/>
    <w:semiHidden/>
    <w:unhideWhenUsed/>
    <w:rsid w:val="00AD2EA3"/>
  </w:style>
  <w:style w:type="numbering" w:customStyle="1" w:styleId="6612">
    <w:name w:val="Нет списка6612"/>
    <w:next w:val="a2"/>
    <w:uiPriority w:val="99"/>
    <w:semiHidden/>
    <w:unhideWhenUsed/>
    <w:rsid w:val="00AD2EA3"/>
  </w:style>
  <w:style w:type="numbering" w:customStyle="1" w:styleId="6712">
    <w:name w:val="Нет списка6712"/>
    <w:next w:val="a2"/>
    <w:uiPriority w:val="99"/>
    <w:semiHidden/>
    <w:unhideWhenUsed/>
    <w:rsid w:val="00AD2EA3"/>
  </w:style>
  <w:style w:type="numbering" w:customStyle="1" w:styleId="6812">
    <w:name w:val="Нет списка6812"/>
    <w:next w:val="a2"/>
    <w:uiPriority w:val="99"/>
    <w:semiHidden/>
    <w:unhideWhenUsed/>
    <w:rsid w:val="00AD2EA3"/>
  </w:style>
  <w:style w:type="numbering" w:customStyle="1" w:styleId="6912">
    <w:name w:val="Нет списка6912"/>
    <w:next w:val="a2"/>
    <w:uiPriority w:val="99"/>
    <w:semiHidden/>
    <w:unhideWhenUsed/>
    <w:rsid w:val="00AD2EA3"/>
  </w:style>
  <w:style w:type="numbering" w:customStyle="1" w:styleId="7012">
    <w:name w:val="Нет списка7012"/>
    <w:next w:val="a2"/>
    <w:uiPriority w:val="99"/>
    <w:semiHidden/>
    <w:unhideWhenUsed/>
    <w:rsid w:val="00AD2EA3"/>
  </w:style>
  <w:style w:type="numbering" w:customStyle="1" w:styleId="7112">
    <w:name w:val="Нет списка7112"/>
    <w:next w:val="a2"/>
    <w:uiPriority w:val="99"/>
    <w:semiHidden/>
    <w:unhideWhenUsed/>
    <w:rsid w:val="00AD2EA3"/>
  </w:style>
  <w:style w:type="numbering" w:customStyle="1" w:styleId="7212">
    <w:name w:val="Нет списка7212"/>
    <w:next w:val="a2"/>
    <w:uiPriority w:val="99"/>
    <w:semiHidden/>
    <w:unhideWhenUsed/>
    <w:rsid w:val="00AD2EA3"/>
  </w:style>
  <w:style w:type="numbering" w:customStyle="1" w:styleId="7312">
    <w:name w:val="Нет списка7312"/>
    <w:next w:val="a2"/>
    <w:uiPriority w:val="99"/>
    <w:semiHidden/>
    <w:unhideWhenUsed/>
    <w:rsid w:val="00AD2EA3"/>
  </w:style>
  <w:style w:type="numbering" w:customStyle="1" w:styleId="7412">
    <w:name w:val="Нет списка7412"/>
    <w:next w:val="a2"/>
    <w:uiPriority w:val="99"/>
    <w:semiHidden/>
    <w:unhideWhenUsed/>
    <w:rsid w:val="00AD2EA3"/>
  </w:style>
  <w:style w:type="numbering" w:customStyle="1" w:styleId="7512">
    <w:name w:val="Нет списка7512"/>
    <w:next w:val="a2"/>
    <w:uiPriority w:val="99"/>
    <w:semiHidden/>
    <w:rsid w:val="00AD2EA3"/>
  </w:style>
  <w:style w:type="numbering" w:customStyle="1" w:styleId="11011">
    <w:name w:val="Нет списка11011"/>
    <w:next w:val="a2"/>
    <w:uiPriority w:val="99"/>
    <w:semiHidden/>
    <w:unhideWhenUsed/>
    <w:rsid w:val="00AD2EA3"/>
  </w:style>
  <w:style w:type="numbering" w:customStyle="1" w:styleId="21011">
    <w:name w:val="Нет списка21011"/>
    <w:next w:val="a2"/>
    <w:uiPriority w:val="99"/>
    <w:semiHidden/>
    <w:unhideWhenUsed/>
    <w:rsid w:val="00AD2EA3"/>
  </w:style>
  <w:style w:type="numbering" w:customStyle="1" w:styleId="31011">
    <w:name w:val="Нет списка31011"/>
    <w:next w:val="a2"/>
    <w:uiPriority w:val="99"/>
    <w:semiHidden/>
    <w:unhideWhenUsed/>
    <w:rsid w:val="00AD2EA3"/>
  </w:style>
  <w:style w:type="numbering" w:customStyle="1" w:styleId="41011">
    <w:name w:val="Нет списка41011"/>
    <w:next w:val="a2"/>
    <w:uiPriority w:val="99"/>
    <w:semiHidden/>
    <w:unhideWhenUsed/>
    <w:rsid w:val="00AD2EA3"/>
  </w:style>
  <w:style w:type="numbering" w:customStyle="1" w:styleId="51011">
    <w:name w:val="Нет списка51011"/>
    <w:next w:val="a2"/>
    <w:uiPriority w:val="99"/>
    <w:semiHidden/>
    <w:unhideWhenUsed/>
    <w:rsid w:val="00AD2EA3"/>
  </w:style>
  <w:style w:type="numbering" w:customStyle="1" w:styleId="61011">
    <w:name w:val="Нет списка61011"/>
    <w:next w:val="a2"/>
    <w:uiPriority w:val="99"/>
    <w:semiHidden/>
    <w:unhideWhenUsed/>
    <w:rsid w:val="00AD2EA3"/>
  </w:style>
  <w:style w:type="numbering" w:customStyle="1" w:styleId="7612">
    <w:name w:val="Нет списка7612"/>
    <w:next w:val="a2"/>
    <w:uiPriority w:val="99"/>
    <w:semiHidden/>
    <w:unhideWhenUsed/>
    <w:rsid w:val="00AD2EA3"/>
  </w:style>
  <w:style w:type="numbering" w:customStyle="1" w:styleId="8112">
    <w:name w:val="Нет списка8112"/>
    <w:next w:val="a2"/>
    <w:uiPriority w:val="99"/>
    <w:semiHidden/>
    <w:unhideWhenUsed/>
    <w:rsid w:val="00AD2EA3"/>
  </w:style>
  <w:style w:type="numbering" w:customStyle="1" w:styleId="9111">
    <w:name w:val="Нет списка9111"/>
    <w:next w:val="a2"/>
    <w:uiPriority w:val="99"/>
    <w:semiHidden/>
    <w:unhideWhenUsed/>
    <w:rsid w:val="00AD2EA3"/>
  </w:style>
  <w:style w:type="numbering" w:customStyle="1" w:styleId="10111">
    <w:name w:val="Нет списка10111"/>
    <w:next w:val="a2"/>
    <w:uiPriority w:val="99"/>
    <w:semiHidden/>
    <w:unhideWhenUsed/>
    <w:rsid w:val="00AD2EA3"/>
  </w:style>
  <w:style w:type="numbering" w:customStyle="1" w:styleId="1121">
    <w:name w:val="Нет списка1121"/>
    <w:next w:val="a2"/>
    <w:uiPriority w:val="99"/>
    <w:semiHidden/>
    <w:unhideWhenUsed/>
    <w:rsid w:val="00AD2EA3"/>
  </w:style>
  <w:style w:type="numbering" w:customStyle="1" w:styleId="12111">
    <w:name w:val="Нет списка12111"/>
    <w:next w:val="a2"/>
    <w:uiPriority w:val="99"/>
    <w:semiHidden/>
    <w:unhideWhenUsed/>
    <w:rsid w:val="00AD2EA3"/>
  </w:style>
  <w:style w:type="numbering" w:customStyle="1" w:styleId="13111">
    <w:name w:val="Нет списка13111"/>
    <w:next w:val="a2"/>
    <w:uiPriority w:val="99"/>
    <w:semiHidden/>
    <w:unhideWhenUsed/>
    <w:rsid w:val="00AD2EA3"/>
  </w:style>
  <w:style w:type="numbering" w:customStyle="1" w:styleId="141110">
    <w:name w:val="Нет списка14111"/>
    <w:next w:val="a2"/>
    <w:uiPriority w:val="99"/>
    <w:semiHidden/>
    <w:unhideWhenUsed/>
    <w:rsid w:val="00AD2EA3"/>
  </w:style>
  <w:style w:type="numbering" w:customStyle="1" w:styleId="15111">
    <w:name w:val="Нет списка15111"/>
    <w:next w:val="a2"/>
    <w:uiPriority w:val="99"/>
    <w:semiHidden/>
    <w:unhideWhenUsed/>
    <w:rsid w:val="00AD2EA3"/>
  </w:style>
  <w:style w:type="numbering" w:customStyle="1" w:styleId="16111">
    <w:name w:val="Нет списка16111"/>
    <w:next w:val="a2"/>
    <w:uiPriority w:val="99"/>
    <w:semiHidden/>
    <w:unhideWhenUsed/>
    <w:rsid w:val="00AD2EA3"/>
  </w:style>
  <w:style w:type="numbering" w:customStyle="1" w:styleId="17111">
    <w:name w:val="Нет списка17111"/>
    <w:next w:val="a2"/>
    <w:uiPriority w:val="99"/>
    <w:semiHidden/>
    <w:unhideWhenUsed/>
    <w:rsid w:val="00AD2EA3"/>
  </w:style>
  <w:style w:type="numbering" w:customStyle="1" w:styleId="18111">
    <w:name w:val="Нет списка18111"/>
    <w:next w:val="a2"/>
    <w:uiPriority w:val="99"/>
    <w:semiHidden/>
    <w:unhideWhenUsed/>
    <w:rsid w:val="00AD2EA3"/>
  </w:style>
  <w:style w:type="numbering" w:customStyle="1" w:styleId="19111">
    <w:name w:val="Нет списка19111"/>
    <w:next w:val="a2"/>
    <w:uiPriority w:val="99"/>
    <w:semiHidden/>
    <w:unhideWhenUsed/>
    <w:rsid w:val="00AD2EA3"/>
  </w:style>
  <w:style w:type="numbering" w:customStyle="1" w:styleId="20111">
    <w:name w:val="Нет списка20111"/>
    <w:next w:val="a2"/>
    <w:uiPriority w:val="99"/>
    <w:semiHidden/>
    <w:unhideWhenUsed/>
    <w:rsid w:val="00AD2EA3"/>
  </w:style>
  <w:style w:type="numbering" w:customStyle="1" w:styleId="21111">
    <w:name w:val="Нет списка21111"/>
    <w:next w:val="a2"/>
    <w:uiPriority w:val="99"/>
    <w:semiHidden/>
    <w:unhideWhenUsed/>
    <w:rsid w:val="00AD2EA3"/>
  </w:style>
  <w:style w:type="numbering" w:customStyle="1" w:styleId="22111">
    <w:name w:val="Нет списка22111"/>
    <w:next w:val="a2"/>
    <w:uiPriority w:val="99"/>
    <w:semiHidden/>
    <w:unhideWhenUsed/>
    <w:rsid w:val="00AD2EA3"/>
  </w:style>
  <w:style w:type="numbering" w:customStyle="1" w:styleId="23111">
    <w:name w:val="Нет списка23111"/>
    <w:next w:val="a2"/>
    <w:uiPriority w:val="99"/>
    <w:semiHidden/>
    <w:unhideWhenUsed/>
    <w:rsid w:val="00AD2EA3"/>
  </w:style>
  <w:style w:type="numbering" w:customStyle="1" w:styleId="24111">
    <w:name w:val="Нет списка24111"/>
    <w:next w:val="a2"/>
    <w:uiPriority w:val="99"/>
    <w:semiHidden/>
    <w:unhideWhenUsed/>
    <w:rsid w:val="00AD2EA3"/>
  </w:style>
  <w:style w:type="numbering" w:customStyle="1" w:styleId="25111">
    <w:name w:val="Нет списка25111"/>
    <w:next w:val="a2"/>
    <w:uiPriority w:val="99"/>
    <w:semiHidden/>
    <w:unhideWhenUsed/>
    <w:rsid w:val="00AD2EA3"/>
  </w:style>
  <w:style w:type="numbering" w:customStyle="1" w:styleId="26111">
    <w:name w:val="Нет списка26111"/>
    <w:next w:val="a2"/>
    <w:uiPriority w:val="99"/>
    <w:semiHidden/>
    <w:unhideWhenUsed/>
    <w:rsid w:val="00AD2EA3"/>
  </w:style>
  <w:style w:type="numbering" w:customStyle="1" w:styleId="27111">
    <w:name w:val="Нет списка27111"/>
    <w:next w:val="a2"/>
    <w:uiPriority w:val="99"/>
    <w:semiHidden/>
    <w:unhideWhenUsed/>
    <w:rsid w:val="00AD2EA3"/>
  </w:style>
  <w:style w:type="numbering" w:customStyle="1" w:styleId="28111">
    <w:name w:val="Нет списка28111"/>
    <w:next w:val="a2"/>
    <w:uiPriority w:val="99"/>
    <w:semiHidden/>
    <w:unhideWhenUsed/>
    <w:rsid w:val="00AD2EA3"/>
  </w:style>
  <w:style w:type="numbering" w:customStyle="1" w:styleId="29111">
    <w:name w:val="Нет списка29111"/>
    <w:next w:val="a2"/>
    <w:uiPriority w:val="99"/>
    <w:semiHidden/>
    <w:unhideWhenUsed/>
    <w:rsid w:val="00AD2EA3"/>
  </w:style>
  <w:style w:type="numbering" w:customStyle="1" w:styleId="30111">
    <w:name w:val="Нет списка30111"/>
    <w:next w:val="a2"/>
    <w:uiPriority w:val="99"/>
    <w:semiHidden/>
    <w:unhideWhenUsed/>
    <w:rsid w:val="00AD2EA3"/>
  </w:style>
  <w:style w:type="numbering" w:customStyle="1" w:styleId="31111">
    <w:name w:val="Нет списка31111"/>
    <w:next w:val="a2"/>
    <w:uiPriority w:val="99"/>
    <w:semiHidden/>
    <w:unhideWhenUsed/>
    <w:rsid w:val="00AD2EA3"/>
  </w:style>
  <w:style w:type="numbering" w:customStyle="1" w:styleId="32111">
    <w:name w:val="Нет списка32111"/>
    <w:next w:val="a2"/>
    <w:uiPriority w:val="99"/>
    <w:semiHidden/>
    <w:unhideWhenUsed/>
    <w:rsid w:val="00AD2EA3"/>
  </w:style>
  <w:style w:type="numbering" w:customStyle="1" w:styleId="33111">
    <w:name w:val="Нет списка33111"/>
    <w:next w:val="a2"/>
    <w:uiPriority w:val="99"/>
    <w:semiHidden/>
    <w:unhideWhenUsed/>
    <w:rsid w:val="00AD2EA3"/>
  </w:style>
  <w:style w:type="numbering" w:customStyle="1" w:styleId="34111">
    <w:name w:val="Нет списка34111"/>
    <w:next w:val="a2"/>
    <w:uiPriority w:val="99"/>
    <w:semiHidden/>
    <w:unhideWhenUsed/>
    <w:rsid w:val="00AD2EA3"/>
  </w:style>
  <w:style w:type="numbering" w:customStyle="1" w:styleId="35111">
    <w:name w:val="Нет списка35111"/>
    <w:next w:val="a2"/>
    <w:uiPriority w:val="99"/>
    <w:semiHidden/>
    <w:unhideWhenUsed/>
    <w:rsid w:val="00AD2EA3"/>
  </w:style>
  <w:style w:type="numbering" w:customStyle="1" w:styleId="36111">
    <w:name w:val="Нет списка36111"/>
    <w:next w:val="a2"/>
    <w:uiPriority w:val="99"/>
    <w:semiHidden/>
    <w:unhideWhenUsed/>
    <w:rsid w:val="00AD2EA3"/>
  </w:style>
  <w:style w:type="numbering" w:customStyle="1" w:styleId="37111">
    <w:name w:val="Нет списка37111"/>
    <w:next w:val="a2"/>
    <w:uiPriority w:val="99"/>
    <w:semiHidden/>
    <w:unhideWhenUsed/>
    <w:rsid w:val="00AD2EA3"/>
  </w:style>
  <w:style w:type="numbering" w:customStyle="1" w:styleId="38111">
    <w:name w:val="Нет списка38111"/>
    <w:next w:val="a2"/>
    <w:uiPriority w:val="99"/>
    <w:semiHidden/>
    <w:unhideWhenUsed/>
    <w:rsid w:val="00AD2EA3"/>
  </w:style>
  <w:style w:type="numbering" w:customStyle="1" w:styleId="39111">
    <w:name w:val="Нет списка39111"/>
    <w:next w:val="a2"/>
    <w:uiPriority w:val="99"/>
    <w:semiHidden/>
    <w:unhideWhenUsed/>
    <w:rsid w:val="00AD2EA3"/>
  </w:style>
  <w:style w:type="numbering" w:customStyle="1" w:styleId="40111">
    <w:name w:val="Нет списка40111"/>
    <w:next w:val="a2"/>
    <w:uiPriority w:val="99"/>
    <w:semiHidden/>
    <w:unhideWhenUsed/>
    <w:rsid w:val="00AD2EA3"/>
  </w:style>
  <w:style w:type="numbering" w:customStyle="1" w:styleId="41111">
    <w:name w:val="Нет списка41111"/>
    <w:next w:val="a2"/>
    <w:uiPriority w:val="99"/>
    <w:semiHidden/>
    <w:unhideWhenUsed/>
    <w:rsid w:val="00AD2EA3"/>
  </w:style>
  <w:style w:type="numbering" w:customStyle="1" w:styleId="42111">
    <w:name w:val="Нет списка42111"/>
    <w:next w:val="a2"/>
    <w:uiPriority w:val="99"/>
    <w:semiHidden/>
    <w:unhideWhenUsed/>
    <w:rsid w:val="00AD2EA3"/>
  </w:style>
  <w:style w:type="numbering" w:customStyle="1" w:styleId="43111">
    <w:name w:val="Нет списка43111"/>
    <w:next w:val="a2"/>
    <w:uiPriority w:val="99"/>
    <w:semiHidden/>
    <w:unhideWhenUsed/>
    <w:rsid w:val="00AD2EA3"/>
  </w:style>
  <w:style w:type="numbering" w:customStyle="1" w:styleId="44111">
    <w:name w:val="Нет списка44111"/>
    <w:next w:val="a2"/>
    <w:uiPriority w:val="99"/>
    <w:semiHidden/>
    <w:unhideWhenUsed/>
    <w:rsid w:val="00AD2EA3"/>
  </w:style>
  <w:style w:type="numbering" w:customStyle="1" w:styleId="45111">
    <w:name w:val="Нет списка45111"/>
    <w:next w:val="a2"/>
    <w:uiPriority w:val="99"/>
    <w:semiHidden/>
    <w:unhideWhenUsed/>
    <w:rsid w:val="00AD2EA3"/>
  </w:style>
  <w:style w:type="numbering" w:customStyle="1" w:styleId="46111">
    <w:name w:val="Нет списка46111"/>
    <w:next w:val="a2"/>
    <w:uiPriority w:val="99"/>
    <w:semiHidden/>
    <w:unhideWhenUsed/>
    <w:rsid w:val="00AD2EA3"/>
  </w:style>
  <w:style w:type="numbering" w:customStyle="1" w:styleId="47111">
    <w:name w:val="Нет списка47111"/>
    <w:next w:val="a2"/>
    <w:uiPriority w:val="99"/>
    <w:semiHidden/>
    <w:unhideWhenUsed/>
    <w:rsid w:val="00AD2EA3"/>
  </w:style>
  <w:style w:type="numbering" w:customStyle="1" w:styleId="48111">
    <w:name w:val="Нет списка48111"/>
    <w:next w:val="a2"/>
    <w:uiPriority w:val="99"/>
    <w:semiHidden/>
    <w:unhideWhenUsed/>
    <w:rsid w:val="00AD2EA3"/>
  </w:style>
  <w:style w:type="numbering" w:customStyle="1" w:styleId="49111">
    <w:name w:val="Нет списка49111"/>
    <w:next w:val="a2"/>
    <w:uiPriority w:val="99"/>
    <w:semiHidden/>
    <w:unhideWhenUsed/>
    <w:rsid w:val="00AD2EA3"/>
  </w:style>
  <w:style w:type="numbering" w:customStyle="1" w:styleId="50111">
    <w:name w:val="Нет списка50111"/>
    <w:next w:val="a2"/>
    <w:uiPriority w:val="99"/>
    <w:semiHidden/>
    <w:unhideWhenUsed/>
    <w:rsid w:val="00AD2EA3"/>
  </w:style>
  <w:style w:type="numbering" w:customStyle="1" w:styleId="51111">
    <w:name w:val="Нет списка51111"/>
    <w:next w:val="a2"/>
    <w:uiPriority w:val="99"/>
    <w:semiHidden/>
    <w:unhideWhenUsed/>
    <w:rsid w:val="00AD2EA3"/>
  </w:style>
  <w:style w:type="numbering" w:customStyle="1" w:styleId="52111">
    <w:name w:val="Нет списка52111"/>
    <w:next w:val="a2"/>
    <w:uiPriority w:val="99"/>
    <w:semiHidden/>
    <w:unhideWhenUsed/>
    <w:rsid w:val="00AD2EA3"/>
  </w:style>
  <w:style w:type="numbering" w:customStyle="1" w:styleId="53111">
    <w:name w:val="Нет списка53111"/>
    <w:next w:val="a2"/>
    <w:uiPriority w:val="99"/>
    <w:semiHidden/>
    <w:unhideWhenUsed/>
    <w:rsid w:val="00AD2EA3"/>
  </w:style>
  <w:style w:type="numbering" w:customStyle="1" w:styleId="54111">
    <w:name w:val="Нет списка54111"/>
    <w:next w:val="a2"/>
    <w:uiPriority w:val="99"/>
    <w:semiHidden/>
    <w:unhideWhenUsed/>
    <w:rsid w:val="00AD2EA3"/>
  </w:style>
  <w:style w:type="numbering" w:customStyle="1" w:styleId="55111">
    <w:name w:val="Нет списка55111"/>
    <w:next w:val="a2"/>
    <w:uiPriority w:val="99"/>
    <w:semiHidden/>
    <w:unhideWhenUsed/>
    <w:rsid w:val="00AD2EA3"/>
  </w:style>
  <w:style w:type="numbering" w:customStyle="1" w:styleId="56111">
    <w:name w:val="Нет списка56111"/>
    <w:next w:val="a2"/>
    <w:uiPriority w:val="99"/>
    <w:semiHidden/>
    <w:unhideWhenUsed/>
    <w:rsid w:val="00AD2EA3"/>
  </w:style>
  <w:style w:type="numbering" w:customStyle="1" w:styleId="57111">
    <w:name w:val="Нет списка57111"/>
    <w:next w:val="a2"/>
    <w:uiPriority w:val="99"/>
    <w:semiHidden/>
    <w:unhideWhenUsed/>
    <w:rsid w:val="00AD2EA3"/>
  </w:style>
  <w:style w:type="numbering" w:customStyle="1" w:styleId="58111">
    <w:name w:val="Нет списка58111"/>
    <w:next w:val="a2"/>
    <w:uiPriority w:val="99"/>
    <w:semiHidden/>
    <w:unhideWhenUsed/>
    <w:rsid w:val="00AD2EA3"/>
  </w:style>
  <w:style w:type="numbering" w:customStyle="1" w:styleId="59111">
    <w:name w:val="Нет списка59111"/>
    <w:next w:val="a2"/>
    <w:uiPriority w:val="99"/>
    <w:semiHidden/>
    <w:unhideWhenUsed/>
    <w:rsid w:val="00AD2EA3"/>
  </w:style>
  <w:style w:type="numbering" w:customStyle="1" w:styleId="60111">
    <w:name w:val="Нет списка60111"/>
    <w:next w:val="a2"/>
    <w:uiPriority w:val="99"/>
    <w:semiHidden/>
    <w:unhideWhenUsed/>
    <w:rsid w:val="00AD2EA3"/>
  </w:style>
  <w:style w:type="numbering" w:customStyle="1" w:styleId="61111">
    <w:name w:val="Нет списка61111"/>
    <w:next w:val="a2"/>
    <w:uiPriority w:val="99"/>
    <w:semiHidden/>
    <w:unhideWhenUsed/>
    <w:rsid w:val="00AD2EA3"/>
  </w:style>
  <w:style w:type="numbering" w:customStyle="1" w:styleId="62111">
    <w:name w:val="Нет списка62111"/>
    <w:next w:val="a2"/>
    <w:uiPriority w:val="99"/>
    <w:semiHidden/>
    <w:unhideWhenUsed/>
    <w:rsid w:val="00AD2EA3"/>
  </w:style>
  <w:style w:type="numbering" w:customStyle="1" w:styleId="63111">
    <w:name w:val="Нет списка63111"/>
    <w:next w:val="a2"/>
    <w:uiPriority w:val="99"/>
    <w:semiHidden/>
    <w:unhideWhenUsed/>
    <w:rsid w:val="00AD2EA3"/>
  </w:style>
  <w:style w:type="numbering" w:customStyle="1" w:styleId="64111">
    <w:name w:val="Нет списка64111"/>
    <w:next w:val="a2"/>
    <w:uiPriority w:val="99"/>
    <w:semiHidden/>
    <w:unhideWhenUsed/>
    <w:rsid w:val="00AD2EA3"/>
  </w:style>
  <w:style w:type="numbering" w:customStyle="1" w:styleId="65111">
    <w:name w:val="Нет списка65111"/>
    <w:next w:val="a2"/>
    <w:uiPriority w:val="99"/>
    <w:semiHidden/>
    <w:unhideWhenUsed/>
    <w:rsid w:val="00AD2EA3"/>
  </w:style>
  <w:style w:type="numbering" w:customStyle="1" w:styleId="66111">
    <w:name w:val="Нет списка66111"/>
    <w:next w:val="a2"/>
    <w:uiPriority w:val="99"/>
    <w:semiHidden/>
    <w:unhideWhenUsed/>
    <w:rsid w:val="00AD2EA3"/>
  </w:style>
  <w:style w:type="numbering" w:customStyle="1" w:styleId="67111">
    <w:name w:val="Нет списка67111"/>
    <w:next w:val="a2"/>
    <w:uiPriority w:val="99"/>
    <w:semiHidden/>
    <w:unhideWhenUsed/>
    <w:rsid w:val="00AD2EA3"/>
  </w:style>
  <w:style w:type="numbering" w:customStyle="1" w:styleId="68111">
    <w:name w:val="Нет списка68111"/>
    <w:next w:val="a2"/>
    <w:uiPriority w:val="99"/>
    <w:semiHidden/>
    <w:unhideWhenUsed/>
    <w:rsid w:val="00AD2EA3"/>
  </w:style>
  <w:style w:type="numbering" w:customStyle="1" w:styleId="69111">
    <w:name w:val="Нет списка69111"/>
    <w:next w:val="a2"/>
    <w:uiPriority w:val="99"/>
    <w:semiHidden/>
    <w:unhideWhenUsed/>
    <w:rsid w:val="00AD2EA3"/>
  </w:style>
  <w:style w:type="numbering" w:customStyle="1" w:styleId="70111">
    <w:name w:val="Нет списка70111"/>
    <w:next w:val="a2"/>
    <w:uiPriority w:val="99"/>
    <w:semiHidden/>
    <w:unhideWhenUsed/>
    <w:rsid w:val="00AD2EA3"/>
  </w:style>
  <w:style w:type="numbering" w:customStyle="1" w:styleId="71111">
    <w:name w:val="Нет списка71111"/>
    <w:next w:val="a2"/>
    <w:uiPriority w:val="99"/>
    <w:semiHidden/>
    <w:unhideWhenUsed/>
    <w:rsid w:val="00AD2EA3"/>
  </w:style>
  <w:style w:type="numbering" w:customStyle="1" w:styleId="72111">
    <w:name w:val="Нет списка72111"/>
    <w:next w:val="a2"/>
    <w:uiPriority w:val="99"/>
    <w:semiHidden/>
    <w:unhideWhenUsed/>
    <w:rsid w:val="00AD2EA3"/>
  </w:style>
  <w:style w:type="numbering" w:customStyle="1" w:styleId="73111">
    <w:name w:val="Нет списка73111"/>
    <w:next w:val="a2"/>
    <w:uiPriority w:val="99"/>
    <w:semiHidden/>
    <w:unhideWhenUsed/>
    <w:rsid w:val="00AD2EA3"/>
  </w:style>
  <w:style w:type="numbering" w:customStyle="1" w:styleId="74111">
    <w:name w:val="Нет списка74111"/>
    <w:next w:val="a2"/>
    <w:uiPriority w:val="99"/>
    <w:semiHidden/>
    <w:unhideWhenUsed/>
    <w:rsid w:val="00AD2EA3"/>
  </w:style>
  <w:style w:type="numbering" w:customStyle="1" w:styleId="75111">
    <w:name w:val="Нет списка75111"/>
    <w:next w:val="a2"/>
    <w:uiPriority w:val="99"/>
    <w:semiHidden/>
    <w:unhideWhenUsed/>
    <w:rsid w:val="00AD2EA3"/>
  </w:style>
  <w:style w:type="numbering" w:customStyle="1" w:styleId="76111">
    <w:name w:val="Нет списка76111"/>
    <w:next w:val="a2"/>
    <w:uiPriority w:val="99"/>
    <w:semiHidden/>
    <w:unhideWhenUsed/>
    <w:rsid w:val="00AD2EA3"/>
  </w:style>
  <w:style w:type="numbering" w:customStyle="1" w:styleId="7711">
    <w:name w:val="Нет списка7711"/>
    <w:next w:val="a2"/>
    <w:uiPriority w:val="99"/>
    <w:semiHidden/>
    <w:unhideWhenUsed/>
    <w:rsid w:val="00AD2EA3"/>
  </w:style>
  <w:style w:type="numbering" w:customStyle="1" w:styleId="7811">
    <w:name w:val="Нет списка7811"/>
    <w:next w:val="a2"/>
    <w:uiPriority w:val="99"/>
    <w:semiHidden/>
    <w:unhideWhenUsed/>
    <w:rsid w:val="00AD2EA3"/>
  </w:style>
  <w:style w:type="numbering" w:customStyle="1" w:styleId="7911">
    <w:name w:val="Нет списка7911"/>
    <w:next w:val="a2"/>
    <w:uiPriority w:val="99"/>
    <w:semiHidden/>
    <w:unhideWhenUsed/>
    <w:rsid w:val="00AD2EA3"/>
  </w:style>
  <w:style w:type="numbering" w:customStyle="1" w:styleId="8011">
    <w:name w:val="Нет списка8011"/>
    <w:next w:val="a2"/>
    <w:uiPriority w:val="99"/>
    <w:semiHidden/>
    <w:unhideWhenUsed/>
    <w:rsid w:val="00AD2EA3"/>
  </w:style>
  <w:style w:type="numbering" w:customStyle="1" w:styleId="81111">
    <w:name w:val="Нет списка81111"/>
    <w:next w:val="a2"/>
    <w:uiPriority w:val="99"/>
    <w:semiHidden/>
    <w:unhideWhenUsed/>
    <w:rsid w:val="00AD2EA3"/>
  </w:style>
  <w:style w:type="numbering" w:customStyle="1" w:styleId="841">
    <w:name w:val="Нет списка841"/>
    <w:next w:val="a2"/>
    <w:uiPriority w:val="99"/>
    <w:semiHidden/>
    <w:unhideWhenUsed/>
    <w:rsid w:val="00AD2EA3"/>
  </w:style>
  <w:style w:type="numbering" w:customStyle="1" w:styleId="851">
    <w:name w:val="Нет списка851"/>
    <w:next w:val="a2"/>
    <w:uiPriority w:val="99"/>
    <w:semiHidden/>
    <w:unhideWhenUsed/>
    <w:rsid w:val="00AD2EA3"/>
  </w:style>
  <w:style w:type="numbering" w:customStyle="1" w:styleId="861">
    <w:name w:val="Нет списка861"/>
    <w:next w:val="a2"/>
    <w:uiPriority w:val="99"/>
    <w:semiHidden/>
    <w:unhideWhenUsed/>
    <w:rsid w:val="00AD2EA3"/>
  </w:style>
  <w:style w:type="numbering" w:customStyle="1" w:styleId="871">
    <w:name w:val="Нет списка871"/>
    <w:next w:val="a2"/>
    <w:uiPriority w:val="99"/>
    <w:semiHidden/>
    <w:unhideWhenUsed/>
    <w:rsid w:val="00AD2EA3"/>
  </w:style>
  <w:style w:type="numbering" w:customStyle="1" w:styleId="881">
    <w:name w:val="Нет списка881"/>
    <w:next w:val="a2"/>
    <w:uiPriority w:val="99"/>
    <w:semiHidden/>
    <w:unhideWhenUsed/>
    <w:rsid w:val="00AD2EA3"/>
  </w:style>
  <w:style w:type="numbering" w:customStyle="1" w:styleId="891">
    <w:name w:val="Нет списка891"/>
    <w:next w:val="a2"/>
    <w:uiPriority w:val="99"/>
    <w:semiHidden/>
    <w:unhideWhenUsed/>
    <w:rsid w:val="00AD2EA3"/>
  </w:style>
  <w:style w:type="numbering" w:customStyle="1" w:styleId="901">
    <w:name w:val="Нет списка901"/>
    <w:next w:val="a2"/>
    <w:uiPriority w:val="99"/>
    <w:semiHidden/>
    <w:unhideWhenUsed/>
    <w:rsid w:val="00AD2EA3"/>
  </w:style>
  <w:style w:type="numbering" w:customStyle="1" w:styleId="921">
    <w:name w:val="Нет списка921"/>
    <w:next w:val="a2"/>
    <w:uiPriority w:val="99"/>
    <w:semiHidden/>
    <w:unhideWhenUsed/>
    <w:rsid w:val="00AD2EA3"/>
  </w:style>
  <w:style w:type="numbering" w:customStyle="1" w:styleId="931">
    <w:name w:val="Нет списка931"/>
    <w:next w:val="a2"/>
    <w:uiPriority w:val="99"/>
    <w:semiHidden/>
    <w:unhideWhenUsed/>
    <w:rsid w:val="00AD2EA3"/>
  </w:style>
  <w:style w:type="numbering" w:customStyle="1" w:styleId="941">
    <w:name w:val="Нет списка941"/>
    <w:next w:val="a2"/>
    <w:uiPriority w:val="99"/>
    <w:semiHidden/>
    <w:unhideWhenUsed/>
    <w:rsid w:val="00AD2EA3"/>
  </w:style>
  <w:style w:type="numbering" w:customStyle="1" w:styleId="951">
    <w:name w:val="Нет списка951"/>
    <w:next w:val="a2"/>
    <w:uiPriority w:val="99"/>
    <w:semiHidden/>
    <w:unhideWhenUsed/>
    <w:rsid w:val="00AD2EA3"/>
  </w:style>
  <w:style w:type="numbering" w:customStyle="1" w:styleId="961">
    <w:name w:val="Нет списка961"/>
    <w:next w:val="a2"/>
    <w:uiPriority w:val="99"/>
    <w:semiHidden/>
    <w:unhideWhenUsed/>
    <w:rsid w:val="00AD2EA3"/>
  </w:style>
  <w:style w:type="numbering" w:customStyle="1" w:styleId="971">
    <w:name w:val="Нет списка971"/>
    <w:next w:val="a2"/>
    <w:uiPriority w:val="99"/>
    <w:semiHidden/>
    <w:unhideWhenUsed/>
    <w:rsid w:val="00AD2EA3"/>
  </w:style>
  <w:style w:type="numbering" w:customStyle="1" w:styleId="981">
    <w:name w:val="Нет списка981"/>
    <w:next w:val="a2"/>
    <w:uiPriority w:val="99"/>
    <w:semiHidden/>
    <w:unhideWhenUsed/>
    <w:rsid w:val="00AD2EA3"/>
  </w:style>
  <w:style w:type="numbering" w:customStyle="1" w:styleId="991">
    <w:name w:val="Нет списка991"/>
    <w:next w:val="a2"/>
    <w:uiPriority w:val="99"/>
    <w:semiHidden/>
    <w:unhideWhenUsed/>
    <w:rsid w:val="00AD2EA3"/>
  </w:style>
  <w:style w:type="numbering" w:customStyle="1" w:styleId="1001">
    <w:name w:val="Нет списка1001"/>
    <w:next w:val="a2"/>
    <w:uiPriority w:val="99"/>
    <w:semiHidden/>
    <w:unhideWhenUsed/>
    <w:rsid w:val="00AD2EA3"/>
  </w:style>
  <w:style w:type="numbering" w:customStyle="1" w:styleId="1021">
    <w:name w:val="Нет списка1021"/>
    <w:next w:val="a2"/>
    <w:uiPriority w:val="99"/>
    <w:semiHidden/>
    <w:unhideWhenUsed/>
    <w:rsid w:val="00AD2EA3"/>
  </w:style>
  <w:style w:type="numbering" w:customStyle="1" w:styleId="1031">
    <w:name w:val="Нет списка1031"/>
    <w:next w:val="a2"/>
    <w:uiPriority w:val="99"/>
    <w:semiHidden/>
    <w:unhideWhenUsed/>
    <w:rsid w:val="00AD2EA3"/>
  </w:style>
  <w:style w:type="numbering" w:customStyle="1" w:styleId="1041">
    <w:name w:val="Нет списка1041"/>
    <w:next w:val="a2"/>
    <w:uiPriority w:val="99"/>
    <w:semiHidden/>
    <w:unhideWhenUsed/>
    <w:rsid w:val="00AD2EA3"/>
  </w:style>
  <w:style w:type="numbering" w:customStyle="1" w:styleId="1051">
    <w:name w:val="Нет списка1051"/>
    <w:next w:val="a2"/>
    <w:uiPriority w:val="99"/>
    <w:semiHidden/>
    <w:unhideWhenUsed/>
    <w:rsid w:val="00AD2EA3"/>
  </w:style>
  <w:style w:type="numbering" w:customStyle="1" w:styleId="1061">
    <w:name w:val="Нет списка1061"/>
    <w:next w:val="a2"/>
    <w:uiPriority w:val="99"/>
    <w:semiHidden/>
    <w:unhideWhenUsed/>
    <w:rsid w:val="00AD2EA3"/>
  </w:style>
  <w:style w:type="numbering" w:customStyle="1" w:styleId="1071">
    <w:name w:val="Нет списка1071"/>
    <w:next w:val="a2"/>
    <w:uiPriority w:val="99"/>
    <w:semiHidden/>
    <w:unhideWhenUsed/>
    <w:rsid w:val="00AD2EA3"/>
  </w:style>
  <w:style w:type="numbering" w:customStyle="1" w:styleId="1081">
    <w:name w:val="Нет списка1081"/>
    <w:next w:val="a2"/>
    <w:uiPriority w:val="99"/>
    <w:semiHidden/>
    <w:unhideWhenUsed/>
    <w:rsid w:val="00AD2EA3"/>
  </w:style>
  <w:style w:type="numbering" w:customStyle="1" w:styleId="1091">
    <w:name w:val="Нет списка1091"/>
    <w:next w:val="a2"/>
    <w:uiPriority w:val="99"/>
    <w:semiHidden/>
    <w:unhideWhenUsed/>
    <w:rsid w:val="00AD2EA3"/>
  </w:style>
  <w:style w:type="numbering" w:customStyle="1" w:styleId="1131">
    <w:name w:val="Нет списка1131"/>
    <w:next w:val="a2"/>
    <w:uiPriority w:val="99"/>
    <w:semiHidden/>
    <w:unhideWhenUsed/>
    <w:rsid w:val="00AD2EA3"/>
  </w:style>
  <w:style w:type="numbering" w:customStyle="1" w:styleId="1141">
    <w:name w:val="Нет списка1141"/>
    <w:next w:val="a2"/>
    <w:uiPriority w:val="99"/>
    <w:semiHidden/>
    <w:unhideWhenUsed/>
    <w:rsid w:val="00AD2EA3"/>
  </w:style>
  <w:style w:type="numbering" w:customStyle="1" w:styleId="1151">
    <w:name w:val="Нет списка1151"/>
    <w:next w:val="a2"/>
    <w:uiPriority w:val="99"/>
    <w:semiHidden/>
    <w:unhideWhenUsed/>
    <w:rsid w:val="00AD2EA3"/>
  </w:style>
  <w:style w:type="numbering" w:customStyle="1" w:styleId="1161">
    <w:name w:val="Нет списка1161"/>
    <w:next w:val="a2"/>
    <w:uiPriority w:val="99"/>
    <w:semiHidden/>
    <w:unhideWhenUsed/>
    <w:rsid w:val="00AD2EA3"/>
  </w:style>
  <w:style w:type="numbering" w:customStyle="1" w:styleId="1171">
    <w:name w:val="Нет списка1171"/>
    <w:next w:val="a2"/>
    <w:uiPriority w:val="99"/>
    <w:semiHidden/>
    <w:unhideWhenUsed/>
    <w:rsid w:val="00AD2EA3"/>
  </w:style>
  <w:style w:type="numbering" w:customStyle="1" w:styleId="1181">
    <w:name w:val="Нет списка1181"/>
    <w:next w:val="a2"/>
    <w:uiPriority w:val="99"/>
    <w:semiHidden/>
    <w:unhideWhenUsed/>
    <w:rsid w:val="00AD2EA3"/>
  </w:style>
  <w:style w:type="numbering" w:customStyle="1" w:styleId="1191">
    <w:name w:val="Нет списка1191"/>
    <w:next w:val="a2"/>
    <w:uiPriority w:val="99"/>
    <w:semiHidden/>
    <w:unhideWhenUsed/>
    <w:rsid w:val="00AD2EA3"/>
  </w:style>
  <w:style w:type="numbering" w:customStyle="1" w:styleId="1201">
    <w:name w:val="Нет списка1201"/>
    <w:next w:val="a2"/>
    <w:uiPriority w:val="99"/>
    <w:semiHidden/>
    <w:unhideWhenUsed/>
    <w:rsid w:val="00AD2EA3"/>
  </w:style>
  <w:style w:type="numbering" w:customStyle="1" w:styleId="1221">
    <w:name w:val="Нет списка1221"/>
    <w:next w:val="a2"/>
    <w:uiPriority w:val="99"/>
    <w:semiHidden/>
    <w:unhideWhenUsed/>
    <w:rsid w:val="00AD2EA3"/>
  </w:style>
  <w:style w:type="numbering" w:customStyle="1" w:styleId="1231">
    <w:name w:val="Нет списка1231"/>
    <w:next w:val="a2"/>
    <w:uiPriority w:val="99"/>
    <w:semiHidden/>
    <w:unhideWhenUsed/>
    <w:rsid w:val="00AD2EA3"/>
  </w:style>
  <w:style w:type="numbering" w:customStyle="1" w:styleId="1241">
    <w:name w:val="Нет списка1241"/>
    <w:next w:val="a2"/>
    <w:uiPriority w:val="99"/>
    <w:semiHidden/>
    <w:unhideWhenUsed/>
    <w:rsid w:val="00AD2EA3"/>
  </w:style>
  <w:style w:type="numbering" w:customStyle="1" w:styleId="1251">
    <w:name w:val="Нет списка1251"/>
    <w:next w:val="a2"/>
    <w:uiPriority w:val="99"/>
    <w:semiHidden/>
    <w:unhideWhenUsed/>
    <w:rsid w:val="00AD2EA3"/>
  </w:style>
  <w:style w:type="numbering" w:customStyle="1" w:styleId="1261">
    <w:name w:val="Нет списка1261"/>
    <w:next w:val="a2"/>
    <w:uiPriority w:val="99"/>
    <w:semiHidden/>
    <w:unhideWhenUsed/>
    <w:rsid w:val="00AD2EA3"/>
  </w:style>
  <w:style w:type="numbering" w:customStyle="1" w:styleId="1271">
    <w:name w:val="Нет списка1271"/>
    <w:next w:val="a2"/>
    <w:uiPriority w:val="99"/>
    <w:semiHidden/>
    <w:unhideWhenUsed/>
    <w:rsid w:val="00AD2EA3"/>
  </w:style>
  <w:style w:type="numbering" w:customStyle="1" w:styleId="1281">
    <w:name w:val="Нет списка1281"/>
    <w:next w:val="a2"/>
    <w:uiPriority w:val="99"/>
    <w:semiHidden/>
    <w:unhideWhenUsed/>
    <w:rsid w:val="00AD2EA3"/>
  </w:style>
  <w:style w:type="numbering" w:customStyle="1" w:styleId="1291">
    <w:name w:val="Нет списка1291"/>
    <w:next w:val="a2"/>
    <w:uiPriority w:val="99"/>
    <w:semiHidden/>
    <w:unhideWhenUsed/>
    <w:rsid w:val="00AD2EA3"/>
  </w:style>
  <w:style w:type="numbering" w:customStyle="1" w:styleId="1301">
    <w:name w:val="Нет списка1301"/>
    <w:next w:val="a2"/>
    <w:uiPriority w:val="99"/>
    <w:semiHidden/>
    <w:unhideWhenUsed/>
    <w:rsid w:val="00AD2EA3"/>
  </w:style>
  <w:style w:type="numbering" w:customStyle="1" w:styleId="1321">
    <w:name w:val="Нет списка1321"/>
    <w:next w:val="a2"/>
    <w:uiPriority w:val="99"/>
    <w:semiHidden/>
    <w:unhideWhenUsed/>
    <w:rsid w:val="00AD2EA3"/>
  </w:style>
  <w:style w:type="numbering" w:customStyle="1" w:styleId="1331">
    <w:name w:val="Нет списка1331"/>
    <w:next w:val="a2"/>
    <w:uiPriority w:val="99"/>
    <w:semiHidden/>
    <w:unhideWhenUsed/>
    <w:rsid w:val="00AD2EA3"/>
  </w:style>
  <w:style w:type="numbering" w:customStyle="1" w:styleId="1341">
    <w:name w:val="Нет списка1341"/>
    <w:next w:val="a2"/>
    <w:uiPriority w:val="99"/>
    <w:semiHidden/>
    <w:unhideWhenUsed/>
    <w:rsid w:val="00AD2EA3"/>
  </w:style>
  <w:style w:type="numbering" w:customStyle="1" w:styleId="1351">
    <w:name w:val="Нет списка1351"/>
    <w:next w:val="a2"/>
    <w:uiPriority w:val="99"/>
    <w:semiHidden/>
    <w:unhideWhenUsed/>
    <w:rsid w:val="00AD2EA3"/>
  </w:style>
  <w:style w:type="numbering" w:customStyle="1" w:styleId="1361">
    <w:name w:val="Нет списка1361"/>
    <w:next w:val="a2"/>
    <w:uiPriority w:val="99"/>
    <w:semiHidden/>
    <w:unhideWhenUsed/>
    <w:rsid w:val="00AD2EA3"/>
  </w:style>
  <w:style w:type="numbering" w:customStyle="1" w:styleId="1371">
    <w:name w:val="Нет списка1371"/>
    <w:next w:val="a2"/>
    <w:uiPriority w:val="99"/>
    <w:semiHidden/>
    <w:unhideWhenUsed/>
    <w:rsid w:val="00AD2EA3"/>
  </w:style>
  <w:style w:type="numbering" w:customStyle="1" w:styleId="1381">
    <w:name w:val="Нет списка1381"/>
    <w:next w:val="a2"/>
    <w:uiPriority w:val="99"/>
    <w:semiHidden/>
    <w:unhideWhenUsed/>
    <w:rsid w:val="00AD2EA3"/>
  </w:style>
  <w:style w:type="numbering" w:customStyle="1" w:styleId="1391">
    <w:name w:val="Нет списка1391"/>
    <w:next w:val="a2"/>
    <w:uiPriority w:val="99"/>
    <w:semiHidden/>
    <w:unhideWhenUsed/>
    <w:rsid w:val="00AD2EA3"/>
  </w:style>
  <w:style w:type="numbering" w:customStyle="1" w:styleId="1401">
    <w:name w:val="Нет списка1401"/>
    <w:next w:val="a2"/>
    <w:uiPriority w:val="99"/>
    <w:semiHidden/>
    <w:unhideWhenUsed/>
    <w:rsid w:val="00AD2EA3"/>
  </w:style>
  <w:style w:type="numbering" w:customStyle="1" w:styleId="1421">
    <w:name w:val="Нет списка1421"/>
    <w:next w:val="a2"/>
    <w:uiPriority w:val="99"/>
    <w:semiHidden/>
    <w:unhideWhenUsed/>
    <w:rsid w:val="00AD2EA3"/>
  </w:style>
  <w:style w:type="numbering" w:customStyle="1" w:styleId="1431">
    <w:name w:val="Нет списка1431"/>
    <w:next w:val="a2"/>
    <w:uiPriority w:val="99"/>
    <w:semiHidden/>
    <w:unhideWhenUsed/>
    <w:rsid w:val="00AD2EA3"/>
  </w:style>
  <w:style w:type="numbering" w:customStyle="1" w:styleId="1441">
    <w:name w:val="Нет списка1441"/>
    <w:next w:val="a2"/>
    <w:uiPriority w:val="99"/>
    <w:semiHidden/>
    <w:unhideWhenUsed/>
    <w:rsid w:val="00AD2EA3"/>
  </w:style>
  <w:style w:type="numbering" w:customStyle="1" w:styleId="1451">
    <w:name w:val="Нет списка1451"/>
    <w:next w:val="a2"/>
    <w:uiPriority w:val="99"/>
    <w:semiHidden/>
    <w:unhideWhenUsed/>
    <w:rsid w:val="00AD2EA3"/>
  </w:style>
  <w:style w:type="numbering" w:customStyle="1" w:styleId="1461">
    <w:name w:val="Нет списка1461"/>
    <w:next w:val="a2"/>
    <w:uiPriority w:val="99"/>
    <w:semiHidden/>
    <w:unhideWhenUsed/>
    <w:rsid w:val="00AD2EA3"/>
  </w:style>
  <w:style w:type="numbering" w:customStyle="1" w:styleId="1471">
    <w:name w:val="Нет списка1471"/>
    <w:next w:val="a2"/>
    <w:uiPriority w:val="99"/>
    <w:semiHidden/>
    <w:unhideWhenUsed/>
    <w:rsid w:val="00AD2EA3"/>
  </w:style>
  <w:style w:type="numbering" w:customStyle="1" w:styleId="1481">
    <w:name w:val="Нет списка1481"/>
    <w:next w:val="a2"/>
    <w:uiPriority w:val="99"/>
    <w:semiHidden/>
    <w:unhideWhenUsed/>
    <w:rsid w:val="00AD2EA3"/>
  </w:style>
  <w:style w:type="numbering" w:customStyle="1" w:styleId="1491">
    <w:name w:val="Нет списка1491"/>
    <w:next w:val="a2"/>
    <w:uiPriority w:val="99"/>
    <w:semiHidden/>
    <w:unhideWhenUsed/>
    <w:rsid w:val="00AD2EA3"/>
  </w:style>
  <w:style w:type="numbering" w:customStyle="1" w:styleId="1501">
    <w:name w:val="Нет списка1501"/>
    <w:next w:val="a2"/>
    <w:uiPriority w:val="99"/>
    <w:semiHidden/>
    <w:unhideWhenUsed/>
    <w:rsid w:val="00AD2EA3"/>
  </w:style>
  <w:style w:type="numbering" w:customStyle="1" w:styleId="1521">
    <w:name w:val="Нет списка1521"/>
    <w:next w:val="a2"/>
    <w:uiPriority w:val="99"/>
    <w:semiHidden/>
    <w:unhideWhenUsed/>
    <w:rsid w:val="00AD2EA3"/>
  </w:style>
  <w:style w:type="numbering" w:customStyle="1" w:styleId="1531">
    <w:name w:val="Нет списка1531"/>
    <w:next w:val="a2"/>
    <w:uiPriority w:val="99"/>
    <w:semiHidden/>
    <w:unhideWhenUsed/>
    <w:rsid w:val="00AD2EA3"/>
  </w:style>
  <w:style w:type="paragraph" w:customStyle="1" w:styleId="1ff2">
    <w:name w:val="Знак Знак1 Знак Знак"/>
    <w:basedOn w:val="a"/>
    <w:rsid w:val="00AD2EA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1">
    <w:name w:val="Нет списка1541"/>
    <w:next w:val="a2"/>
    <w:uiPriority w:val="99"/>
    <w:semiHidden/>
    <w:unhideWhenUsed/>
    <w:rsid w:val="00AD2EA3"/>
  </w:style>
  <w:style w:type="numbering" w:customStyle="1" w:styleId="1551">
    <w:name w:val="Нет списка1551"/>
    <w:next w:val="a2"/>
    <w:uiPriority w:val="99"/>
    <w:semiHidden/>
    <w:unhideWhenUsed/>
    <w:rsid w:val="00AD2EA3"/>
  </w:style>
  <w:style w:type="numbering" w:customStyle="1" w:styleId="1561">
    <w:name w:val="Нет списка1561"/>
    <w:next w:val="a2"/>
    <w:uiPriority w:val="99"/>
    <w:semiHidden/>
    <w:unhideWhenUsed/>
    <w:rsid w:val="00AD2EA3"/>
  </w:style>
  <w:style w:type="numbering" w:customStyle="1" w:styleId="1571">
    <w:name w:val="Нет списка1571"/>
    <w:next w:val="a2"/>
    <w:uiPriority w:val="99"/>
    <w:semiHidden/>
    <w:unhideWhenUsed/>
    <w:rsid w:val="00AD2EA3"/>
  </w:style>
  <w:style w:type="numbering" w:customStyle="1" w:styleId="1581">
    <w:name w:val="Нет списка1581"/>
    <w:next w:val="a2"/>
    <w:uiPriority w:val="99"/>
    <w:semiHidden/>
    <w:unhideWhenUsed/>
    <w:rsid w:val="00AD2EA3"/>
  </w:style>
  <w:style w:type="numbering" w:customStyle="1" w:styleId="1591">
    <w:name w:val="Нет списка1591"/>
    <w:next w:val="a2"/>
    <w:uiPriority w:val="99"/>
    <w:semiHidden/>
    <w:unhideWhenUsed/>
    <w:rsid w:val="00AD2EA3"/>
  </w:style>
  <w:style w:type="numbering" w:customStyle="1" w:styleId="1601">
    <w:name w:val="Нет списка1601"/>
    <w:next w:val="a2"/>
    <w:uiPriority w:val="99"/>
    <w:semiHidden/>
    <w:unhideWhenUsed/>
    <w:rsid w:val="00AD2EA3"/>
  </w:style>
  <w:style w:type="numbering" w:customStyle="1" w:styleId="1621">
    <w:name w:val="Нет списка1621"/>
    <w:next w:val="a2"/>
    <w:uiPriority w:val="99"/>
    <w:semiHidden/>
    <w:unhideWhenUsed/>
    <w:rsid w:val="00AD2EA3"/>
  </w:style>
  <w:style w:type="numbering" w:customStyle="1" w:styleId="1631">
    <w:name w:val="Нет списка1631"/>
    <w:next w:val="a2"/>
    <w:uiPriority w:val="99"/>
    <w:semiHidden/>
    <w:unhideWhenUsed/>
    <w:rsid w:val="00AD2EA3"/>
  </w:style>
  <w:style w:type="numbering" w:customStyle="1" w:styleId="1641">
    <w:name w:val="Нет списка1641"/>
    <w:next w:val="a2"/>
    <w:uiPriority w:val="99"/>
    <w:semiHidden/>
    <w:unhideWhenUsed/>
    <w:rsid w:val="00AD2EA3"/>
  </w:style>
  <w:style w:type="numbering" w:customStyle="1" w:styleId="1651">
    <w:name w:val="Нет списка1651"/>
    <w:next w:val="a2"/>
    <w:uiPriority w:val="99"/>
    <w:semiHidden/>
    <w:unhideWhenUsed/>
    <w:rsid w:val="00AD2EA3"/>
  </w:style>
  <w:style w:type="numbering" w:customStyle="1" w:styleId="1661">
    <w:name w:val="Нет списка1661"/>
    <w:next w:val="a2"/>
    <w:uiPriority w:val="99"/>
    <w:semiHidden/>
    <w:unhideWhenUsed/>
    <w:rsid w:val="00AD2EA3"/>
  </w:style>
  <w:style w:type="numbering" w:customStyle="1" w:styleId="1671">
    <w:name w:val="Нет списка1671"/>
    <w:next w:val="a2"/>
    <w:uiPriority w:val="99"/>
    <w:semiHidden/>
    <w:unhideWhenUsed/>
    <w:rsid w:val="00AD2EA3"/>
  </w:style>
  <w:style w:type="numbering" w:customStyle="1" w:styleId="1681">
    <w:name w:val="Нет списка1681"/>
    <w:next w:val="a2"/>
    <w:uiPriority w:val="99"/>
    <w:semiHidden/>
    <w:unhideWhenUsed/>
    <w:rsid w:val="00AD2EA3"/>
  </w:style>
  <w:style w:type="numbering" w:customStyle="1" w:styleId="1691">
    <w:name w:val="Нет списка1691"/>
    <w:next w:val="a2"/>
    <w:uiPriority w:val="99"/>
    <w:semiHidden/>
    <w:unhideWhenUsed/>
    <w:rsid w:val="00AD2EA3"/>
  </w:style>
  <w:style w:type="numbering" w:customStyle="1" w:styleId="1701">
    <w:name w:val="Нет списка1701"/>
    <w:next w:val="a2"/>
    <w:uiPriority w:val="99"/>
    <w:semiHidden/>
    <w:unhideWhenUsed/>
    <w:rsid w:val="00AD2EA3"/>
  </w:style>
  <w:style w:type="numbering" w:customStyle="1" w:styleId="1721">
    <w:name w:val="Нет списка1721"/>
    <w:next w:val="a2"/>
    <w:uiPriority w:val="99"/>
    <w:semiHidden/>
    <w:unhideWhenUsed/>
    <w:rsid w:val="00AD2EA3"/>
  </w:style>
  <w:style w:type="numbering" w:customStyle="1" w:styleId="1731">
    <w:name w:val="Нет списка1731"/>
    <w:next w:val="a2"/>
    <w:uiPriority w:val="99"/>
    <w:semiHidden/>
    <w:unhideWhenUsed/>
    <w:rsid w:val="00AD2EA3"/>
  </w:style>
  <w:style w:type="numbering" w:customStyle="1" w:styleId="1741">
    <w:name w:val="Нет списка1741"/>
    <w:next w:val="a2"/>
    <w:uiPriority w:val="99"/>
    <w:semiHidden/>
    <w:unhideWhenUsed/>
    <w:rsid w:val="00AD2EA3"/>
  </w:style>
  <w:style w:type="numbering" w:customStyle="1" w:styleId="1751">
    <w:name w:val="Нет списка1751"/>
    <w:next w:val="a2"/>
    <w:uiPriority w:val="99"/>
    <w:semiHidden/>
    <w:unhideWhenUsed/>
    <w:rsid w:val="00AD2EA3"/>
  </w:style>
  <w:style w:type="numbering" w:customStyle="1" w:styleId="1761">
    <w:name w:val="Нет списка1761"/>
    <w:next w:val="a2"/>
    <w:uiPriority w:val="99"/>
    <w:semiHidden/>
    <w:unhideWhenUsed/>
    <w:rsid w:val="00AD2EA3"/>
  </w:style>
  <w:style w:type="numbering" w:customStyle="1" w:styleId="1771">
    <w:name w:val="Нет списка1771"/>
    <w:next w:val="a2"/>
    <w:uiPriority w:val="99"/>
    <w:semiHidden/>
    <w:unhideWhenUsed/>
    <w:rsid w:val="00AD2EA3"/>
  </w:style>
  <w:style w:type="numbering" w:customStyle="1" w:styleId="1781">
    <w:name w:val="Нет списка1781"/>
    <w:next w:val="a2"/>
    <w:uiPriority w:val="99"/>
    <w:semiHidden/>
    <w:unhideWhenUsed/>
    <w:rsid w:val="00AD2EA3"/>
  </w:style>
  <w:style w:type="numbering" w:customStyle="1" w:styleId="1791">
    <w:name w:val="Нет списка1791"/>
    <w:next w:val="a2"/>
    <w:uiPriority w:val="99"/>
    <w:semiHidden/>
    <w:unhideWhenUsed/>
    <w:rsid w:val="00AD2EA3"/>
  </w:style>
  <w:style w:type="numbering" w:customStyle="1" w:styleId="1801">
    <w:name w:val="Нет списка1801"/>
    <w:next w:val="a2"/>
    <w:uiPriority w:val="99"/>
    <w:semiHidden/>
    <w:unhideWhenUsed/>
    <w:rsid w:val="00AD2EA3"/>
  </w:style>
  <w:style w:type="numbering" w:customStyle="1" w:styleId="1821">
    <w:name w:val="Нет списка1821"/>
    <w:next w:val="a2"/>
    <w:uiPriority w:val="99"/>
    <w:semiHidden/>
    <w:unhideWhenUsed/>
    <w:rsid w:val="00AD2EA3"/>
  </w:style>
  <w:style w:type="numbering" w:customStyle="1" w:styleId="1831">
    <w:name w:val="Нет списка1831"/>
    <w:next w:val="a2"/>
    <w:uiPriority w:val="99"/>
    <w:semiHidden/>
    <w:unhideWhenUsed/>
    <w:rsid w:val="00AD2EA3"/>
  </w:style>
  <w:style w:type="numbering" w:customStyle="1" w:styleId="1841">
    <w:name w:val="Нет списка1841"/>
    <w:next w:val="a2"/>
    <w:uiPriority w:val="99"/>
    <w:semiHidden/>
    <w:unhideWhenUsed/>
    <w:rsid w:val="00AD2EA3"/>
  </w:style>
  <w:style w:type="numbering" w:customStyle="1" w:styleId="1851">
    <w:name w:val="Нет списка1851"/>
    <w:next w:val="a2"/>
    <w:uiPriority w:val="99"/>
    <w:semiHidden/>
    <w:unhideWhenUsed/>
    <w:rsid w:val="00AD2EA3"/>
  </w:style>
  <w:style w:type="numbering" w:customStyle="1" w:styleId="1861">
    <w:name w:val="Нет списка1861"/>
    <w:next w:val="a2"/>
    <w:uiPriority w:val="99"/>
    <w:semiHidden/>
    <w:unhideWhenUsed/>
    <w:rsid w:val="00AD2EA3"/>
  </w:style>
  <w:style w:type="numbering" w:customStyle="1" w:styleId="1871">
    <w:name w:val="Нет списка1871"/>
    <w:next w:val="a2"/>
    <w:uiPriority w:val="99"/>
    <w:semiHidden/>
    <w:unhideWhenUsed/>
    <w:rsid w:val="00AD2EA3"/>
  </w:style>
  <w:style w:type="numbering" w:customStyle="1" w:styleId="1881">
    <w:name w:val="Нет списка1881"/>
    <w:next w:val="a2"/>
    <w:uiPriority w:val="99"/>
    <w:semiHidden/>
    <w:unhideWhenUsed/>
    <w:rsid w:val="00AD2EA3"/>
  </w:style>
  <w:style w:type="numbering" w:customStyle="1" w:styleId="1891">
    <w:name w:val="Нет списка1891"/>
    <w:next w:val="a2"/>
    <w:uiPriority w:val="99"/>
    <w:semiHidden/>
    <w:unhideWhenUsed/>
    <w:rsid w:val="00AD2EA3"/>
  </w:style>
  <w:style w:type="numbering" w:customStyle="1" w:styleId="1901">
    <w:name w:val="Нет списка1901"/>
    <w:next w:val="a2"/>
    <w:uiPriority w:val="99"/>
    <w:semiHidden/>
    <w:unhideWhenUsed/>
    <w:rsid w:val="00AD2EA3"/>
  </w:style>
  <w:style w:type="numbering" w:customStyle="1" w:styleId="1921">
    <w:name w:val="Нет списка1921"/>
    <w:next w:val="a2"/>
    <w:uiPriority w:val="99"/>
    <w:semiHidden/>
    <w:unhideWhenUsed/>
    <w:rsid w:val="00AD2EA3"/>
  </w:style>
  <w:style w:type="numbering" w:customStyle="1" w:styleId="1931">
    <w:name w:val="Нет списка1931"/>
    <w:next w:val="a2"/>
    <w:uiPriority w:val="99"/>
    <w:semiHidden/>
    <w:unhideWhenUsed/>
    <w:rsid w:val="00AD2EA3"/>
  </w:style>
  <w:style w:type="numbering" w:customStyle="1" w:styleId="1941">
    <w:name w:val="Нет списка1941"/>
    <w:next w:val="a2"/>
    <w:uiPriority w:val="99"/>
    <w:semiHidden/>
    <w:unhideWhenUsed/>
    <w:rsid w:val="00AD2EA3"/>
  </w:style>
  <w:style w:type="numbering" w:customStyle="1" w:styleId="1951">
    <w:name w:val="Нет списка1951"/>
    <w:next w:val="a2"/>
    <w:uiPriority w:val="99"/>
    <w:semiHidden/>
    <w:unhideWhenUsed/>
    <w:rsid w:val="00AD2EA3"/>
  </w:style>
  <w:style w:type="numbering" w:customStyle="1" w:styleId="1961">
    <w:name w:val="Нет списка1961"/>
    <w:next w:val="a2"/>
    <w:uiPriority w:val="99"/>
    <w:semiHidden/>
    <w:unhideWhenUsed/>
    <w:rsid w:val="00AD2EA3"/>
  </w:style>
  <w:style w:type="numbering" w:customStyle="1" w:styleId="1971">
    <w:name w:val="Нет списка1971"/>
    <w:next w:val="a2"/>
    <w:uiPriority w:val="99"/>
    <w:semiHidden/>
    <w:unhideWhenUsed/>
    <w:rsid w:val="00AD2EA3"/>
  </w:style>
  <w:style w:type="numbering" w:customStyle="1" w:styleId="1981">
    <w:name w:val="Нет списка1981"/>
    <w:next w:val="a2"/>
    <w:uiPriority w:val="99"/>
    <w:semiHidden/>
    <w:unhideWhenUsed/>
    <w:rsid w:val="00AD2EA3"/>
  </w:style>
  <w:style w:type="numbering" w:customStyle="1" w:styleId="1991">
    <w:name w:val="Нет списка1991"/>
    <w:next w:val="a2"/>
    <w:uiPriority w:val="99"/>
    <w:semiHidden/>
    <w:unhideWhenUsed/>
    <w:rsid w:val="00AD2EA3"/>
  </w:style>
  <w:style w:type="numbering" w:customStyle="1" w:styleId="2001">
    <w:name w:val="Нет списка2001"/>
    <w:next w:val="a2"/>
    <w:uiPriority w:val="99"/>
    <w:semiHidden/>
    <w:unhideWhenUsed/>
    <w:rsid w:val="00AD2EA3"/>
  </w:style>
  <w:style w:type="numbering" w:customStyle="1" w:styleId="2021">
    <w:name w:val="Нет списка2021"/>
    <w:next w:val="a2"/>
    <w:uiPriority w:val="99"/>
    <w:semiHidden/>
    <w:unhideWhenUsed/>
    <w:rsid w:val="00AD2EA3"/>
  </w:style>
  <w:style w:type="numbering" w:customStyle="1" w:styleId="2031">
    <w:name w:val="Нет списка2031"/>
    <w:next w:val="a2"/>
    <w:uiPriority w:val="99"/>
    <w:semiHidden/>
    <w:unhideWhenUsed/>
    <w:rsid w:val="00AD2EA3"/>
  </w:style>
  <w:style w:type="numbering" w:customStyle="1" w:styleId="204">
    <w:name w:val="Нет списка204"/>
    <w:next w:val="a2"/>
    <w:uiPriority w:val="99"/>
    <w:semiHidden/>
    <w:unhideWhenUsed/>
    <w:rsid w:val="00AD2EA3"/>
  </w:style>
  <w:style w:type="numbering" w:customStyle="1" w:styleId="205">
    <w:name w:val="Нет списка205"/>
    <w:next w:val="a2"/>
    <w:uiPriority w:val="99"/>
    <w:semiHidden/>
    <w:unhideWhenUsed/>
    <w:rsid w:val="00AD2EA3"/>
  </w:style>
  <w:style w:type="numbering" w:customStyle="1" w:styleId="206">
    <w:name w:val="Нет списка206"/>
    <w:next w:val="a2"/>
    <w:uiPriority w:val="99"/>
    <w:semiHidden/>
    <w:rsid w:val="00A77648"/>
  </w:style>
  <w:style w:type="paragraph" w:customStyle="1" w:styleId="91fb">
    <w:name w:val="Знак Знак9 Знак Знак1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2f9">
    <w:name w:val="Сетка таблицы2"/>
    <w:basedOn w:val="a1"/>
    <w:next w:val="a8"/>
    <w:rsid w:val="00A7764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6">
    <w:name w:val="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3">
    <w:name w:val="Знак1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4">
    <w:name w:val="Знак1"/>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5">
    <w:name w:val="Знак1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a">
    <w:name w:val="Знак2"/>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b">
    <w:name w:val="Знак2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6">
    <w:name w:val="Знак1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7">
    <w:name w:val="Знак1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c">
    <w:name w:val="Знак3"/>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7">
    <w:name w:val="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2">
    <w:name w:val="Знак1 Знак Знак Знак2"/>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8">
    <w:name w:val="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5">
    <w:name w:val="Знак1 Знак Знак Знак4 Знак Знак Знак1"/>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c">
    <w:name w:val="Знак2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b">
    <w:name w:val="Знак1 Знак Знак Знак4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d">
    <w:name w:val="Знак2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0">
    <w:name w:val="Знак Знак9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6">
    <w:name w:val="Знак1 Знак Знак Знак4 Знак Знак Знак1 Знак Знак Знак1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1">
    <w:name w:val="Знак Знак9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2">
    <w:name w:val="Знак Знак9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3">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4">
    <w:name w:val="Знак Знак9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5">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6">
    <w:name w:val="Знак Знак9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e">
    <w:name w:val="Знак2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7">
    <w:name w:val="Знак Знак9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8">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9">
    <w:name w:val="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a">
    <w:name w:val="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b">
    <w:name w:val="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c">
    <w:name w:val="Знак Знак9 Знак Знак1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7">
    <w:name w:val="Знак1 Знак Знак Знак4 Знак Знак Знак1 Знак Знак Знак1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d">
    <w:name w:val="Знак Знак9 Знак Знак1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e">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
    <w:name w:val="Знак Знак9 Знак Знак1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0">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1">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2">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3">
    <w:name w:val="Знак Знак12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3">
    <w:name w:val="Нет списка1103"/>
    <w:next w:val="a2"/>
    <w:uiPriority w:val="99"/>
    <w:semiHidden/>
    <w:unhideWhenUsed/>
    <w:rsid w:val="00A77648"/>
  </w:style>
  <w:style w:type="numbering" w:customStyle="1" w:styleId="214">
    <w:name w:val="Нет списка214"/>
    <w:next w:val="a2"/>
    <w:uiPriority w:val="99"/>
    <w:semiHidden/>
    <w:unhideWhenUsed/>
    <w:rsid w:val="00A77648"/>
  </w:style>
  <w:style w:type="numbering" w:customStyle="1" w:styleId="314">
    <w:name w:val="Нет списка314"/>
    <w:next w:val="a2"/>
    <w:uiPriority w:val="99"/>
    <w:semiHidden/>
    <w:unhideWhenUsed/>
    <w:rsid w:val="00A77648"/>
  </w:style>
  <w:style w:type="numbering" w:customStyle="1" w:styleId="414">
    <w:name w:val="Нет списка414"/>
    <w:next w:val="a2"/>
    <w:uiPriority w:val="99"/>
    <w:semiHidden/>
    <w:unhideWhenUsed/>
    <w:rsid w:val="00A77648"/>
  </w:style>
  <w:style w:type="paragraph" w:customStyle="1" w:styleId="1ff8">
    <w:name w:val="Знак Знак Знак Знак1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6a">
    <w:name w:val="Без интервала6"/>
    <w:rsid w:val="00A77648"/>
    <w:pPr>
      <w:spacing w:after="0" w:line="240" w:lineRule="auto"/>
    </w:pPr>
    <w:rPr>
      <w:rFonts w:ascii="Calibri" w:eastAsia="Times New Roman" w:hAnsi="Calibri" w:cs="Times New Roman"/>
    </w:rPr>
  </w:style>
  <w:style w:type="paragraph" w:customStyle="1" w:styleId="12ff4">
    <w:name w:val="Знак Знак12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3">
    <w:name w:val="Знак Знак9 Знак Знак1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4">
    <w:name w:val="Нет списка514"/>
    <w:next w:val="a2"/>
    <w:uiPriority w:val="99"/>
    <w:semiHidden/>
    <w:unhideWhenUsed/>
    <w:rsid w:val="00A77648"/>
  </w:style>
  <w:style w:type="numbering" w:customStyle="1" w:styleId="614">
    <w:name w:val="Нет списка614"/>
    <w:next w:val="a2"/>
    <w:uiPriority w:val="99"/>
    <w:semiHidden/>
    <w:unhideWhenUsed/>
    <w:rsid w:val="00A77648"/>
  </w:style>
  <w:style w:type="numbering" w:customStyle="1" w:styleId="714">
    <w:name w:val="Нет списка714"/>
    <w:next w:val="a2"/>
    <w:uiPriority w:val="99"/>
    <w:semiHidden/>
    <w:unhideWhenUsed/>
    <w:rsid w:val="00A77648"/>
  </w:style>
  <w:style w:type="numbering" w:customStyle="1" w:styleId="813">
    <w:name w:val="Нет списка813"/>
    <w:next w:val="a2"/>
    <w:uiPriority w:val="99"/>
    <w:semiHidden/>
    <w:unhideWhenUsed/>
    <w:rsid w:val="00A77648"/>
  </w:style>
  <w:style w:type="numbering" w:customStyle="1" w:styleId="9130">
    <w:name w:val="Нет списка913"/>
    <w:next w:val="a2"/>
    <w:uiPriority w:val="99"/>
    <w:semiHidden/>
    <w:unhideWhenUsed/>
    <w:rsid w:val="00A77648"/>
  </w:style>
  <w:style w:type="numbering" w:customStyle="1" w:styleId="1013">
    <w:name w:val="Нет списка1013"/>
    <w:next w:val="a2"/>
    <w:uiPriority w:val="99"/>
    <w:semiHidden/>
    <w:unhideWhenUsed/>
    <w:rsid w:val="00A77648"/>
  </w:style>
  <w:style w:type="paragraph" w:customStyle="1" w:styleId="1ff9">
    <w:name w:val="Знак Знак1"/>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5">
    <w:name w:val="Знак Знак12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3">
    <w:name w:val="Нет списка1113"/>
    <w:next w:val="a2"/>
    <w:uiPriority w:val="99"/>
    <w:semiHidden/>
    <w:unhideWhenUsed/>
    <w:rsid w:val="00A77648"/>
  </w:style>
  <w:style w:type="numbering" w:customStyle="1" w:styleId="1213">
    <w:name w:val="Нет списка1213"/>
    <w:next w:val="a2"/>
    <w:uiPriority w:val="99"/>
    <w:semiHidden/>
    <w:unhideWhenUsed/>
    <w:rsid w:val="00A77648"/>
  </w:style>
  <w:style w:type="paragraph" w:customStyle="1" w:styleId="12ff6">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a">
    <w:name w:val="Знак1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3">
    <w:name w:val="Нет списка1313"/>
    <w:next w:val="a2"/>
    <w:uiPriority w:val="99"/>
    <w:semiHidden/>
    <w:unhideWhenUsed/>
    <w:rsid w:val="00A77648"/>
  </w:style>
  <w:style w:type="numbering" w:customStyle="1" w:styleId="14130">
    <w:name w:val="Нет списка1413"/>
    <w:next w:val="a2"/>
    <w:uiPriority w:val="99"/>
    <w:semiHidden/>
    <w:unhideWhenUsed/>
    <w:rsid w:val="00A77648"/>
  </w:style>
  <w:style w:type="numbering" w:customStyle="1" w:styleId="1513">
    <w:name w:val="Нет списка1513"/>
    <w:next w:val="a2"/>
    <w:uiPriority w:val="99"/>
    <w:semiHidden/>
    <w:unhideWhenUsed/>
    <w:rsid w:val="00A77648"/>
  </w:style>
  <w:style w:type="numbering" w:customStyle="1" w:styleId="1613">
    <w:name w:val="Нет списка1613"/>
    <w:next w:val="a2"/>
    <w:uiPriority w:val="99"/>
    <w:semiHidden/>
    <w:unhideWhenUsed/>
    <w:rsid w:val="00A77648"/>
  </w:style>
  <w:style w:type="numbering" w:customStyle="1" w:styleId="1713">
    <w:name w:val="Нет списка1713"/>
    <w:next w:val="a2"/>
    <w:uiPriority w:val="99"/>
    <w:semiHidden/>
    <w:unhideWhenUsed/>
    <w:rsid w:val="00A77648"/>
  </w:style>
  <w:style w:type="paragraph" w:customStyle="1" w:styleId="13b">
    <w:name w:val="Знак Знак13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3">
    <w:name w:val="Нет списка1813"/>
    <w:next w:val="a2"/>
    <w:uiPriority w:val="99"/>
    <w:semiHidden/>
    <w:unhideWhenUsed/>
    <w:rsid w:val="00A77648"/>
  </w:style>
  <w:style w:type="numbering" w:customStyle="1" w:styleId="1913">
    <w:name w:val="Нет списка1913"/>
    <w:next w:val="a2"/>
    <w:uiPriority w:val="99"/>
    <w:semiHidden/>
    <w:unhideWhenUsed/>
    <w:rsid w:val="00A77648"/>
  </w:style>
  <w:style w:type="numbering" w:customStyle="1" w:styleId="207">
    <w:name w:val="Нет списка207"/>
    <w:next w:val="a2"/>
    <w:uiPriority w:val="99"/>
    <w:semiHidden/>
    <w:unhideWhenUsed/>
    <w:rsid w:val="00A77648"/>
  </w:style>
  <w:style w:type="paragraph" w:customStyle="1" w:styleId="12ff7">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8">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9">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5">
    <w:name w:val="Нет списка215"/>
    <w:next w:val="a2"/>
    <w:uiPriority w:val="99"/>
    <w:semiHidden/>
    <w:unhideWhenUsed/>
    <w:rsid w:val="00A77648"/>
  </w:style>
  <w:style w:type="numbering" w:customStyle="1" w:styleId="223">
    <w:name w:val="Нет списка223"/>
    <w:next w:val="a2"/>
    <w:uiPriority w:val="99"/>
    <w:semiHidden/>
    <w:unhideWhenUsed/>
    <w:rsid w:val="00A77648"/>
  </w:style>
  <w:style w:type="numbering" w:customStyle="1" w:styleId="233">
    <w:name w:val="Нет списка233"/>
    <w:next w:val="a2"/>
    <w:uiPriority w:val="99"/>
    <w:semiHidden/>
    <w:unhideWhenUsed/>
    <w:rsid w:val="00A77648"/>
  </w:style>
  <w:style w:type="numbering" w:customStyle="1" w:styleId="243">
    <w:name w:val="Нет списка243"/>
    <w:next w:val="a2"/>
    <w:uiPriority w:val="99"/>
    <w:semiHidden/>
    <w:unhideWhenUsed/>
    <w:rsid w:val="00A77648"/>
  </w:style>
  <w:style w:type="numbering" w:customStyle="1" w:styleId="253">
    <w:name w:val="Нет списка253"/>
    <w:next w:val="a2"/>
    <w:uiPriority w:val="99"/>
    <w:semiHidden/>
    <w:unhideWhenUsed/>
    <w:rsid w:val="00A77648"/>
  </w:style>
  <w:style w:type="numbering" w:customStyle="1" w:styleId="263">
    <w:name w:val="Нет списка263"/>
    <w:next w:val="a2"/>
    <w:uiPriority w:val="99"/>
    <w:semiHidden/>
    <w:unhideWhenUsed/>
    <w:rsid w:val="00A77648"/>
  </w:style>
  <w:style w:type="numbering" w:customStyle="1" w:styleId="273">
    <w:name w:val="Нет списка273"/>
    <w:next w:val="a2"/>
    <w:uiPriority w:val="99"/>
    <w:semiHidden/>
    <w:unhideWhenUsed/>
    <w:rsid w:val="00A77648"/>
  </w:style>
  <w:style w:type="numbering" w:customStyle="1" w:styleId="283">
    <w:name w:val="Нет списка283"/>
    <w:next w:val="a2"/>
    <w:uiPriority w:val="99"/>
    <w:semiHidden/>
    <w:unhideWhenUsed/>
    <w:rsid w:val="00A77648"/>
  </w:style>
  <w:style w:type="numbering" w:customStyle="1" w:styleId="293">
    <w:name w:val="Нет списка293"/>
    <w:next w:val="a2"/>
    <w:uiPriority w:val="99"/>
    <w:semiHidden/>
    <w:unhideWhenUsed/>
    <w:rsid w:val="00A77648"/>
  </w:style>
  <w:style w:type="paragraph" w:customStyle="1" w:styleId="12ffa">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3">
    <w:name w:val="Нет списка303"/>
    <w:next w:val="a2"/>
    <w:uiPriority w:val="99"/>
    <w:semiHidden/>
    <w:unhideWhenUsed/>
    <w:rsid w:val="00A77648"/>
  </w:style>
  <w:style w:type="numbering" w:customStyle="1" w:styleId="315">
    <w:name w:val="Нет списка315"/>
    <w:next w:val="a2"/>
    <w:uiPriority w:val="99"/>
    <w:semiHidden/>
    <w:unhideWhenUsed/>
    <w:rsid w:val="00A77648"/>
  </w:style>
  <w:style w:type="paragraph" w:customStyle="1" w:styleId="12ffb">
    <w:name w:val="Знак Знак12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3">
    <w:name w:val="Нет списка323"/>
    <w:next w:val="a2"/>
    <w:uiPriority w:val="99"/>
    <w:semiHidden/>
    <w:unhideWhenUsed/>
    <w:rsid w:val="00A77648"/>
  </w:style>
  <w:style w:type="numbering" w:customStyle="1" w:styleId="333">
    <w:name w:val="Нет списка333"/>
    <w:next w:val="a2"/>
    <w:uiPriority w:val="99"/>
    <w:semiHidden/>
    <w:unhideWhenUsed/>
    <w:rsid w:val="00A77648"/>
  </w:style>
  <w:style w:type="numbering" w:customStyle="1" w:styleId="343">
    <w:name w:val="Нет списка343"/>
    <w:next w:val="a2"/>
    <w:uiPriority w:val="99"/>
    <w:semiHidden/>
    <w:unhideWhenUsed/>
    <w:rsid w:val="00A77648"/>
  </w:style>
  <w:style w:type="numbering" w:customStyle="1" w:styleId="353">
    <w:name w:val="Нет списка353"/>
    <w:next w:val="a2"/>
    <w:uiPriority w:val="99"/>
    <w:semiHidden/>
    <w:unhideWhenUsed/>
    <w:rsid w:val="00A77648"/>
  </w:style>
  <w:style w:type="numbering" w:customStyle="1" w:styleId="363">
    <w:name w:val="Нет списка363"/>
    <w:next w:val="a2"/>
    <w:uiPriority w:val="99"/>
    <w:semiHidden/>
    <w:unhideWhenUsed/>
    <w:rsid w:val="00A77648"/>
  </w:style>
  <w:style w:type="numbering" w:customStyle="1" w:styleId="373">
    <w:name w:val="Нет списка373"/>
    <w:next w:val="a2"/>
    <w:uiPriority w:val="99"/>
    <w:semiHidden/>
    <w:unhideWhenUsed/>
    <w:rsid w:val="00A77648"/>
  </w:style>
  <w:style w:type="numbering" w:customStyle="1" w:styleId="383">
    <w:name w:val="Нет списка383"/>
    <w:next w:val="a2"/>
    <w:uiPriority w:val="99"/>
    <w:semiHidden/>
    <w:unhideWhenUsed/>
    <w:rsid w:val="00A77648"/>
  </w:style>
  <w:style w:type="numbering" w:customStyle="1" w:styleId="393">
    <w:name w:val="Нет списка393"/>
    <w:next w:val="a2"/>
    <w:uiPriority w:val="99"/>
    <w:semiHidden/>
    <w:unhideWhenUsed/>
    <w:rsid w:val="00A77648"/>
  </w:style>
  <w:style w:type="numbering" w:customStyle="1" w:styleId="403">
    <w:name w:val="Нет списка403"/>
    <w:next w:val="a2"/>
    <w:uiPriority w:val="99"/>
    <w:semiHidden/>
    <w:unhideWhenUsed/>
    <w:rsid w:val="00A77648"/>
  </w:style>
  <w:style w:type="numbering" w:customStyle="1" w:styleId="415">
    <w:name w:val="Нет списка415"/>
    <w:next w:val="a2"/>
    <w:uiPriority w:val="99"/>
    <w:semiHidden/>
    <w:unhideWhenUsed/>
    <w:rsid w:val="00A77648"/>
  </w:style>
  <w:style w:type="paragraph" w:customStyle="1" w:styleId="1ffb">
    <w:name w:val="Знак Знак1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3">
    <w:name w:val="Нет списка423"/>
    <w:next w:val="a2"/>
    <w:uiPriority w:val="99"/>
    <w:semiHidden/>
    <w:unhideWhenUsed/>
    <w:rsid w:val="00A77648"/>
  </w:style>
  <w:style w:type="numbering" w:customStyle="1" w:styleId="433">
    <w:name w:val="Нет списка433"/>
    <w:next w:val="a2"/>
    <w:uiPriority w:val="99"/>
    <w:semiHidden/>
    <w:unhideWhenUsed/>
    <w:rsid w:val="00A77648"/>
  </w:style>
  <w:style w:type="numbering" w:customStyle="1" w:styleId="443">
    <w:name w:val="Нет списка443"/>
    <w:next w:val="a2"/>
    <w:uiPriority w:val="99"/>
    <w:semiHidden/>
    <w:unhideWhenUsed/>
    <w:rsid w:val="00A77648"/>
  </w:style>
  <w:style w:type="numbering" w:customStyle="1" w:styleId="453">
    <w:name w:val="Нет списка453"/>
    <w:next w:val="a2"/>
    <w:uiPriority w:val="99"/>
    <w:semiHidden/>
    <w:unhideWhenUsed/>
    <w:rsid w:val="00A77648"/>
  </w:style>
  <w:style w:type="numbering" w:customStyle="1" w:styleId="463">
    <w:name w:val="Нет списка463"/>
    <w:next w:val="a2"/>
    <w:uiPriority w:val="99"/>
    <w:semiHidden/>
    <w:unhideWhenUsed/>
    <w:rsid w:val="00A77648"/>
  </w:style>
  <w:style w:type="numbering" w:customStyle="1" w:styleId="473">
    <w:name w:val="Нет списка473"/>
    <w:next w:val="a2"/>
    <w:uiPriority w:val="99"/>
    <w:semiHidden/>
    <w:unhideWhenUsed/>
    <w:rsid w:val="00A77648"/>
  </w:style>
  <w:style w:type="numbering" w:customStyle="1" w:styleId="483">
    <w:name w:val="Нет списка483"/>
    <w:next w:val="a2"/>
    <w:uiPriority w:val="99"/>
    <w:semiHidden/>
    <w:unhideWhenUsed/>
    <w:rsid w:val="00A77648"/>
  </w:style>
  <w:style w:type="numbering" w:customStyle="1" w:styleId="493">
    <w:name w:val="Нет списка493"/>
    <w:next w:val="a2"/>
    <w:uiPriority w:val="99"/>
    <w:semiHidden/>
    <w:unhideWhenUsed/>
    <w:rsid w:val="00A77648"/>
  </w:style>
  <w:style w:type="numbering" w:customStyle="1" w:styleId="503">
    <w:name w:val="Нет списка503"/>
    <w:next w:val="a2"/>
    <w:uiPriority w:val="99"/>
    <w:semiHidden/>
    <w:unhideWhenUsed/>
    <w:rsid w:val="00A77648"/>
  </w:style>
  <w:style w:type="numbering" w:customStyle="1" w:styleId="515">
    <w:name w:val="Нет списка515"/>
    <w:next w:val="a2"/>
    <w:uiPriority w:val="99"/>
    <w:semiHidden/>
    <w:unhideWhenUsed/>
    <w:rsid w:val="00A77648"/>
  </w:style>
  <w:style w:type="numbering" w:customStyle="1" w:styleId="523">
    <w:name w:val="Нет списка523"/>
    <w:next w:val="a2"/>
    <w:uiPriority w:val="99"/>
    <w:semiHidden/>
    <w:unhideWhenUsed/>
    <w:rsid w:val="00A77648"/>
  </w:style>
  <w:style w:type="numbering" w:customStyle="1" w:styleId="533">
    <w:name w:val="Нет списка533"/>
    <w:next w:val="a2"/>
    <w:uiPriority w:val="99"/>
    <w:semiHidden/>
    <w:unhideWhenUsed/>
    <w:rsid w:val="00A77648"/>
  </w:style>
  <w:style w:type="numbering" w:customStyle="1" w:styleId="543">
    <w:name w:val="Нет списка543"/>
    <w:next w:val="a2"/>
    <w:uiPriority w:val="99"/>
    <w:semiHidden/>
    <w:unhideWhenUsed/>
    <w:rsid w:val="00A77648"/>
  </w:style>
  <w:style w:type="numbering" w:customStyle="1" w:styleId="553">
    <w:name w:val="Нет списка553"/>
    <w:next w:val="a2"/>
    <w:uiPriority w:val="99"/>
    <w:semiHidden/>
    <w:unhideWhenUsed/>
    <w:rsid w:val="00A77648"/>
  </w:style>
  <w:style w:type="numbering" w:customStyle="1" w:styleId="563">
    <w:name w:val="Нет списка563"/>
    <w:next w:val="a2"/>
    <w:uiPriority w:val="99"/>
    <w:semiHidden/>
    <w:unhideWhenUsed/>
    <w:rsid w:val="00A77648"/>
  </w:style>
  <w:style w:type="numbering" w:customStyle="1" w:styleId="573">
    <w:name w:val="Нет списка573"/>
    <w:next w:val="a2"/>
    <w:uiPriority w:val="99"/>
    <w:semiHidden/>
    <w:unhideWhenUsed/>
    <w:rsid w:val="00A77648"/>
  </w:style>
  <w:style w:type="numbering" w:customStyle="1" w:styleId="583">
    <w:name w:val="Нет списка583"/>
    <w:next w:val="a2"/>
    <w:uiPriority w:val="99"/>
    <w:semiHidden/>
    <w:unhideWhenUsed/>
    <w:rsid w:val="00A77648"/>
  </w:style>
  <w:style w:type="numbering" w:customStyle="1" w:styleId="593">
    <w:name w:val="Нет списка593"/>
    <w:next w:val="a2"/>
    <w:uiPriority w:val="99"/>
    <w:semiHidden/>
    <w:unhideWhenUsed/>
    <w:rsid w:val="00A77648"/>
  </w:style>
  <w:style w:type="numbering" w:customStyle="1" w:styleId="603">
    <w:name w:val="Нет списка603"/>
    <w:next w:val="a2"/>
    <w:uiPriority w:val="99"/>
    <w:semiHidden/>
    <w:unhideWhenUsed/>
    <w:rsid w:val="00A77648"/>
  </w:style>
  <w:style w:type="numbering" w:customStyle="1" w:styleId="615">
    <w:name w:val="Нет списка615"/>
    <w:next w:val="a2"/>
    <w:uiPriority w:val="99"/>
    <w:semiHidden/>
    <w:unhideWhenUsed/>
    <w:rsid w:val="00A77648"/>
  </w:style>
  <w:style w:type="numbering" w:customStyle="1" w:styleId="623">
    <w:name w:val="Нет списка623"/>
    <w:next w:val="a2"/>
    <w:uiPriority w:val="99"/>
    <w:semiHidden/>
    <w:unhideWhenUsed/>
    <w:rsid w:val="00A77648"/>
  </w:style>
  <w:style w:type="numbering" w:customStyle="1" w:styleId="633">
    <w:name w:val="Нет списка633"/>
    <w:next w:val="a2"/>
    <w:uiPriority w:val="99"/>
    <w:semiHidden/>
    <w:unhideWhenUsed/>
    <w:rsid w:val="00A77648"/>
  </w:style>
  <w:style w:type="numbering" w:customStyle="1" w:styleId="643">
    <w:name w:val="Нет списка643"/>
    <w:next w:val="a2"/>
    <w:uiPriority w:val="99"/>
    <w:semiHidden/>
    <w:unhideWhenUsed/>
    <w:rsid w:val="00A77648"/>
  </w:style>
  <w:style w:type="numbering" w:customStyle="1" w:styleId="653">
    <w:name w:val="Нет списка653"/>
    <w:next w:val="a2"/>
    <w:uiPriority w:val="99"/>
    <w:semiHidden/>
    <w:unhideWhenUsed/>
    <w:rsid w:val="00A77648"/>
  </w:style>
  <w:style w:type="paragraph" w:customStyle="1" w:styleId="12ff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3">
    <w:name w:val="Нет списка663"/>
    <w:next w:val="a2"/>
    <w:uiPriority w:val="99"/>
    <w:semiHidden/>
    <w:unhideWhenUsed/>
    <w:rsid w:val="00A77648"/>
  </w:style>
  <w:style w:type="numbering" w:customStyle="1" w:styleId="673">
    <w:name w:val="Нет списка673"/>
    <w:next w:val="a2"/>
    <w:uiPriority w:val="99"/>
    <w:semiHidden/>
    <w:unhideWhenUsed/>
    <w:rsid w:val="00A77648"/>
  </w:style>
  <w:style w:type="numbering" w:customStyle="1" w:styleId="683">
    <w:name w:val="Нет списка683"/>
    <w:next w:val="a2"/>
    <w:uiPriority w:val="99"/>
    <w:semiHidden/>
    <w:unhideWhenUsed/>
    <w:rsid w:val="00A77648"/>
  </w:style>
  <w:style w:type="numbering" w:customStyle="1" w:styleId="693">
    <w:name w:val="Нет списка693"/>
    <w:next w:val="a2"/>
    <w:uiPriority w:val="99"/>
    <w:semiHidden/>
    <w:unhideWhenUsed/>
    <w:rsid w:val="00A77648"/>
  </w:style>
  <w:style w:type="numbering" w:customStyle="1" w:styleId="703">
    <w:name w:val="Нет списка703"/>
    <w:next w:val="a2"/>
    <w:uiPriority w:val="99"/>
    <w:semiHidden/>
    <w:unhideWhenUsed/>
    <w:rsid w:val="00A77648"/>
  </w:style>
  <w:style w:type="numbering" w:customStyle="1" w:styleId="715">
    <w:name w:val="Нет списка715"/>
    <w:next w:val="a2"/>
    <w:uiPriority w:val="99"/>
    <w:semiHidden/>
    <w:unhideWhenUsed/>
    <w:rsid w:val="00A77648"/>
  </w:style>
  <w:style w:type="paragraph" w:customStyle="1" w:styleId="afffc">
    <w:name w:val="Знак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3">
    <w:name w:val="Нет списка723"/>
    <w:next w:val="a2"/>
    <w:uiPriority w:val="99"/>
    <w:semiHidden/>
    <w:unhideWhenUsed/>
    <w:rsid w:val="00A77648"/>
  </w:style>
  <w:style w:type="numbering" w:customStyle="1" w:styleId="733">
    <w:name w:val="Нет списка733"/>
    <w:next w:val="a2"/>
    <w:uiPriority w:val="99"/>
    <w:semiHidden/>
    <w:unhideWhenUsed/>
    <w:rsid w:val="00A77648"/>
  </w:style>
  <w:style w:type="numbering" w:customStyle="1" w:styleId="743">
    <w:name w:val="Нет списка743"/>
    <w:next w:val="a2"/>
    <w:uiPriority w:val="99"/>
    <w:semiHidden/>
    <w:unhideWhenUsed/>
    <w:rsid w:val="00A77648"/>
  </w:style>
  <w:style w:type="numbering" w:customStyle="1" w:styleId="753">
    <w:name w:val="Нет списка753"/>
    <w:next w:val="a2"/>
    <w:uiPriority w:val="99"/>
    <w:semiHidden/>
    <w:unhideWhenUsed/>
    <w:rsid w:val="00A77648"/>
  </w:style>
  <w:style w:type="numbering" w:customStyle="1" w:styleId="763">
    <w:name w:val="Нет списка763"/>
    <w:next w:val="a2"/>
    <w:uiPriority w:val="99"/>
    <w:semiHidden/>
    <w:unhideWhenUsed/>
    <w:rsid w:val="00A77648"/>
  </w:style>
  <w:style w:type="numbering" w:customStyle="1" w:styleId="773">
    <w:name w:val="Нет списка773"/>
    <w:next w:val="a2"/>
    <w:uiPriority w:val="99"/>
    <w:semiHidden/>
    <w:unhideWhenUsed/>
    <w:rsid w:val="00A77648"/>
  </w:style>
  <w:style w:type="numbering" w:customStyle="1" w:styleId="783">
    <w:name w:val="Нет списка783"/>
    <w:next w:val="a2"/>
    <w:uiPriority w:val="99"/>
    <w:semiHidden/>
    <w:unhideWhenUsed/>
    <w:rsid w:val="00A77648"/>
  </w:style>
  <w:style w:type="numbering" w:customStyle="1" w:styleId="793">
    <w:name w:val="Нет списка793"/>
    <w:next w:val="a2"/>
    <w:uiPriority w:val="99"/>
    <w:semiHidden/>
    <w:unhideWhenUsed/>
    <w:rsid w:val="00A77648"/>
  </w:style>
  <w:style w:type="numbering" w:customStyle="1" w:styleId="803">
    <w:name w:val="Нет списка803"/>
    <w:next w:val="a2"/>
    <w:uiPriority w:val="99"/>
    <w:semiHidden/>
    <w:unhideWhenUsed/>
    <w:rsid w:val="00A77648"/>
  </w:style>
  <w:style w:type="numbering" w:customStyle="1" w:styleId="814">
    <w:name w:val="Нет списка814"/>
    <w:next w:val="a2"/>
    <w:uiPriority w:val="99"/>
    <w:semiHidden/>
    <w:unhideWhenUsed/>
    <w:rsid w:val="00A77648"/>
  </w:style>
  <w:style w:type="numbering" w:customStyle="1" w:styleId="822">
    <w:name w:val="Нет списка822"/>
    <w:next w:val="a2"/>
    <w:uiPriority w:val="99"/>
    <w:semiHidden/>
    <w:unhideWhenUsed/>
    <w:rsid w:val="00A77648"/>
  </w:style>
  <w:style w:type="numbering" w:customStyle="1" w:styleId="1104">
    <w:name w:val="Нет списка1104"/>
    <w:next w:val="a2"/>
    <w:uiPriority w:val="99"/>
    <w:semiHidden/>
    <w:rsid w:val="00A77648"/>
  </w:style>
  <w:style w:type="table" w:customStyle="1" w:styleId="11a">
    <w:name w:val="Сетка таблицы11"/>
    <w:basedOn w:val="a1"/>
    <w:next w:val="a8"/>
    <w:rsid w:val="00A7764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
    <w:name w:val="Нет списка1114"/>
    <w:next w:val="a2"/>
    <w:uiPriority w:val="99"/>
    <w:semiHidden/>
    <w:unhideWhenUsed/>
    <w:rsid w:val="00A77648"/>
  </w:style>
  <w:style w:type="numbering" w:customStyle="1" w:styleId="2103">
    <w:name w:val="Нет списка2103"/>
    <w:next w:val="a2"/>
    <w:uiPriority w:val="99"/>
    <w:semiHidden/>
    <w:unhideWhenUsed/>
    <w:rsid w:val="00A77648"/>
  </w:style>
  <w:style w:type="numbering" w:customStyle="1" w:styleId="3103">
    <w:name w:val="Нет списка3103"/>
    <w:next w:val="a2"/>
    <w:uiPriority w:val="99"/>
    <w:semiHidden/>
    <w:unhideWhenUsed/>
    <w:rsid w:val="00A77648"/>
  </w:style>
  <w:style w:type="numbering" w:customStyle="1" w:styleId="4103">
    <w:name w:val="Нет списка4103"/>
    <w:next w:val="a2"/>
    <w:uiPriority w:val="99"/>
    <w:semiHidden/>
    <w:unhideWhenUsed/>
    <w:rsid w:val="00A77648"/>
  </w:style>
  <w:style w:type="numbering" w:customStyle="1" w:styleId="5103">
    <w:name w:val="Нет списка5103"/>
    <w:next w:val="a2"/>
    <w:uiPriority w:val="99"/>
    <w:semiHidden/>
    <w:unhideWhenUsed/>
    <w:rsid w:val="00A77648"/>
  </w:style>
  <w:style w:type="numbering" w:customStyle="1" w:styleId="6103">
    <w:name w:val="Нет списка6103"/>
    <w:next w:val="a2"/>
    <w:uiPriority w:val="99"/>
    <w:semiHidden/>
    <w:unhideWhenUsed/>
    <w:rsid w:val="00A77648"/>
  </w:style>
  <w:style w:type="numbering" w:customStyle="1" w:styleId="7102">
    <w:name w:val="Нет списка7102"/>
    <w:next w:val="a2"/>
    <w:uiPriority w:val="99"/>
    <w:semiHidden/>
    <w:unhideWhenUsed/>
    <w:rsid w:val="00A77648"/>
  </w:style>
  <w:style w:type="numbering" w:customStyle="1" w:styleId="832">
    <w:name w:val="Нет списка832"/>
    <w:next w:val="a2"/>
    <w:uiPriority w:val="99"/>
    <w:semiHidden/>
    <w:unhideWhenUsed/>
    <w:rsid w:val="00A77648"/>
  </w:style>
  <w:style w:type="numbering" w:customStyle="1" w:styleId="9140">
    <w:name w:val="Нет списка914"/>
    <w:next w:val="a2"/>
    <w:uiPriority w:val="99"/>
    <w:semiHidden/>
    <w:unhideWhenUsed/>
    <w:rsid w:val="00A77648"/>
  </w:style>
  <w:style w:type="numbering" w:customStyle="1" w:styleId="1014">
    <w:name w:val="Нет списка1014"/>
    <w:next w:val="a2"/>
    <w:uiPriority w:val="99"/>
    <w:semiHidden/>
    <w:unhideWhenUsed/>
    <w:rsid w:val="00A77648"/>
  </w:style>
  <w:style w:type="numbering" w:customStyle="1" w:styleId="11113">
    <w:name w:val="Нет списка11113"/>
    <w:next w:val="a2"/>
    <w:uiPriority w:val="99"/>
    <w:semiHidden/>
    <w:unhideWhenUsed/>
    <w:rsid w:val="00A77648"/>
  </w:style>
  <w:style w:type="numbering" w:customStyle="1" w:styleId="1214">
    <w:name w:val="Нет списка1214"/>
    <w:next w:val="a2"/>
    <w:uiPriority w:val="99"/>
    <w:semiHidden/>
    <w:unhideWhenUsed/>
    <w:rsid w:val="00A77648"/>
  </w:style>
  <w:style w:type="numbering" w:customStyle="1" w:styleId="1314">
    <w:name w:val="Нет списка1314"/>
    <w:next w:val="a2"/>
    <w:uiPriority w:val="99"/>
    <w:semiHidden/>
    <w:unhideWhenUsed/>
    <w:rsid w:val="00A77648"/>
  </w:style>
  <w:style w:type="numbering" w:customStyle="1" w:styleId="14140">
    <w:name w:val="Нет списка1414"/>
    <w:next w:val="a2"/>
    <w:uiPriority w:val="99"/>
    <w:semiHidden/>
    <w:unhideWhenUsed/>
    <w:rsid w:val="00A77648"/>
  </w:style>
  <w:style w:type="numbering" w:customStyle="1" w:styleId="1514">
    <w:name w:val="Нет списка1514"/>
    <w:next w:val="a2"/>
    <w:uiPriority w:val="99"/>
    <w:semiHidden/>
    <w:unhideWhenUsed/>
    <w:rsid w:val="00A77648"/>
  </w:style>
  <w:style w:type="numbering" w:customStyle="1" w:styleId="1614">
    <w:name w:val="Нет списка1614"/>
    <w:next w:val="a2"/>
    <w:uiPriority w:val="99"/>
    <w:semiHidden/>
    <w:unhideWhenUsed/>
    <w:rsid w:val="00A77648"/>
  </w:style>
  <w:style w:type="numbering" w:customStyle="1" w:styleId="1714">
    <w:name w:val="Нет списка1714"/>
    <w:next w:val="a2"/>
    <w:uiPriority w:val="99"/>
    <w:semiHidden/>
    <w:unhideWhenUsed/>
    <w:rsid w:val="00A77648"/>
  </w:style>
  <w:style w:type="numbering" w:customStyle="1" w:styleId="1814">
    <w:name w:val="Нет списка1814"/>
    <w:next w:val="a2"/>
    <w:uiPriority w:val="99"/>
    <w:semiHidden/>
    <w:unhideWhenUsed/>
    <w:rsid w:val="00A77648"/>
  </w:style>
  <w:style w:type="numbering" w:customStyle="1" w:styleId="1914">
    <w:name w:val="Нет списка1914"/>
    <w:next w:val="a2"/>
    <w:uiPriority w:val="99"/>
    <w:semiHidden/>
    <w:unhideWhenUsed/>
    <w:rsid w:val="00A77648"/>
  </w:style>
  <w:style w:type="numbering" w:customStyle="1" w:styleId="2013">
    <w:name w:val="Нет списка2013"/>
    <w:next w:val="a2"/>
    <w:uiPriority w:val="99"/>
    <w:semiHidden/>
    <w:unhideWhenUsed/>
    <w:rsid w:val="00A77648"/>
  </w:style>
  <w:style w:type="numbering" w:customStyle="1" w:styleId="2113">
    <w:name w:val="Нет списка2113"/>
    <w:next w:val="a2"/>
    <w:uiPriority w:val="99"/>
    <w:semiHidden/>
    <w:unhideWhenUsed/>
    <w:rsid w:val="00A77648"/>
  </w:style>
  <w:style w:type="numbering" w:customStyle="1" w:styleId="2213">
    <w:name w:val="Нет списка2213"/>
    <w:next w:val="a2"/>
    <w:uiPriority w:val="99"/>
    <w:semiHidden/>
    <w:unhideWhenUsed/>
    <w:rsid w:val="00A77648"/>
  </w:style>
  <w:style w:type="numbering" w:customStyle="1" w:styleId="2313">
    <w:name w:val="Нет списка2313"/>
    <w:next w:val="a2"/>
    <w:uiPriority w:val="99"/>
    <w:semiHidden/>
    <w:unhideWhenUsed/>
    <w:rsid w:val="00A77648"/>
  </w:style>
  <w:style w:type="numbering" w:customStyle="1" w:styleId="2413">
    <w:name w:val="Нет списка2413"/>
    <w:next w:val="a2"/>
    <w:uiPriority w:val="99"/>
    <w:semiHidden/>
    <w:unhideWhenUsed/>
    <w:rsid w:val="00A77648"/>
  </w:style>
  <w:style w:type="numbering" w:customStyle="1" w:styleId="2513">
    <w:name w:val="Нет списка2513"/>
    <w:next w:val="a2"/>
    <w:uiPriority w:val="99"/>
    <w:semiHidden/>
    <w:unhideWhenUsed/>
    <w:rsid w:val="00A77648"/>
  </w:style>
  <w:style w:type="numbering" w:customStyle="1" w:styleId="2613">
    <w:name w:val="Нет списка2613"/>
    <w:next w:val="a2"/>
    <w:uiPriority w:val="99"/>
    <w:semiHidden/>
    <w:unhideWhenUsed/>
    <w:rsid w:val="00A77648"/>
  </w:style>
  <w:style w:type="numbering" w:customStyle="1" w:styleId="2713">
    <w:name w:val="Нет списка2713"/>
    <w:next w:val="a2"/>
    <w:uiPriority w:val="99"/>
    <w:semiHidden/>
    <w:unhideWhenUsed/>
    <w:rsid w:val="00A77648"/>
  </w:style>
  <w:style w:type="numbering" w:customStyle="1" w:styleId="2813">
    <w:name w:val="Нет списка2813"/>
    <w:next w:val="a2"/>
    <w:uiPriority w:val="99"/>
    <w:semiHidden/>
    <w:unhideWhenUsed/>
    <w:rsid w:val="00A77648"/>
  </w:style>
  <w:style w:type="numbering" w:customStyle="1" w:styleId="2913">
    <w:name w:val="Нет списка2913"/>
    <w:next w:val="a2"/>
    <w:uiPriority w:val="99"/>
    <w:semiHidden/>
    <w:unhideWhenUsed/>
    <w:rsid w:val="00A77648"/>
  </w:style>
  <w:style w:type="numbering" w:customStyle="1" w:styleId="3013">
    <w:name w:val="Нет списка3013"/>
    <w:next w:val="a2"/>
    <w:uiPriority w:val="99"/>
    <w:semiHidden/>
    <w:unhideWhenUsed/>
    <w:rsid w:val="00A77648"/>
  </w:style>
  <w:style w:type="numbering" w:customStyle="1" w:styleId="3113">
    <w:name w:val="Нет списка3113"/>
    <w:next w:val="a2"/>
    <w:uiPriority w:val="99"/>
    <w:semiHidden/>
    <w:unhideWhenUsed/>
    <w:rsid w:val="00A77648"/>
  </w:style>
  <w:style w:type="numbering" w:customStyle="1" w:styleId="3213">
    <w:name w:val="Нет списка3213"/>
    <w:next w:val="a2"/>
    <w:uiPriority w:val="99"/>
    <w:semiHidden/>
    <w:unhideWhenUsed/>
    <w:rsid w:val="00A77648"/>
  </w:style>
  <w:style w:type="numbering" w:customStyle="1" w:styleId="3313">
    <w:name w:val="Нет списка3313"/>
    <w:next w:val="a2"/>
    <w:uiPriority w:val="99"/>
    <w:semiHidden/>
    <w:unhideWhenUsed/>
    <w:rsid w:val="00A77648"/>
  </w:style>
  <w:style w:type="numbering" w:customStyle="1" w:styleId="3413">
    <w:name w:val="Нет списка3413"/>
    <w:next w:val="a2"/>
    <w:uiPriority w:val="99"/>
    <w:semiHidden/>
    <w:unhideWhenUsed/>
    <w:rsid w:val="00A77648"/>
  </w:style>
  <w:style w:type="numbering" w:customStyle="1" w:styleId="3513">
    <w:name w:val="Нет списка3513"/>
    <w:next w:val="a2"/>
    <w:uiPriority w:val="99"/>
    <w:semiHidden/>
    <w:unhideWhenUsed/>
    <w:rsid w:val="00A77648"/>
  </w:style>
  <w:style w:type="numbering" w:customStyle="1" w:styleId="3613">
    <w:name w:val="Нет списка3613"/>
    <w:next w:val="a2"/>
    <w:uiPriority w:val="99"/>
    <w:semiHidden/>
    <w:unhideWhenUsed/>
    <w:rsid w:val="00A77648"/>
  </w:style>
  <w:style w:type="numbering" w:customStyle="1" w:styleId="3713">
    <w:name w:val="Нет списка3713"/>
    <w:next w:val="a2"/>
    <w:uiPriority w:val="99"/>
    <w:semiHidden/>
    <w:unhideWhenUsed/>
    <w:rsid w:val="00A77648"/>
  </w:style>
  <w:style w:type="numbering" w:customStyle="1" w:styleId="3813">
    <w:name w:val="Нет списка3813"/>
    <w:next w:val="a2"/>
    <w:uiPriority w:val="99"/>
    <w:semiHidden/>
    <w:unhideWhenUsed/>
    <w:rsid w:val="00A77648"/>
  </w:style>
  <w:style w:type="numbering" w:customStyle="1" w:styleId="3913">
    <w:name w:val="Нет списка3913"/>
    <w:next w:val="a2"/>
    <w:uiPriority w:val="99"/>
    <w:semiHidden/>
    <w:unhideWhenUsed/>
    <w:rsid w:val="00A77648"/>
  </w:style>
  <w:style w:type="numbering" w:customStyle="1" w:styleId="4013">
    <w:name w:val="Нет списка4013"/>
    <w:next w:val="a2"/>
    <w:uiPriority w:val="99"/>
    <w:semiHidden/>
    <w:unhideWhenUsed/>
    <w:rsid w:val="00A77648"/>
  </w:style>
  <w:style w:type="numbering" w:customStyle="1" w:styleId="4113">
    <w:name w:val="Нет списка4113"/>
    <w:next w:val="a2"/>
    <w:uiPriority w:val="99"/>
    <w:semiHidden/>
    <w:unhideWhenUsed/>
    <w:rsid w:val="00A77648"/>
  </w:style>
  <w:style w:type="numbering" w:customStyle="1" w:styleId="4213">
    <w:name w:val="Нет списка4213"/>
    <w:next w:val="a2"/>
    <w:uiPriority w:val="99"/>
    <w:semiHidden/>
    <w:unhideWhenUsed/>
    <w:rsid w:val="00A77648"/>
  </w:style>
  <w:style w:type="numbering" w:customStyle="1" w:styleId="4313">
    <w:name w:val="Нет списка4313"/>
    <w:next w:val="a2"/>
    <w:uiPriority w:val="99"/>
    <w:semiHidden/>
    <w:unhideWhenUsed/>
    <w:rsid w:val="00A77648"/>
  </w:style>
  <w:style w:type="numbering" w:customStyle="1" w:styleId="4413">
    <w:name w:val="Нет списка4413"/>
    <w:next w:val="a2"/>
    <w:uiPriority w:val="99"/>
    <w:semiHidden/>
    <w:unhideWhenUsed/>
    <w:rsid w:val="00A77648"/>
  </w:style>
  <w:style w:type="numbering" w:customStyle="1" w:styleId="4513">
    <w:name w:val="Нет списка4513"/>
    <w:next w:val="a2"/>
    <w:uiPriority w:val="99"/>
    <w:semiHidden/>
    <w:unhideWhenUsed/>
    <w:rsid w:val="00A77648"/>
  </w:style>
  <w:style w:type="numbering" w:customStyle="1" w:styleId="4613">
    <w:name w:val="Нет списка4613"/>
    <w:next w:val="a2"/>
    <w:uiPriority w:val="99"/>
    <w:semiHidden/>
    <w:unhideWhenUsed/>
    <w:rsid w:val="00A77648"/>
  </w:style>
  <w:style w:type="numbering" w:customStyle="1" w:styleId="4713">
    <w:name w:val="Нет списка4713"/>
    <w:next w:val="a2"/>
    <w:uiPriority w:val="99"/>
    <w:semiHidden/>
    <w:unhideWhenUsed/>
    <w:rsid w:val="00A77648"/>
  </w:style>
  <w:style w:type="numbering" w:customStyle="1" w:styleId="4813">
    <w:name w:val="Нет списка4813"/>
    <w:next w:val="a2"/>
    <w:uiPriority w:val="99"/>
    <w:semiHidden/>
    <w:unhideWhenUsed/>
    <w:rsid w:val="00A77648"/>
  </w:style>
  <w:style w:type="numbering" w:customStyle="1" w:styleId="4913">
    <w:name w:val="Нет списка4913"/>
    <w:next w:val="a2"/>
    <w:uiPriority w:val="99"/>
    <w:semiHidden/>
    <w:unhideWhenUsed/>
    <w:rsid w:val="00A77648"/>
  </w:style>
  <w:style w:type="numbering" w:customStyle="1" w:styleId="5013">
    <w:name w:val="Нет списка5013"/>
    <w:next w:val="a2"/>
    <w:uiPriority w:val="99"/>
    <w:semiHidden/>
    <w:unhideWhenUsed/>
    <w:rsid w:val="00A77648"/>
  </w:style>
  <w:style w:type="numbering" w:customStyle="1" w:styleId="5113">
    <w:name w:val="Нет списка5113"/>
    <w:next w:val="a2"/>
    <w:uiPriority w:val="99"/>
    <w:semiHidden/>
    <w:unhideWhenUsed/>
    <w:rsid w:val="00A77648"/>
  </w:style>
  <w:style w:type="numbering" w:customStyle="1" w:styleId="5213">
    <w:name w:val="Нет списка5213"/>
    <w:next w:val="a2"/>
    <w:uiPriority w:val="99"/>
    <w:semiHidden/>
    <w:unhideWhenUsed/>
    <w:rsid w:val="00A77648"/>
  </w:style>
  <w:style w:type="numbering" w:customStyle="1" w:styleId="5313">
    <w:name w:val="Нет списка5313"/>
    <w:next w:val="a2"/>
    <w:uiPriority w:val="99"/>
    <w:semiHidden/>
    <w:unhideWhenUsed/>
    <w:rsid w:val="00A77648"/>
  </w:style>
  <w:style w:type="numbering" w:customStyle="1" w:styleId="5413">
    <w:name w:val="Нет списка5413"/>
    <w:next w:val="a2"/>
    <w:uiPriority w:val="99"/>
    <w:semiHidden/>
    <w:unhideWhenUsed/>
    <w:rsid w:val="00A77648"/>
  </w:style>
  <w:style w:type="numbering" w:customStyle="1" w:styleId="5513">
    <w:name w:val="Нет списка5513"/>
    <w:next w:val="a2"/>
    <w:uiPriority w:val="99"/>
    <w:semiHidden/>
    <w:unhideWhenUsed/>
    <w:rsid w:val="00A77648"/>
  </w:style>
  <w:style w:type="numbering" w:customStyle="1" w:styleId="5613">
    <w:name w:val="Нет списка5613"/>
    <w:next w:val="a2"/>
    <w:uiPriority w:val="99"/>
    <w:semiHidden/>
    <w:unhideWhenUsed/>
    <w:rsid w:val="00A77648"/>
  </w:style>
  <w:style w:type="numbering" w:customStyle="1" w:styleId="5713">
    <w:name w:val="Нет списка5713"/>
    <w:next w:val="a2"/>
    <w:uiPriority w:val="99"/>
    <w:semiHidden/>
    <w:unhideWhenUsed/>
    <w:rsid w:val="00A77648"/>
  </w:style>
  <w:style w:type="numbering" w:customStyle="1" w:styleId="5813">
    <w:name w:val="Нет списка5813"/>
    <w:next w:val="a2"/>
    <w:uiPriority w:val="99"/>
    <w:semiHidden/>
    <w:unhideWhenUsed/>
    <w:rsid w:val="00A77648"/>
  </w:style>
  <w:style w:type="numbering" w:customStyle="1" w:styleId="5913">
    <w:name w:val="Нет списка5913"/>
    <w:next w:val="a2"/>
    <w:uiPriority w:val="99"/>
    <w:semiHidden/>
    <w:unhideWhenUsed/>
    <w:rsid w:val="00A77648"/>
  </w:style>
  <w:style w:type="numbering" w:customStyle="1" w:styleId="6013">
    <w:name w:val="Нет списка6013"/>
    <w:next w:val="a2"/>
    <w:uiPriority w:val="99"/>
    <w:semiHidden/>
    <w:unhideWhenUsed/>
    <w:rsid w:val="00A77648"/>
  </w:style>
  <w:style w:type="numbering" w:customStyle="1" w:styleId="6113">
    <w:name w:val="Нет списка6113"/>
    <w:next w:val="a2"/>
    <w:uiPriority w:val="99"/>
    <w:semiHidden/>
    <w:unhideWhenUsed/>
    <w:rsid w:val="00A77648"/>
  </w:style>
  <w:style w:type="numbering" w:customStyle="1" w:styleId="6213">
    <w:name w:val="Нет списка6213"/>
    <w:next w:val="a2"/>
    <w:uiPriority w:val="99"/>
    <w:semiHidden/>
    <w:unhideWhenUsed/>
    <w:rsid w:val="00A77648"/>
  </w:style>
  <w:style w:type="numbering" w:customStyle="1" w:styleId="6313">
    <w:name w:val="Нет списка6313"/>
    <w:next w:val="a2"/>
    <w:uiPriority w:val="99"/>
    <w:semiHidden/>
    <w:unhideWhenUsed/>
    <w:rsid w:val="00A77648"/>
  </w:style>
  <w:style w:type="numbering" w:customStyle="1" w:styleId="6413">
    <w:name w:val="Нет списка6413"/>
    <w:next w:val="a2"/>
    <w:uiPriority w:val="99"/>
    <w:semiHidden/>
    <w:unhideWhenUsed/>
    <w:rsid w:val="00A77648"/>
  </w:style>
  <w:style w:type="numbering" w:customStyle="1" w:styleId="6513">
    <w:name w:val="Нет списка6513"/>
    <w:next w:val="a2"/>
    <w:uiPriority w:val="99"/>
    <w:semiHidden/>
    <w:unhideWhenUsed/>
    <w:rsid w:val="00A77648"/>
  </w:style>
  <w:style w:type="numbering" w:customStyle="1" w:styleId="6613">
    <w:name w:val="Нет списка6613"/>
    <w:next w:val="a2"/>
    <w:uiPriority w:val="99"/>
    <w:semiHidden/>
    <w:unhideWhenUsed/>
    <w:rsid w:val="00A77648"/>
  </w:style>
  <w:style w:type="numbering" w:customStyle="1" w:styleId="6713">
    <w:name w:val="Нет списка6713"/>
    <w:next w:val="a2"/>
    <w:uiPriority w:val="99"/>
    <w:semiHidden/>
    <w:unhideWhenUsed/>
    <w:rsid w:val="00A77648"/>
  </w:style>
  <w:style w:type="numbering" w:customStyle="1" w:styleId="6813">
    <w:name w:val="Нет списка6813"/>
    <w:next w:val="a2"/>
    <w:uiPriority w:val="99"/>
    <w:semiHidden/>
    <w:unhideWhenUsed/>
    <w:rsid w:val="00A77648"/>
  </w:style>
  <w:style w:type="numbering" w:customStyle="1" w:styleId="6913">
    <w:name w:val="Нет списка6913"/>
    <w:next w:val="a2"/>
    <w:uiPriority w:val="99"/>
    <w:semiHidden/>
    <w:unhideWhenUsed/>
    <w:rsid w:val="00A77648"/>
  </w:style>
  <w:style w:type="numbering" w:customStyle="1" w:styleId="7013">
    <w:name w:val="Нет списка7013"/>
    <w:next w:val="a2"/>
    <w:uiPriority w:val="99"/>
    <w:semiHidden/>
    <w:unhideWhenUsed/>
    <w:rsid w:val="00A77648"/>
  </w:style>
  <w:style w:type="numbering" w:customStyle="1" w:styleId="7113">
    <w:name w:val="Нет списка7113"/>
    <w:next w:val="a2"/>
    <w:uiPriority w:val="99"/>
    <w:semiHidden/>
    <w:unhideWhenUsed/>
    <w:rsid w:val="00A77648"/>
  </w:style>
  <w:style w:type="numbering" w:customStyle="1" w:styleId="7213">
    <w:name w:val="Нет списка7213"/>
    <w:next w:val="a2"/>
    <w:uiPriority w:val="99"/>
    <w:semiHidden/>
    <w:unhideWhenUsed/>
    <w:rsid w:val="00A77648"/>
  </w:style>
  <w:style w:type="numbering" w:customStyle="1" w:styleId="7313">
    <w:name w:val="Нет списка7313"/>
    <w:next w:val="a2"/>
    <w:uiPriority w:val="99"/>
    <w:semiHidden/>
    <w:unhideWhenUsed/>
    <w:rsid w:val="00A77648"/>
  </w:style>
  <w:style w:type="numbering" w:customStyle="1" w:styleId="7413">
    <w:name w:val="Нет списка7413"/>
    <w:next w:val="a2"/>
    <w:uiPriority w:val="99"/>
    <w:semiHidden/>
    <w:unhideWhenUsed/>
    <w:rsid w:val="00A77648"/>
  </w:style>
  <w:style w:type="numbering" w:customStyle="1" w:styleId="7513">
    <w:name w:val="Нет списка7513"/>
    <w:next w:val="a2"/>
    <w:uiPriority w:val="99"/>
    <w:semiHidden/>
    <w:rsid w:val="00A77648"/>
  </w:style>
  <w:style w:type="numbering" w:customStyle="1" w:styleId="11012">
    <w:name w:val="Нет списка11012"/>
    <w:next w:val="a2"/>
    <w:uiPriority w:val="99"/>
    <w:semiHidden/>
    <w:unhideWhenUsed/>
    <w:rsid w:val="00A77648"/>
  </w:style>
  <w:style w:type="numbering" w:customStyle="1" w:styleId="21012">
    <w:name w:val="Нет списка21012"/>
    <w:next w:val="a2"/>
    <w:uiPriority w:val="99"/>
    <w:semiHidden/>
    <w:unhideWhenUsed/>
    <w:rsid w:val="00A77648"/>
  </w:style>
  <w:style w:type="numbering" w:customStyle="1" w:styleId="31012">
    <w:name w:val="Нет списка31012"/>
    <w:next w:val="a2"/>
    <w:uiPriority w:val="99"/>
    <w:semiHidden/>
    <w:unhideWhenUsed/>
    <w:rsid w:val="00A77648"/>
  </w:style>
  <w:style w:type="numbering" w:customStyle="1" w:styleId="41012">
    <w:name w:val="Нет списка41012"/>
    <w:next w:val="a2"/>
    <w:uiPriority w:val="99"/>
    <w:semiHidden/>
    <w:unhideWhenUsed/>
    <w:rsid w:val="00A77648"/>
  </w:style>
  <w:style w:type="numbering" w:customStyle="1" w:styleId="51012">
    <w:name w:val="Нет списка51012"/>
    <w:next w:val="a2"/>
    <w:uiPriority w:val="99"/>
    <w:semiHidden/>
    <w:unhideWhenUsed/>
    <w:rsid w:val="00A77648"/>
  </w:style>
  <w:style w:type="numbering" w:customStyle="1" w:styleId="61012">
    <w:name w:val="Нет списка61012"/>
    <w:next w:val="a2"/>
    <w:uiPriority w:val="99"/>
    <w:semiHidden/>
    <w:unhideWhenUsed/>
    <w:rsid w:val="00A77648"/>
  </w:style>
  <w:style w:type="numbering" w:customStyle="1" w:styleId="7613">
    <w:name w:val="Нет списка7613"/>
    <w:next w:val="a2"/>
    <w:uiPriority w:val="99"/>
    <w:semiHidden/>
    <w:unhideWhenUsed/>
    <w:rsid w:val="00A77648"/>
  </w:style>
  <w:style w:type="numbering" w:customStyle="1" w:styleId="8113">
    <w:name w:val="Нет списка8113"/>
    <w:next w:val="a2"/>
    <w:uiPriority w:val="99"/>
    <w:semiHidden/>
    <w:unhideWhenUsed/>
    <w:rsid w:val="00A77648"/>
  </w:style>
  <w:style w:type="numbering" w:customStyle="1" w:styleId="9112">
    <w:name w:val="Нет списка9112"/>
    <w:next w:val="a2"/>
    <w:uiPriority w:val="99"/>
    <w:semiHidden/>
    <w:unhideWhenUsed/>
    <w:rsid w:val="00A77648"/>
  </w:style>
  <w:style w:type="numbering" w:customStyle="1" w:styleId="10112">
    <w:name w:val="Нет списка10112"/>
    <w:next w:val="a2"/>
    <w:uiPriority w:val="99"/>
    <w:semiHidden/>
    <w:unhideWhenUsed/>
    <w:rsid w:val="00A77648"/>
  </w:style>
  <w:style w:type="numbering" w:customStyle="1" w:styleId="1122">
    <w:name w:val="Нет списка1122"/>
    <w:next w:val="a2"/>
    <w:uiPriority w:val="99"/>
    <w:semiHidden/>
    <w:unhideWhenUsed/>
    <w:rsid w:val="00A77648"/>
  </w:style>
  <w:style w:type="numbering" w:customStyle="1" w:styleId="12112">
    <w:name w:val="Нет списка12112"/>
    <w:next w:val="a2"/>
    <w:uiPriority w:val="99"/>
    <w:semiHidden/>
    <w:unhideWhenUsed/>
    <w:rsid w:val="00A77648"/>
  </w:style>
  <w:style w:type="numbering" w:customStyle="1" w:styleId="13112">
    <w:name w:val="Нет списка13112"/>
    <w:next w:val="a2"/>
    <w:uiPriority w:val="99"/>
    <w:semiHidden/>
    <w:unhideWhenUsed/>
    <w:rsid w:val="00A77648"/>
  </w:style>
  <w:style w:type="numbering" w:customStyle="1" w:styleId="141120">
    <w:name w:val="Нет списка14112"/>
    <w:next w:val="a2"/>
    <w:uiPriority w:val="99"/>
    <w:semiHidden/>
    <w:unhideWhenUsed/>
    <w:rsid w:val="00A77648"/>
  </w:style>
  <w:style w:type="numbering" w:customStyle="1" w:styleId="15112">
    <w:name w:val="Нет списка15112"/>
    <w:next w:val="a2"/>
    <w:uiPriority w:val="99"/>
    <w:semiHidden/>
    <w:unhideWhenUsed/>
    <w:rsid w:val="00A77648"/>
  </w:style>
  <w:style w:type="numbering" w:customStyle="1" w:styleId="16112">
    <w:name w:val="Нет списка16112"/>
    <w:next w:val="a2"/>
    <w:uiPriority w:val="99"/>
    <w:semiHidden/>
    <w:unhideWhenUsed/>
    <w:rsid w:val="00A77648"/>
  </w:style>
  <w:style w:type="numbering" w:customStyle="1" w:styleId="17112">
    <w:name w:val="Нет списка17112"/>
    <w:next w:val="a2"/>
    <w:uiPriority w:val="99"/>
    <w:semiHidden/>
    <w:unhideWhenUsed/>
    <w:rsid w:val="00A77648"/>
  </w:style>
  <w:style w:type="numbering" w:customStyle="1" w:styleId="18112">
    <w:name w:val="Нет списка18112"/>
    <w:next w:val="a2"/>
    <w:uiPriority w:val="99"/>
    <w:semiHidden/>
    <w:unhideWhenUsed/>
    <w:rsid w:val="00A77648"/>
  </w:style>
  <w:style w:type="numbering" w:customStyle="1" w:styleId="19112">
    <w:name w:val="Нет списка19112"/>
    <w:next w:val="a2"/>
    <w:uiPriority w:val="99"/>
    <w:semiHidden/>
    <w:unhideWhenUsed/>
    <w:rsid w:val="00A77648"/>
  </w:style>
  <w:style w:type="numbering" w:customStyle="1" w:styleId="20112">
    <w:name w:val="Нет списка20112"/>
    <w:next w:val="a2"/>
    <w:uiPriority w:val="99"/>
    <w:semiHidden/>
    <w:unhideWhenUsed/>
    <w:rsid w:val="00A77648"/>
  </w:style>
  <w:style w:type="numbering" w:customStyle="1" w:styleId="21112">
    <w:name w:val="Нет списка21112"/>
    <w:next w:val="a2"/>
    <w:uiPriority w:val="99"/>
    <w:semiHidden/>
    <w:unhideWhenUsed/>
    <w:rsid w:val="00A77648"/>
  </w:style>
  <w:style w:type="numbering" w:customStyle="1" w:styleId="22112">
    <w:name w:val="Нет списка22112"/>
    <w:next w:val="a2"/>
    <w:uiPriority w:val="99"/>
    <w:semiHidden/>
    <w:unhideWhenUsed/>
    <w:rsid w:val="00A77648"/>
  </w:style>
  <w:style w:type="numbering" w:customStyle="1" w:styleId="23112">
    <w:name w:val="Нет списка23112"/>
    <w:next w:val="a2"/>
    <w:uiPriority w:val="99"/>
    <w:semiHidden/>
    <w:unhideWhenUsed/>
    <w:rsid w:val="00A77648"/>
  </w:style>
  <w:style w:type="numbering" w:customStyle="1" w:styleId="24112">
    <w:name w:val="Нет списка24112"/>
    <w:next w:val="a2"/>
    <w:uiPriority w:val="99"/>
    <w:semiHidden/>
    <w:unhideWhenUsed/>
    <w:rsid w:val="00A77648"/>
  </w:style>
  <w:style w:type="numbering" w:customStyle="1" w:styleId="25112">
    <w:name w:val="Нет списка25112"/>
    <w:next w:val="a2"/>
    <w:uiPriority w:val="99"/>
    <w:semiHidden/>
    <w:unhideWhenUsed/>
    <w:rsid w:val="00A77648"/>
  </w:style>
  <w:style w:type="numbering" w:customStyle="1" w:styleId="26112">
    <w:name w:val="Нет списка26112"/>
    <w:next w:val="a2"/>
    <w:uiPriority w:val="99"/>
    <w:semiHidden/>
    <w:unhideWhenUsed/>
    <w:rsid w:val="00A77648"/>
  </w:style>
  <w:style w:type="numbering" w:customStyle="1" w:styleId="27112">
    <w:name w:val="Нет списка27112"/>
    <w:next w:val="a2"/>
    <w:uiPriority w:val="99"/>
    <w:semiHidden/>
    <w:unhideWhenUsed/>
    <w:rsid w:val="00A77648"/>
  </w:style>
  <w:style w:type="numbering" w:customStyle="1" w:styleId="28112">
    <w:name w:val="Нет списка28112"/>
    <w:next w:val="a2"/>
    <w:uiPriority w:val="99"/>
    <w:semiHidden/>
    <w:unhideWhenUsed/>
    <w:rsid w:val="00A77648"/>
  </w:style>
  <w:style w:type="numbering" w:customStyle="1" w:styleId="29112">
    <w:name w:val="Нет списка29112"/>
    <w:next w:val="a2"/>
    <w:uiPriority w:val="99"/>
    <w:semiHidden/>
    <w:unhideWhenUsed/>
    <w:rsid w:val="00A77648"/>
  </w:style>
  <w:style w:type="numbering" w:customStyle="1" w:styleId="30112">
    <w:name w:val="Нет списка30112"/>
    <w:next w:val="a2"/>
    <w:uiPriority w:val="99"/>
    <w:semiHidden/>
    <w:unhideWhenUsed/>
    <w:rsid w:val="00A77648"/>
  </w:style>
  <w:style w:type="numbering" w:customStyle="1" w:styleId="31112">
    <w:name w:val="Нет списка31112"/>
    <w:next w:val="a2"/>
    <w:uiPriority w:val="99"/>
    <w:semiHidden/>
    <w:unhideWhenUsed/>
    <w:rsid w:val="00A77648"/>
  </w:style>
  <w:style w:type="numbering" w:customStyle="1" w:styleId="32112">
    <w:name w:val="Нет списка32112"/>
    <w:next w:val="a2"/>
    <w:uiPriority w:val="99"/>
    <w:semiHidden/>
    <w:unhideWhenUsed/>
    <w:rsid w:val="00A77648"/>
  </w:style>
  <w:style w:type="numbering" w:customStyle="1" w:styleId="33112">
    <w:name w:val="Нет списка33112"/>
    <w:next w:val="a2"/>
    <w:uiPriority w:val="99"/>
    <w:semiHidden/>
    <w:unhideWhenUsed/>
    <w:rsid w:val="00A77648"/>
  </w:style>
  <w:style w:type="numbering" w:customStyle="1" w:styleId="34112">
    <w:name w:val="Нет списка34112"/>
    <w:next w:val="a2"/>
    <w:uiPriority w:val="99"/>
    <w:semiHidden/>
    <w:unhideWhenUsed/>
    <w:rsid w:val="00A77648"/>
  </w:style>
  <w:style w:type="numbering" w:customStyle="1" w:styleId="35112">
    <w:name w:val="Нет списка35112"/>
    <w:next w:val="a2"/>
    <w:uiPriority w:val="99"/>
    <w:semiHidden/>
    <w:unhideWhenUsed/>
    <w:rsid w:val="00A77648"/>
  </w:style>
  <w:style w:type="numbering" w:customStyle="1" w:styleId="36112">
    <w:name w:val="Нет списка36112"/>
    <w:next w:val="a2"/>
    <w:uiPriority w:val="99"/>
    <w:semiHidden/>
    <w:unhideWhenUsed/>
    <w:rsid w:val="00A77648"/>
  </w:style>
  <w:style w:type="numbering" w:customStyle="1" w:styleId="37112">
    <w:name w:val="Нет списка37112"/>
    <w:next w:val="a2"/>
    <w:uiPriority w:val="99"/>
    <w:semiHidden/>
    <w:unhideWhenUsed/>
    <w:rsid w:val="00A77648"/>
  </w:style>
  <w:style w:type="numbering" w:customStyle="1" w:styleId="38112">
    <w:name w:val="Нет списка38112"/>
    <w:next w:val="a2"/>
    <w:uiPriority w:val="99"/>
    <w:semiHidden/>
    <w:unhideWhenUsed/>
    <w:rsid w:val="00A77648"/>
  </w:style>
  <w:style w:type="numbering" w:customStyle="1" w:styleId="39112">
    <w:name w:val="Нет списка39112"/>
    <w:next w:val="a2"/>
    <w:uiPriority w:val="99"/>
    <w:semiHidden/>
    <w:unhideWhenUsed/>
    <w:rsid w:val="00A77648"/>
  </w:style>
  <w:style w:type="numbering" w:customStyle="1" w:styleId="40112">
    <w:name w:val="Нет списка40112"/>
    <w:next w:val="a2"/>
    <w:uiPriority w:val="99"/>
    <w:semiHidden/>
    <w:unhideWhenUsed/>
    <w:rsid w:val="00A77648"/>
  </w:style>
  <w:style w:type="numbering" w:customStyle="1" w:styleId="41112">
    <w:name w:val="Нет списка41112"/>
    <w:next w:val="a2"/>
    <w:uiPriority w:val="99"/>
    <w:semiHidden/>
    <w:unhideWhenUsed/>
    <w:rsid w:val="00A77648"/>
  </w:style>
  <w:style w:type="numbering" w:customStyle="1" w:styleId="42112">
    <w:name w:val="Нет списка42112"/>
    <w:next w:val="a2"/>
    <w:uiPriority w:val="99"/>
    <w:semiHidden/>
    <w:unhideWhenUsed/>
    <w:rsid w:val="00A77648"/>
  </w:style>
  <w:style w:type="numbering" w:customStyle="1" w:styleId="43112">
    <w:name w:val="Нет списка43112"/>
    <w:next w:val="a2"/>
    <w:uiPriority w:val="99"/>
    <w:semiHidden/>
    <w:unhideWhenUsed/>
    <w:rsid w:val="00A77648"/>
  </w:style>
  <w:style w:type="numbering" w:customStyle="1" w:styleId="44112">
    <w:name w:val="Нет списка44112"/>
    <w:next w:val="a2"/>
    <w:uiPriority w:val="99"/>
    <w:semiHidden/>
    <w:unhideWhenUsed/>
    <w:rsid w:val="00A77648"/>
  </w:style>
  <w:style w:type="numbering" w:customStyle="1" w:styleId="45112">
    <w:name w:val="Нет списка45112"/>
    <w:next w:val="a2"/>
    <w:uiPriority w:val="99"/>
    <w:semiHidden/>
    <w:unhideWhenUsed/>
    <w:rsid w:val="00A77648"/>
  </w:style>
  <w:style w:type="numbering" w:customStyle="1" w:styleId="46112">
    <w:name w:val="Нет списка46112"/>
    <w:next w:val="a2"/>
    <w:uiPriority w:val="99"/>
    <w:semiHidden/>
    <w:unhideWhenUsed/>
    <w:rsid w:val="00A77648"/>
  </w:style>
  <w:style w:type="numbering" w:customStyle="1" w:styleId="47112">
    <w:name w:val="Нет списка47112"/>
    <w:next w:val="a2"/>
    <w:uiPriority w:val="99"/>
    <w:semiHidden/>
    <w:unhideWhenUsed/>
    <w:rsid w:val="00A77648"/>
  </w:style>
  <w:style w:type="numbering" w:customStyle="1" w:styleId="48112">
    <w:name w:val="Нет списка48112"/>
    <w:next w:val="a2"/>
    <w:uiPriority w:val="99"/>
    <w:semiHidden/>
    <w:unhideWhenUsed/>
    <w:rsid w:val="00A77648"/>
  </w:style>
  <w:style w:type="numbering" w:customStyle="1" w:styleId="49112">
    <w:name w:val="Нет списка49112"/>
    <w:next w:val="a2"/>
    <w:uiPriority w:val="99"/>
    <w:semiHidden/>
    <w:unhideWhenUsed/>
    <w:rsid w:val="00A77648"/>
  </w:style>
  <w:style w:type="numbering" w:customStyle="1" w:styleId="50112">
    <w:name w:val="Нет списка50112"/>
    <w:next w:val="a2"/>
    <w:uiPriority w:val="99"/>
    <w:semiHidden/>
    <w:unhideWhenUsed/>
    <w:rsid w:val="00A77648"/>
  </w:style>
  <w:style w:type="numbering" w:customStyle="1" w:styleId="51112">
    <w:name w:val="Нет списка51112"/>
    <w:next w:val="a2"/>
    <w:uiPriority w:val="99"/>
    <w:semiHidden/>
    <w:unhideWhenUsed/>
    <w:rsid w:val="00A77648"/>
  </w:style>
  <w:style w:type="numbering" w:customStyle="1" w:styleId="52112">
    <w:name w:val="Нет списка52112"/>
    <w:next w:val="a2"/>
    <w:uiPriority w:val="99"/>
    <w:semiHidden/>
    <w:unhideWhenUsed/>
    <w:rsid w:val="00A77648"/>
  </w:style>
  <w:style w:type="numbering" w:customStyle="1" w:styleId="53112">
    <w:name w:val="Нет списка53112"/>
    <w:next w:val="a2"/>
    <w:uiPriority w:val="99"/>
    <w:semiHidden/>
    <w:unhideWhenUsed/>
    <w:rsid w:val="00A77648"/>
  </w:style>
  <w:style w:type="numbering" w:customStyle="1" w:styleId="54112">
    <w:name w:val="Нет списка54112"/>
    <w:next w:val="a2"/>
    <w:uiPriority w:val="99"/>
    <w:semiHidden/>
    <w:unhideWhenUsed/>
    <w:rsid w:val="00A77648"/>
  </w:style>
  <w:style w:type="numbering" w:customStyle="1" w:styleId="55112">
    <w:name w:val="Нет списка55112"/>
    <w:next w:val="a2"/>
    <w:uiPriority w:val="99"/>
    <w:semiHidden/>
    <w:unhideWhenUsed/>
    <w:rsid w:val="00A77648"/>
  </w:style>
  <w:style w:type="numbering" w:customStyle="1" w:styleId="56112">
    <w:name w:val="Нет списка56112"/>
    <w:next w:val="a2"/>
    <w:uiPriority w:val="99"/>
    <w:semiHidden/>
    <w:unhideWhenUsed/>
    <w:rsid w:val="00A77648"/>
  </w:style>
  <w:style w:type="numbering" w:customStyle="1" w:styleId="57112">
    <w:name w:val="Нет списка57112"/>
    <w:next w:val="a2"/>
    <w:uiPriority w:val="99"/>
    <w:semiHidden/>
    <w:unhideWhenUsed/>
    <w:rsid w:val="00A77648"/>
  </w:style>
  <w:style w:type="numbering" w:customStyle="1" w:styleId="58112">
    <w:name w:val="Нет списка58112"/>
    <w:next w:val="a2"/>
    <w:uiPriority w:val="99"/>
    <w:semiHidden/>
    <w:unhideWhenUsed/>
    <w:rsid w:val="00A77648"/>
  </w:style>
  <w:style w:type="numbering" w:customStyle="1" w:styleId="59112">
    <w:name w:val="Нет списка59112"/>
    <w:next w:val="a2"/>
    <w:uiPriority w:val="99"/>
    <w:semiHidden/>
    <w:unhideWhenUsed/>
    <w:rsid w:val="00A77648"/>
  </w:style>
  <w:style w:type="numbering" w:customStyle="1" w:styleId="60112">
    <w:name w:val="Нет списка60112"/>
    <w:next w:val="a2"/>
    <w:uiPriority w:val="99"/>
    <w:semiHidden/>
    <w:unhideWhenUsed/>
    <w:rsid w:val="00A77648"/>
  </w:style>
  <w:style w:type="numbering" w:customStyle="1" w:styleId="61112">
    <w:name w:val="Нет списка61112"/>
    <w:next w:val="a2"/>
    <w:uiPriority w:val="99"/>
    <w:semiHidden/>
    <w:unhideWhenUsed/>
    <w:rsid w:val="00A77648"/>
  </w:style>
  <w:style w:type="numbering" w:customStyle="1" w:styleId="62112">
    <w:name w:val="Нет списка62112"/>
    <w:next w:val="a2"/>
    <w:uiPriority w:val="99"/>
    <w:semiHidden/>
    <w:unhideWhenUsed/>
    <w:rsid w:val="00A77648"/>
  </w:style>
  <w:style w:type="numbering" w:customStyle="1" w:styleId="63112">
    <w:name w:val="Нет списка63112"/>
    <w:next w:val="a2"/>
    <w:uiPriority w:val="99"/>
    <w:semiHidden/>
    <w:unhideWhenUsed/>
    <w:rsid w:val="00A77648"/>
  </w:style>
  <w:style w:type="numbering" w:customStyle="1" w:styleId="64112">
    <w:name w:val="Нет списка64112"/>
    <w:next w:val="a2"/>
    <w:uiPriority w:val="99"/>
    <w:semiHidden/>
    <w:unhideWhenUsed/>
    <w:rsid w:val="00A77648"/>
  </w:style>
  <w:style w:type="numbering" w:customStyle="1" w:styleId="65112">
    <w:name w:val="Нет списка65112"/>
    <w:next w:val="a2"/>
    <w:uiPriority w:val="99"/>
    <w:semiHidden/>
    <w:unhideWhenUsed/>
    <w:rsid w:val="00A77648"/>
  </w:style>
  <w:style w:type="numbering" w:customStyle="1" w:styleId="66112">
    <w:name w:val="Нет списка66112"/>
    <w:next w:val="a2"/>
    <w:uiPriority w:val="99"/>
    <w:semiHidden/>
    <w:unhideWhenUsed/>
    <w:rsid w:val="00A77648"/>
  </w:style>
  <w:style w:type="numbering" w:customStyle="1" w:styleId="67112">
    <w:name w:val="Нет списка67112"/>
    <w:next w:val="a2"/>
    <w:uiPriority w:val="99"/>
    <w:semiHidden/>
    <w:unhideWhenUsed/>
    <w:rsid w:val="00A77648"/>
  </w:style>
  <w:style w:type="numbering" w:customStyle="1" w:styleId="68112">
    <w:name w:val="Нет списка68112"/>
    <w:next w:val="a2"/>
    <w:uiPriority w:val="99"/>
    <w:semiHidden/>
    <w:unhideWhenUsed/>
    <w:rsid w:val="00A77648"/>
  </w:style>
  <w:style w:type="numbering" w:customStyle="1" w:styleId="69112">
    <w:name w:val="Нет списка69112"/>
    <w:next w:val="a2"/>
    <w:uiPriority w:val="99"/>
    <w:semiHidden/>
    <w:unhideWhenUsed/>
    <w:rsid w:val="00A77648"/>
  </w:style>
  <w:style w:type="numbering" w:customStyle="1" w:styleId="70112">
    <w:name w:val="Нет списка70112"/>
    <w:next w:val="a2"/>
    <w:uiPriority w:val="99"/>
    <w:semiHidden/>
    <w:unhideWhenUsed/>
    <w:rsid w:val="00A77648"/>
  </w:style>
  <w:style w:type="numbering" w:customStyle="1" w:styleId="71112">
    <w:name w:val="Нет списка71112"/>
    <w:next w:val="a2"/>
    <w:uiPriority w:val="99"/>
    <w:semiHidden/>
    <w:unhideWhenUsed/>
    <w:rsid w:val="00A77648"/>
  </w:style>
  <w:style w:type="numbering" w:customStyle="1" w:styleId="72112">
    <w:name w:val="Нет списка72112"/>
    <w:next w:val="a2"/>
    <w:uiPriority w:val="99"/>
    <w:semiHidden/>
    <w:unhideWhenUsed/>
    <w:rsid w:val="00A77648"/>
  </w:style>
  <w:style w:type="numbering" w:customStyle="1" w:styleId="73112">
    <w:name w:val="Нет списка73112"/>
    <w:next w:val="a2"/>
    <w:uiPriority w:val="99"/>
    <w:semiHidden/>
    <w:unhideWhenUsed/>
    <w:rsid w:val="00A77648"/>
  </w:style>
  <w:style w:type="numbering" w:customStyle="1" w:styleId="74112">
    <w:name w:val="Нет списка74112"/>
    <w:next w:val="a2"/>
    <w:uiPriority w:val="99"/>
    <w:semiHidden/>
    <w:unhideWhenUsed/>
    <w:rsid w:val="00A77648"/>
  </w:style>
  <w:style w:type="numbering" w:customStyle="1" w:styleId="75112">
    <w:name w:val="Нет списка75112"/>
    <w:next w:val="a2"/>
    <w:uiPriority w:val="99"/>
    <w:semiHidden/>
    <w:unhideWhenUsed/>
    <w:rsid w:val="00A77648"/>
  </w:style>
  <w:style w:type="numbering" w:customStyle="1" w:styleId="76112">
    <w:name w:val="Нет списка76112"/>
    <w:next w:val="a2"/>
    <w:uiPriority w:val="99"/>
    <w:semiHidden/>
    <w:unhideWhenUsed/>
    <w:rsid w:val="00A77648"/>
  </w:style>
  <w:style w:type="numbering" w:customStyle="1" w:styleId="7712">
    <w:name w:val="Нет списка7712"/>
    <w:next w:val="a2"/>
    <w:uiPriority w:val="99"/>
    <w:semiHidden/>
    <w:unhideWhenUsed/>
    <w:rsid w:val="00A77648"/>
  </w:style>
  <w:style w:type="numbering" w:customStyle="1" w:styleId="7812">
    <w:name w:val="Нет списка7812"/>
    <w:next w:val="a2"/>
    <w:uiPriority w:val="99"/>
    <w:semiHidden/>
    <w:unhideWhenUsed/>
    <w:rsid w:val="00A77648"/>
  </w:style>
  <w:style w:type="numbering" w:customStyle="1" w:styleId="7912">
    <w:name w:val="Нет списка7912"/>
    <w:next w:val="a2"/>
    <w:uiPriority w:val="99"/>
    <w:semiHidden/>
    <w:unhideWhenUsed/>
    <w:rsid w:val="00A77648"/>
  </w:style>
  <w:style w:type="numbering" w:customStyle="1" w:styleId="8012">
    <w:name w:val="Нет списка8012"/>
    <w:next w:val="a2"/>
    <w:uiPriority w:val="99"/>
    <w:semiHidden/>
    <w:unhideWhenUsed/>
    <w:rsid w:val="00A77648"/>
  </w:style>
  <w:style w:type="numbering" w:customStyle="1" w:styleId="81112">
    <w:name w:val="Нет списка81112"/>
    <w:next w:val="a2"/>
    <w:uiPriority w:val="99"/>
    <w:semiHidden/>
    <w:unhideWhenUsed/>
    <w:rsid w:val="00A77648"/>
  </w:style>
  <w:style w:type="numbering" w:customStyle="1" w:styleId="842">
    <w:name w:val="Нет списка842"/>
    <w:next w:val="a2"/>
    <w:uiPriority w:val="99"/>
    <w:semiHidden/>
    <w:unhideWhenUsed/>
    <w:rsid w:val="00A77648"/>
  </w:style>
  <w:style w:type="numbering" w:customStyle="1" w:styleId="852">
    <w:name w:val="Нет списка852"/>
    <w:next w:val="a2"/>
    <w:uiPriority w:val="99"/>
    <w:semiHidden/>
    <w:unhideWhenUsed/>
    <w:rsid w:val="00A77648"/>
  </w:style>
  <w:style w:type="numbering" w:customStyle="1" w:styleId="862">
    <w:name w:val="Нет списка862"/>
    <w:next w:val="a2"/>
    <w:uiPriority w:val="99"/>
    <w:semiHidden/>
    <w:unhideWhenUsed/>
    <w:rsid w:val="00A77648"/>
  </w:style>
  <w:style w:type="numbering" w:customStyle="1" w:styleId="872">
    <w:name w:val="Нет списка872"/>
    <w:next w:val="a2"/>
    <w:uiPriority w:val="99"/>
    <w:semiHidden/>
    <w:unhideWhenUsed/>
    <w:rsid w:val="00A77648"/>
  </w:style>
  <w:style w:type="numbering" w:customStyle="1" w:styleId="882">
    <w:name w:val="Нет списка882"/>
    <w:next w:val="a2"/>
    <w:uiPriority w:val="99"/>
    <w:semiHidden/>
    <w:unhideWhenUsed/>
    <w:rsid w:val="00A77648"/>
  </w:style>
  <w:style w:type="numbering" w:customStyle="1" w:styleId="892">
    <w:name w:val="Нет списка892"/>
    <w:next w:val="a2"/>
    <w:uiPriority w:val="99"/>
    <w:semiHidden/>
    <w:unhideWhenUsed/>
    <w:rsid w:val="00A77648"/>
  </w:style>
  <w:style w:type="numbering" w:customStyle="1" w:styleId="902">
    <w:name w:val="Нет списка902"/>
    <w:next w:val="a2"/>
    <w:uiPriority w:val="99"/>
    <w:semiHidden/>
    <w:unhideWhenUsed/>
    <w:rsid w:val="00A77648"/>
  </w:style>
  <w:style w:type="numbering" w:customStyle="1" w:styleId="922">
    <w:name w:val="Нет списка922"/>
    <w:next w:val="a2"/>
    <w:uiPriority w:val="99"/>
    <w:semiHidden/>
    <w:unhideWhenUsed/>
    <w:rsid w:val="00A77648"/>
  </w:style>
  <w:style w:type="numbering" w:customStyle="1" w:styleId="932">
    <w:name w:val="Нет списка932"/>
    <w:next w:val="a2"/>
    <w:uiPriority w:val="99"/>
    <w:semiHidden/>
    <w:unhideWhenUsed/>
    <w:rsid w:val="00A77648"/>
  </w:style>
  <w:style w:type="numbering" w:customStyle="1" w:styleId="942">
    <w:name w:val="Нет списка942"/>
    <w:next w:val="a2"/>
    <w:uiPriority w:val="99"/>
    <w:semiHidden/>
    <w:unhideWhenUsed/>
    <w:rsid w:val="00A77648"/>
  </w:style>
  <w:style w:type="numbering" w:customStyle="1" w:styleId="952">
    <w:name w:val="Нет списка952"/>
    <w:next w:val="a2"/>
    <w:uiPriority w:val="99"/>
    <w:semiHidden/>
    <w:unhideWhenUsed/>
    <w:rsid w:val="00A77648"/>
  </w:style>
  <w:style w:type="numbering" w:customStyle="1" w:styleId="962">
    <w:name w:val="Нет списка962"/>
    <w:next w:val="a2"/>
    <w:uiPriority w:val="99"/>
    <w:semiHidden/>
    <w:unhideWhenUsed/>
    <w:rsid w:val="00A77648"/>
  </w:style>
  <w:style w:type="numbering" w:customStyle="1" w:styleId="972">
    <w:name w:val="Нет списка972"/>
    <w:next w:val="a2"/>
    <w:uiPriority w:val="99"/>
    <w:semiHidden/>
    <w:unhideWhenUsed/>
    <w:rsid w:val="00A77648"/>
  </w:style>
  <w:style w:type="numbering" w:customStyle="1" w:styleId="982">
    <w:name w:val="Нет списка982"/>
    <w:next w:val="a2"/>
    <w:uiPriority w:val="99"/>
    <w:semiHidden/>
    <w:unhideWhenUsed/>
    <w:rsid w:val="00A77648"/>
  </w:style>
  <w:style w:type="numbering" w:customStyle="1" w:styleId="992">
    <w:name w:val="Нет списка992"/>
    <w:next w:val="a2"/>
    <w:uiPriority w:val="99"/>
    <w:semiHidden/>
    <w:unhideWhenUsed/>
    <w:rsid w:val="00A77648"/>
  </w:style>
  <w:style w:type="numbering" w:customStyle="1" w:styleId="1002">
    <w:name w:val="Нет списка1002"/>
    <w:next w:val="a2"/>
    <w:uiPriority w:val="99"/>
    <w:semiHidden/>
    <w:unhideWhenUsed/>
    <w:rsid w:val="00A77648"/>
  </w:style>
  <w:style w:type="numbering" w:customStyle="1" w:styleId="1022">
    <w:name w:val="Нет списка1022"/>
    <w:next w:val="a2"/>
    <w:uiPriority w:val="99"/>
    <w:semiHidden/>
    <w:unhideWhenUsed/>
    <w:rsid w:val="00A77648"/>
  </w:style>
  <w:style w:type="numbering" w:customStyle="1" w:styleId="1032">
    <w:name w:val="Нет списка1032"/>
    <w:next w:val="a2"/>
    <w:uiPriority w:val="99"/>
    <w:semiHidden/>
    <w:unhideWhenUsed/>
    <w:rsid w:val="00A77648"/>
  </w:style>
  <w:style w:type="numbering" w:customStyle="1" w:styleId="1042">
    <w:name w:val="Нет списка1042"/>
    <w:next w:val="a2"/>
    <w:uiPriority w:val="99"/>
    <w:semiHidden/>
    <w:unhideWhenUsed/>
    <w:rsid w:val="00A77648"/>
  </w:style>
  <w:style w:type="numbering" w:customStyle="1" w:styleId="1052">
    <w:name w:val="Нет списка1052"/>
    <w:next w:val="a2"/>
    <w:uiPriority w:val="99"/>
    <w:semiHidden/>
    <w:unhideWhenUsed/>
    <w:rsid w:val="00A77648"/>
  </w:style>
  <w:style w:type="numbering" w:customStyle="1" w:styleId="1062">
    <w:name w:val="Нет списка1062"/>
    <w:next w:val="a2"/>
    <w:uiPriority w:val="99"/>
    <w:semiHidden/>
    <w:unhideWhenUsed/>
    <w:rsid w:val="00A77648"/>
  </w:style>
  <w:style w:type="numbering" w:customStyle="1" w:styleId="1072">
    <w:name w:val="Нет списка1072"/>
    <w:next w:val="a2"/>
    <w:uiPriority w:val="99"/>
    <w:semiHidden/>
    <w:unhideWhenUsed/>
    <w:rsid w:val="00A77648"/>
  </w:style>
  <w:style w:type="numbering" w:customStyle="1" w:styleId="1082">
    <w:name w:val="Нет списка1082"/>
    <w:next w:val="a2"/>
    <w:uiPriority w:val="99"/>
    <w:semiHidden/>
    <w:unhideWhenUsed/>
    <w:rsid w:val="00A77648"/>
  </w:style>
  <w:style w:type="numbering" w:customStyle="1" w:styleId="1092">
    <w:name w:val="Нет списка1092"/>
    <w:next w:val="a2"/>
    <w:uiPriority w:val="99"/>
    <w:semiHidden/>
    <w:unhideWhenUsed/>
    <w:rsid w:val="00A77648"/>
  </w:style>
  <w:style w:type="numbering" w:customStyle="1" w:styleId="1132">
    <w:name w:val="Нет списка1132"/>
    <w:next w:val="a2"/>
    <w:uiPriority w:val="99"/>
    <w:semiHidden/>
    <w:unhideWhenUsed/>
    <w:rsid w:val="00A77648"/>
  </w:style>
  <w:style w:type="numbering" w:customStyle="1" w:styleId="1142">
    <w:name w:val="Нет списка1142"/>
    <w:next w:val="a2"/>
    <w:uiPriority w:val="99"/>
    <w:semiHidden/>
    <w:unhideWhenUsed/>
    <w:rsid w:val="00A77648"/>
  </w:style>
  <w:style w:type="numbering" w:customStyle="1" w:styleId="1152">
    <w:name w:val="Нет списка1152"/>
    <w:next w:val="a2"/>
    <w:uiPriority w:val="99"/>
    <w:semiHidden/>
    <w:unhideWhenUsed/>
    <w:rsid w:val="00A77648"/>
  </w:style>
  <w:style w:type="numbering" w:customStyle="1" w:styleId="1162">
    <w:name w:val="Нет списка1162"/>
    <w:next w:val="a2"/>
    <w:uiPriority w:val="99"/>
    <w:semiHidden/>
    <w:unhideWhenUsed/>
    <w:rsid w:val="00A77648"/>
  </w:style>
  <w:style w:type="numbering" w:customStyle="1" w:styleId="1172">
    <w:name w:val="Нет списка1172"/>
    <w:next w:val="a2"/>
    <w:uiPriority w:val="99"/>
    <w:semiHidden/>
    <w:unhideWhenUsed/>
    <w:rsid w:val="00A77648"/>
  </w:style>
  <w:style w:type="numbering" w:customStyle="1" w:styleId="1182">
    <w:name w:val="Нет списка1182"/>
    <w:next w:val="a2"/>
    <w:uiPriority w:val="99"/>
    <w:semiHidden/>
    <w:unhideWhenUsed/>
    <w:rsid w:val="00A77648"/>
  </w:style>
  <w:style w:type="numbering" w:customStyle="1" w:styleId="1192">
    <w:name w:val="Нет списка1192"/>
    <w:next w:val="a2"/>
    <w:uiPriority w:val="99"/>
    <w:semiHidden/>
    <w:unhideWhenUsed/>
    <w:rsid w:val="00A77648"/>
  </w:style>
  <w:style w:type="numbering" w:customStyle="1" w:styleId="1202">
    <w:name w:val="Нет списка1202"/>
    <w:next w:val="a2"/>
    <w:uiPriority w:val="99"/>
    <w:semiHidden/>
    <w:unhideWhenUsed/>
    <w:rsid w:val="00A77648"/>
  </w:style>
  <w:style w:type="numbering" w:customStyle="1" w:styleId="1222">
    <w:name w:val="Нет списка1222"/>
    <w:next w:val="a2"/>
    <w:uiPriority w:val="99"/>
    <w:semiHidden/>
    <w:unhideWhenUsed/>
    <w:rsid w:val="00A77648"/>
  </w:style>
  <w:style w:type="numbering" w:customStyle="1" w:styleId="1232">
    <w:name w:val="Нет списка1232"/>
    <w:next w:val="a2"/>
    <w:uiPriority w:val="99"/>
    <w:semiHidden/>
    <w:unhideWhenUsed/>
    <w:rsid w:val="00A77648"/>
  </w:style>
  <w:style w:type="numbering" w:customStyle="1" w:styleId="1242">
    <w:name w:val="Нет списка1242"/>
    <w:next w:val="a2"/>
    <w:uiPriority w:val="99"/>
    <w:semiHidden/>
    <w:unhideWhenUsed/>
    <w:rsid w:val="00A77648"/>
  </w:style>
  <w:style w:type="numbering" w:customStyle="1" w:styleId="1252">
    <w:name w:val="Нет списка1252"/>
    <w:next w:val="a2"/>
    <w:uiPriority w:val="99"/>
    <w:semiHidden/>
    <w:unhideWhenUsed/>
    <w:rsid w:val="00A77648"/>
  </w:style>
  <w:style w:type="numbering" w:customStyle="1" w:styleId="1262">
    <w:name w:val="Нет списка1262"/>
    <w:next w:val="a2"/>
    <w:uiPriority w:val="99"/>
    <w:semiHidden/>
    <w:unhideWhenUsed/>
    <w:rsid w:val="00A77648"/>
  </w:style>
  <w:style w:type="numbering" w:customStyle="1" w:styleId="1272">
    <w:name w:val="Нет списка1272"/>
    <w:next w:val="a2"/>
    <w:uiPriority w:val="99"/>
    <w:semiHidden/>
    <w:unhideWhenUsed/>
    <w:rsid w:val="00A77648"/>
  </w:style>
  <w:style w:type="numbering" w:customStyle="1" w:styleId="1282">
    <w:name w:val="Нет списка1282"/>
    <w:next w:val="a2"/>
    <w:uiPriority w:val="99"/>
    <w:semiHidden/>
    <w:unhideWhenUsed/>
    <w:rsid w:val="00A77648"/>
  </w:style>
  <w:style w:type="numbering" w:customStyle="1" w:styleId="1292">
    <w:name w:val="Нет списка1292"/>
    <w:next w:val="a2"/>
    <w:uiPriority w:val="99"/>
    <w:semiHidden/>
    <w:unhideWhenUsed/>
    <w:rsid w:val="00A77648"/>
  </w:style>
  <w:style w:type="numbering" w:customStyle="1" w:styleId="1302">
    <w:name w:val="Нет списка1302"/>
    <w:next w:val="a2"/>
    <w:uiPriority w:val="99"/>
    <w:semiHidden/>
    <w:unhideWhenUsed/>
    <w:rsid w:val="00A77648"/>
  </w:style>
  <w:style w:type="numbering" w:customStyle="1" w:styleId="1322">
    <w:name w:val="Нет списка1322"/>
    <w:next w:val="a2"/>
    <w:uiPriority w:val="99"/>
    <w:semiHidden/>
    <w:unhideWhenUsed/>
    <w:rsid w:val="00A77648"/>
  </w:style>
  <w:style w:type="numbering" w:customStyle="1" w:styleId="1332">
    <w:name w:val="Нет списка1332"/>
    <w:next w:val="a2"/>
    <w:uiPriority w:val="99"/>
    <w:semiHidden/>
    <w:unhideWhenUsed/>
    <w:rsid w:val="00A77648"/>
  </w:style>
  <w:style w:type="numbering" w:customStyle="1" w:styleId="1342">
    <w:name w:val="Нет списка1342"/>
    <w:next w:val="a2"/>
    <w:uiPriority w:val="99"/>
    <w:semiHidden/>
    <w:unhideWhenUsed/>
    <w:rsid w:val="00A77648"/>
  </w:style>
  <w:style w:type="numbering" w:customStyle="1" w:styleId="1352">
    <w:name w:val="Нет списка1352"/>
    <w:next w:val="a2"/>
    <w:uiPriority w:val="99"/>
    <w:semiHidden/>
    <w:unhideWhenUsed/>
    <w:rsid w:val="00A77648"/>
  </w:style>
  <w:style w:type="numbering" w:customStyle="1" w:styleId="1362">
    <w:name w:val="Нет списка1362"/>
    <w:next w:val="a2"/>
    <w:uiPriority w:val="99"/>
    <w:semiHidden/>
    <w:unhideWhenUsed/>
    <w:rsid w:val="00A77648"/>
  </w:style>
  <w:style w:type="numbering" w:customStyle="1" w:styleId="1372">
    <w:name w:val="Нет списка1372"/>
    <w:next w:val="a2"/>
    <w:uiPriority w:val="99"/>
    <w:semiHidden/>
    <w:unhideWhenUsed/>
    <w:rsid w:val="00A77648"/>
  </w:style>
  <w:style w:type="numbering" w:customStyle="1" w:styleId="1382">
    <w:name w:val="Нет списка1382"/>
    <w:next w:val="a2"/>
    <w:uiPriority w:val="99"/>
    <w:semiHidden/>
    <w:unhideWhenUsed/>
    <w:rsid w:val="00A77648"/>
  </w:style>
  <w:style w:type="numbering" w:customStyle="1" w:styleId="1392">
    <w:name w:val="Нет списка1392"/>
    <w:next w:val="a2"/>
    <w:uiPriority w:val="99"/>
    <w:semiHidden/>
    <w:unhideWhenUsed/>
    <w:rsid w:val="00A77648"/>
  </w:style>
  <w:style w:type="numbering" w:customStyle="1" w:styleId="1402">
    <w:name w:val="Нет списка1402"/>
    <w:next w:val="a2"/>
    <w:uiPriority w:val="99"/>
    <w:semiHidden/>
    <w:unhideWhenUsed/>
    <w:rsid w:val="00A77648"/>
  </w:style>
  <w:style w:type="numbering" w:customStyle="1" w:styleId="1422">
    <w:name w:val="Нет списка1422"/>
    <w:next w:val="a2"/>
    <w:uiPriority w:val="99"/>
    <w:semiHidden/>
    <w:unhideWhenUsed/>
    <w:rsid w:val="00A77648"/>
  </w:style>
  <w:style w:type="numbering" w:customStyle="1" w:styleId="1432">
    <w:name w:val="Нет списка1432"/>
    <w:next w:val="a2"/>
    <w:uiPriority w:val="99"/>
    <w:semiHidden/>
    <w:unhideWhenUsed/>
    <w:rsid w:val="00A77648"/>
  </w:style>
  <w:style w:type="numbering" w:customStyle="1" w:styleId="1442">
    <w:name w:val="Нет списка1442"/>
    <w:next w:val="a2"/>
    <w:uiPriority w:val="99"/>
    <w:semiHidden/>
    <w:unhideWhenUsed/>
    <w:rsid w:val="00A77648"/>
  </w:style>
  <w:style w:type="numbering" w:customStyle="1" w:styleId="1452">
    <w:name w:val="Нет списка1452"/>
    <w:next w:val="a2"/>
    <w:uiPriority w:val="99"/>
    <w:semiHidden/>
    <w:unhideWhenUsed/>
    <w:rsid w:val="00A77648"/>
  </w:style>
  <w:style w:type="numbering" w:customStyle="1" w:styleId="1462">
    <w:name w:val="Нет списка1462"/>
    <w:next w:val="a2"/>
    <w:uiPriority w:val="99"/>
    <w:semiHidden/>
    <w:unhideWhenUsed/>
    <w:rsid w:val="00A77648"/>
  </w:style>
  <w:style w:type="numbering" w:customStyle="1" w:styleId="1472">
    <w:name w:val="Нет списка1472"/>
    <w:next w:val="a2"/>
    <w:uiPriority w:val="99"/>
    <w:semiHidden/>
    <w:unhideWhenUsed/>
    <w:rsid w:val="00A77648"/>
  </w:style>
  <w:style w:type="numbering" w:customStyle="1" w:styleId="1482">
    <w:name w:val="Нет списка1482"/>
    <w:next w:val="a2"/>
    <w:uiPriority w:val="99"/>
    <w:semiHidden/>
    <w:unhideWhenUsed/>
    <w:rsid w:val="00A77648"/>
  </w:style>
  <w:style w:type="numbering" w:customStyle="1" w:styleId="1492">
    <w:name w:val="Нет списка1492"/>
    <w:next w:val="a2"/>
    <w:uiPriority w:val="99"/>
    <w:semiHidden/>
    <w:unhideWhenUsed/>
    <w:rsid w:val="00A77648"/>
  </w:style>
  <w:style w:type="numbering" w:customStyle="1" w:styleId="1502">
    <w:name w:val="Нет списка1502"/>
    <w:next w:val="a2"/>
    <w:uiPriority w:val="99"/>
    <w:semiHidden/>
    <w:unhideWhenUsed/>
    <w:rsid w:val="00A77648"/>
  </w:style>
  <w:style w:type="numbering" w:customStyle="1" w:styleId="1522">
    <w:name w:val="Нет списка1522"/>
    <w:next w:val="a2"/>
    <w:uiPriority w:val="99"/>
    <w:semiHidden/>
    <w:unhideWhenUsed/>
    <w:rsid w:val="00A77648"/>
  </w:style>
  <w:style w:type="numbering" w:customStyle="1" w:styleId="1532">
    <w:name w:val="Нет списка1532"/>
    <w:next w:val="a2"/>
    <w:uiPriority w:val="99"/>
    <w:semiHidden/>
    <w:unhideWhenUsed/>
    <w:rsid w:val="00A77648"/>
  </w:style>
  <w:style w:type="paragraph" w:customStyle="1" w:styleId="1ffc">
    <w:name w:val="Знак Знак1 Знак Знак"/>
    <w:basedOn w:val="a"/>
    <w:rsid w:val="00A77648"/>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2">
    <w:name w:val="Нет списка1542"/>
    <w:next w:val="a2"/>
    <w:uiPriority w:val="99"/>
    <w:semiHidden/>
    <w:unhideWhenUsed/>
    <w:rsid w:val="00A77648"/>
  </w:style>
  <w:style w:type="numbering" w:customStyle="1" w:styleId="1552">
    <w:name w:val="Нет списка1552"/>
    <w:next w:val="a2"/>
    <w:uiPriority w:val="99"/>
    <w:semiHidden/>
    <w:unhideWhenUsed/>
    <w:rsid w:val="00A77648"/>
  </w:style>
  <w:style w:type="numbering" w:customStyle="1" w:styleId="1562">
    <w:name w:val="Нет списка1562"/>
    <w:next w:val="a2"/>
    <w:uiPriority w:val="99"/>
    <w:semiHidden/>
    <w:unhideWhenUsed/>
    <w:rsid w:val="00A77648"/>
  </w:style>
  <w:style w:type="numbering" w:customStyle="1" w:styleId="1572">
    <w:name w:val="Нет списка1572"/>
    <w:next w:val="a2"/>
    <w:uiPriority w:val="99"/>
    <w:semiHidden/>
    <w:unhideWhenUsed/>
    <w:rsid w:val="00A77648"/>
  </w:style>
  <w:style w:type="numbering" w:customStyle="1" w:styleId="1582">
    <w:name w:val="Нет списка1582"/>
    <w:next w:val="a2"/>
    <w:uiPriority w:val="99"/>
    <w:semiHidden/>
    <w:unhideWhenUsed/>
    <w:rsid w:val="00A77648"/>
  </w:style>
  <w:style w:type="numbering" w:customStyle="1" w:styleId="1592">
    <w:name w:val="Нет списка1592"/>
    <w:next w:val="a2"/>
    <w:uiPriority w:val="99"/>
    <w:semiHidden/>
    <w:unhideWhenUsed/>
    <w:rsid w:val="00A77648"/>
  </w:style>
  <w:style w:type="numbering" w:customStyle="1" w:styleId="1602">
    <w:name w:val="Нет списка1602"/>
    <w:next w:val="a2"/>
    <w:uiPriority w:val="99"/>
    <w:semiHidden/>
    <w:unhideWhenUsed/>
    <w:rsid w:val="00A77648"/>
  </w:style>
  <w:style w:type="numbering" w:customStyle="1" w:styleId="1622">
    <w:name w:val="Нет списка1622"/>
    <w:next w:val="a2"/>
    <w:uiPriority w:val="99"/>
    <w:semiHidden/>
    <w:unhideWhenUsed/>
    <w:rsid w:val="00A77648"/>
  </w:style>
  <w:style w:type="numbering" w:customStyle="1" w:styleId="1632">
    <w:name w:val="Нет списка1632"/>
    <w:next w:val="a2"/>
    <w:uiPriority w:val="99"/>
    <w:semiHidden/>
    <w:unhideWhenUsed/>
    <w:rsid w:val="00A77648"/>
  </w:style>
  <w:style w:type="numbering" w:customStyle="1" w:styleId="1642">
    <w:name w:val="Нет списка1642"/>
    <w:next w:val="a2"/>
    <w:uiPriority w:val="99"/>
    <w:semiHidden/>
    <w:unhideWhenUsed/>
    <w:rsid w:val="00A77648"/>
  </w:style>
  <w:style w:type="numbering" w:customStyle="1" w:styleId="1652">
    <w:name w:val="Нет списка1652"/>
    <w:next w:val="a2"/>
    <w:uiPriority w:val="99"/>
    <w:semiHidden/>
    <w:unhideWhenUsed/>
    <w:rsid w:val="00A77648"/>
  </w:style>
  <w:style w:type="numbering" w:customStyle="1" w:styleId="1662">
    <w:name w:val="Нет списка1662"/>
    <w:next w:val="a2"/>
    <w:uiPriority w:val="99"/>
    <w:semiHidden/>
    <w:unhideWhenUsed/>
    <w:rsid w:val="00A77648"/>
  </w:style>
  <w:style w:type="numbering" w:customStyle="1" w:styleId="1672">
    <w:name w:val="Нет списка1672"/>
    <w:next w:val="a2"/>
    <w:uiPriority w:val="99"/>
    <w:semiHidden/>
    <w:unhideWhenUsed/>
    <w:rsid w:val="00A77648"/>
  </w:style>
  <w:style w:type="numbering" w:customStyle="1" w:styleId="1682">
    <w:name w:val="Нет списка1682"/>
    <w:next w:val="a2"/>
    <w:uiPriority w:val="99"/>
    <w:semiHidden/>
    <w:unhideWhenUsed/>
    <w:rsid w:val="00A77648"/>
  </w:style>
  <w:style w:type="numbering" w:customStyle="1" w:styleId="1692">
    <w:name w:val="Нет списка1692"/>
    <w:next w:val="a2"/>
    <w:uiPriority w:val="99"/>
    <w:semiHidden/>
    <w:unhideWhenUsed/>
    <w:rsid w:val="00A77648"/>
  </w:style>
  <w:style w:type="numbering" w:customStyle="1" w:styleId="1702">
    <w:name w:val="Нет списка1702"/>
    <w:next w:val="a2"/>
    <w:uiPriority w:val="99"/>
    <w:semiHidden/>
    <w:unhideWhenUsed/>
    <w:rsid w:val="00A77648"/>
  </w:style>
  <w:style w:type="numbering" w:customStyle="1" w:styleId="1722">
    <w:name w:val="Нет списка1722"/>
    <w:next w:val="a2"/>
    <w:uiPriority w:val="99"/>
    <w:semiHidden/>
    <w:unhideWhenUsed/>
    <w:rsid w:val="00A77648"/>
  </w:style>
  <w:style w:type="numbering" w:customStyle="1" w:styleId="1732">
    <w:name w:val="Нет списка1732"/>
    <w:next w:val="a2"/>
    <w:uiPriority w:val="99"/>
    <w:semiHidden/>
    <w:unhideWhenUsed/>
    <w:rsid w:val="00A77648"/>
  </w:style>
  <w:style w:type="numbering" w:customStyle="1" w:styleId="1742">
    <w:name w:val="Нет списка1742"/>
    <w:next w:val="a2"/>
    <w:uiPriority w:val="99"/>
    <w:semiHidden/>
    <w:unhideWhenUsed/>
    <w:rsid w:val="00A77648"/>
  </w:style>
  <w:style w:type="numbering" w:customStyle="1" w:styleId="1752">
    <w:name w:val="Нет списка1752"/>
    <w:next w:val="a2"/>
    <w:uiPriority w:val="99"/>
    <w:semiHidden/>
    <w:unhideWhenUsed/>
    <w:rsid w:val="00A77648"/>
  </w:style>
  <w:style w:type="numbering" w:customStyle="1" w:styleId="1762">
    <w:name w:val="Нет списка1762"/>
    <w:next w:val="a2"/>
    <w:uiPriority w:val="99"/>
    <w:semiHidden/>
    <w:unhideWhenUsed/>
    <w:rsid w:val="00A77648"/>
  </w:style>
  <w:style w:type="numbering" w:customStyle="1" w:styleId="1772">
    <w:name w:val="Нет списка1772"/>
    <w:next w:val="a2"/>
    <w:uiPriority w:val="99"/>
    <w:semiHidden/>
    <w:unhideWhenUsed/>
    <w:rsid w:val="00A77648"/>
  </w:style>
  <w:style w:type="numbering" w:customStyle="1" w:styleId="1782">
    <w:name w:val="Нет списка1782"/>
    <w:next w:val="a2"/>
    <w:uiPriority w:val="99"/>
    <w:semiHidden/>
    <w:unhideWhenUsed/>
    <w:rsid w:val="00A77648"/>
  </w:style>
  <w:style w:type="numbering" w:customStyle="1" w:styleId="1792">
    <w:name w:val="Нет списка1792"/>
    <w:next w:val="a2"/>
    <w:uiPriority w:val="99"/>
    <w:semiHidden/>
    <w:unhideWhenUsed/>
    <w:rsid w:val="00A77648"/>
  </w:style>
  <w:style w:type="numbering" w:customStyle="1" w:styleId="1802">
    <w:name w:val="Нет списка1802"/>
    <w:next w:val="a2"/>
    <w:uiPriority w:val="99"/>
    <w:semiHidden/>
    <w:unhideWhenUsed/>
    <w:rsid w:val="00A77648"/>
  </w:style>
  <w:style w:type="numbering" w:customStyle="1" w:styleId="1822">
    <w:name w:val="Нет списка1822"/>
    <w:next w:val="a2"/>
    <w:uiPriority w:val="99"/>
    <w:semiHidden/>
    <w:unhideWhenUsed/>
    <w:rsid w:val="00A77648"/>
  </w:style>
  <w:style w:type="numbering" w:customStyle="1" w:styleId="1832">
    <w:name w:val="Нет списка1832"/>
    <w:next w:val="a2"/>
    <w:uiPriority w:val="99"/>
    <w:semiHidden/>
    <w:unhideWhenUsed/>
    <w:rsid w:val="00A77648"/>
  </w:style>
  <w:style w:type="numbering" w:customStyle="1" w:styleId="1842">
    <w:name w:val="Нет списка1842"/>
    <w:next w:val="a2"/>
    <w:uiPriority w:val="99"/>
    <w:semiHidden/>
    <w:unhideWhenUsed/>
    <w:rsid w:val="00A77648"/>
  </w:style>
  <w:style w:type="numbering" w:customStyle="1" w:styleId="1852">
    <w:name w:val="Нет списка1852"/>
    <w:next w:val="a2"/>
    <w:uiPriority w:val="99"/>
    <w:semiHidden/>
    <w:unhideWhenUsed/>
    <w:rsid w:val="00A77648"/>
  </w:style>
  <w:style w:type="numbering" w:customStyle="1" w:styleId="1862">
    <w:name w:val="Нет списка1862"/>
    <w:next w:val="a2"/>
    <w:uiPriority w:val="99"/>
    <w:semiHidden/>
    <w:unhideWhenUsed/>
    <w:rsid w:val="00A77648"/>
  </w:style>
  <w:style w:type="numbering" w:customStyle="1" w:styleId="1872">
    <w:name w:val="Нет списка1872"/>
    <w:next w:val="a2"/>
    <w:uiPriority w:val="99"/>
    <w:semiHidden/>
    <w:unhideWhenUsed/>
    <w:rsid w:val="00A77648"/>
  </w:style>
  <w:style w:type="numbering" w:customStyle="1" w:styleId="1882">
    <w:name w:val="Нет списка1882"/>
    <w:next w:val="a2"/>
    <w:uiPriority w:val="99"/>
    <w:semiHidden/>
    <w:unhideWhenUsed/>
    <w:rsid w:val="00A77648"/>
  </w:style>
  <w:style w:type="numbering" w:customStyle="1" w:styleId="1892">
    <w:name w:val="Нет списка1892"/>
    <w:next w:val="a2"/>
    <w:uiPriority w:val="99"/>
    <w:semiHidden/>
    <w:unhideWhenUsed/>
    <w:rsid w:val="00A77648"/>
  </w:style>
  <w:style w:type="numbering" w:customStyle="1" w:styleId="1902">
    <w:name w:val="Нет списка1902"/>
    <w:next w:val="a2"/>
    <w:uiPriority w:val="99"/>
    <w:semiHidden/>
    <w:unhideWhenUsed/>
    <w:rsid w:val="00A77648"/>
  </w:style>
  <w:style w:type="numbering" w:customStyle="1" w:styleId="1922">
    <w:name w:val="Нет списка1922"/>
    <w:next w:val="a2"/>
    <w:uiPriority w:val="99"/>
    <w:semiHidden/>
    <w:unhideWhenUsed/>
    <w:rsid w:val="00A77648"/>
  </w:style>
  <w:style w:type="numbering" w:customStyle="1" w:styleId="1932">
    <w:name w:val="Нет списка1932"/>
    <w:next w:val="a2"/>
    <w:uiPriority w:val="99"/>
    <w:semiHidden/>
    <w:unhideWhenUsed/>
    <w:rsid w:val="00A77648"/>
  </w:style>
  <w:style w:type="numbering" w:customStyle="1" w:styleId="1942">
    <w:name w:val="Нет списка1942"/>
    <w:next w:val="a2"/>
    <w:uiPriority w:val="99"/>
    <w:semiHidden/>
    <w:unhideWhenUsed/>
    <w:rsid w:val="00A77648"/>
  </w:style>
  <w:style w:type="numbering" w:customStyle="1" w:styleId="1952">
    <w:name w:val="Нет списка1952"/>
    <w:next w:val="a2"/>
    <w:uiPriority w:val="99"/>
    <w:semiHidden/>
    <w:unhideWhenUsed/>
    <w:rsid w:val="00A77648"/>
  </w:style>
  <w:style w:type="numbering" w:customStyle="1" w:styleId="1962">
    <w:name w:val="Нет списка1962"/>
    <w:next w:val="a2"/>
    <w:uiPriority w:val="99"/>
    <w:semiHidden/>
    <w:unhideWhenUsed/>
    <w:rsid w:val="00A77648"/>
  </w:style>
  <w:style w:type="numbering" w:customStyle="1" w:styleId="1972">
    <w:name w:val="Нет списка1972"/>
    <w:next w:val="a2"/>
    <w:uiPriority w:val="99"/>
    <w:semiHidden/>
    <w:unhideWhenUsed/>
    <w:rsid w:val="00A77648"/>
  </w:style>
  <w:style w:type="numbering" w:customStyle="1" w:styleId="1982">
    <w:name w:val="Нет списка1982"/>
    <w:next w:val="a2"/>
    <w:uiPriority w:val="99"/>
    <w:semiHidden/>
    <w:unhideWhenUsed/>
    <w:rsid w:val="00A77648"/>
  </w:style>
  <w:style w:type="numbering" w:customStyle="1" w:styleId="1992">
    <w:name w:val="Нет списка1992"/>
    <w:next w:val="a2"/>
    <w:uiPriority w:val="99"/>
    <w:semiHidden/>
    <w:unhideWhenUsed/>
    <w:rsid w:val="00A77648"/>
  </w:style>
  <w:style w:type="numbering" w:customStyle="1" w:styleId="2002">
    <w:name w:val="Нет списка2002"/>
    <w:next w:val="a2"/>
    <w:uiPriority w:val="99"/>
    <w:semiHidden/>
    <w:unhideWhenUsed/>
    <w:rsid w:val="00A77648"/>
  </w:style>
  <w:style w:type="numbering" w:customStyle="1" w:styleId="2022">
    <w:name w:val="Нет списка2022"/>
    <w:next w:val="a2"/>
    <w:uiPriority w:val="99"/>
    <w:semiHidden/>
    <w:unhideWhenUsed/>
    <w:rsid w:val="00A77648"/>
  </w:style>
  <w:style w:type="numbering" w:customStyle="1" w:styleId="2032">
    <w:name w:val="Нет списка2032"/>
    <w:next w:val="a2"/>
    <w:uiPriority w:val="99"/>
    <w:semiHidden/>
    <w:unhideWhenUsed/>
    <w:rsid w:val="00A77648"/>
  </w:style>
  <w:style w:type="numbering" w:customStyle="1" w:styleId="2041">
    <w:name w:val="Нет списка2041"/>
    <w:next w:val="a2"/>
    <w:uiPriority w:val="99"/>
    <w:semiHidden/>
    <w:unhideWhenUsed/>
    <w:rsid w:val="00A77648"/>
  </w:style>
  <w:style w:type="numbering" w:customStyle="1" w:styleId="2051">
    <w:name w:val="Нет списка2051"/>
    <w:next w:val="a2"/>
    <w:uiPriority w:val="99"/>
    <w:semiHidden/>
    <w:unhideWhenUsed/>
    <w:rsid w:val="00A77648"/>
  </w:style>
  <w:style w:type="numbering" w:customStyle="1" w:styleId="2061">
    <w:name w:val="Нет списка2061"/>
    <w:next w:val="a2"/>
    <w:uiPriority w:val="99"/>
    <w:semiHidden/>
    <w:unhideWhenUsed/>
    <w:rsid w:val="00A77648"/>
  </w:style>
  <w:style w:type="numbering" w:customStyle="1" w:styleId="2071">
    <w:name w:val="Нет списка2071"/>
    <w:next w:val="a2"/>
    <w:uiPriority w:val="99"/>
    <w:semiHidden/>
    <w:unhideWhenUsed/>
    <w:rsid w:val="00A77648"/>
  </w:style>
  <w:style w:type="numbering" w:customStyle="1" w:styleId="208">
    <w:name w:val="Нет списка208"/>
    <w:next w:val="a2"/>
    <w:uiPriority w:val="99"/>
    <w:semiHidden/>
    <w:unhideWhenUsed/>
    <w:rsid w:val="00A77648"/>
  </w:style>
  <w:style w:type="numbering" w:customStyle="1" w:styleId="209">
    <w:name w:val="Нет списка209"/>
    <w:next w:val="a2"/>
    <w:uiPriority w:val="99"/>
    <w:semiHidden/>
    <w:rsid w:val="00DC02FF"/>
  </w:style>
  <w:style w:type="paragraph" w:customStyle="1" w:styleId="91ff4">
    <w:name w:val="Знак Знак9 Знак Знак1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d">
    <w:name w:val="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d">
    <w:name w:val="Знак1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e">
    <w:name w:val="Знак1"/>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
    <w:name w:val="Знак1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0">
    <w:name w:val="Знак2"/>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1">
    <w:name w:val="Знак2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0">
    <w:name w:val="Знак1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1">
    <w:name w:val="Знак1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d">
    <w:name w:val="Знак3"/>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e">
    <w:name w:val="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d">
    <w:name w:val="Знак1 Знак Знак Знак2"/>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
    <w:name w:val="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6">
    <w:name w:val="Знак1 Знак Знак Знак4 Знак Знак Знак1"/>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2">
    <w:name w:val="Знак2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c">
    <w:name w:val="Знак1 Знак Знак Знак4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3">
    <w:name w:val="Знак2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a">
    <w:name w:val="Знак Знак9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8">
    <w:name w:val="Знак1 Знак Знак Знак4 Знак Знак Знак1 Знак Знак Знак1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b">
    <w:name w:val="Знак Знак9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c">
    <w:name w:val="Знак Знак9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d">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e">
    <w:name w:val="Знак Знак9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0">
    <w:name w:val="Знак Знак9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4">
    <w:name w:val="Знак2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1">
    <w:name w:val="Знак Знак9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5">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2">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0">
    <w:name w:val="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1">
    <w:name w:val="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2">
    <w:name w:val="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5">
    <w:name w:val="Знак Знак9 Знак Знак1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9">
    <w:name w:val="Знак1 Знак Знак Знак4 Знак Знак Знак1 Знак Знак Знак1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6">
    <w:name w:val="Знак Знак9 Знак Знак1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8">
    <w:name w:val="Знак Знак9 Знак Знак1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9">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a">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b">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e">
    <w:name w:val="Знак Знак12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5">
    <w:name w:val="Нет списка1105"/>
    <w:next w:val="a2"/>
    <w:uiPriority w:val="99"/>
    <w:semiHidden/>
    <w:unhideWhenUsed/>
    <w:rsid w:val="00DC02FF"/>
  </w:style>
  <w:style w:type="numbering" w:customStyle="1" w:styleId="216">
    <w:name w:val="Нет списка216"/>
    <w:next w:val="a2"/>
    <w:uiPriority w:val="99"/>
    <w:semiHidden/>
    <w:unhideWhenUsed/>
    <w:rsid w:val="00DC02FF"/>
  </w:style>
  <w:style w:type="numbering" w:customStyle="1" w:styleId="316">
    <w:name w:val="Нет списка316"/>
    <w:next w:val="a2"/>
    <w:uiPriority w:val="99"/>
    <w:semiHidden/>
    <w:unhideWhenUsed/>
    <w:rsid w:val="00DC02FF"/>
  </w:style>
  <w:style w:type="numbering" w:customStyle="1" w:styleId="416">
    <w:name w:val="Нет списка416"/>
    <w:next w:val="a2"/>
    <w:uiPriority w:val="99"/>
    <w:semiHidden/>
    <w:unhideWhenUsed/>
    <w:rsid w:val="00DC02FF"/>
  </w:style>
  <w:style w:type="paragraph" w:customStyle="1" w:styleId="1fff2">
    <w:name w:val="Знак Знак Знак Знак1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7a">
    <w:name w:val="Без интервала7"/>
    <w:rsid w:val="00DC02FF"/>
    <w:pPr>
      <w:spacing w:after="0" w:line="240" w:lineRule="auto"/>
    </w:pPr>
    <w:rPr>
      <w:rFonts w:ascii="Calibri" w:eastAsia="Times New Roman" w:hAnsi="Calibri" w:cs="Times New Roman"/>
    </w:rPr>
  </w:style>
  <w:style w:type="paragraph" w:customStyle="1" w:styleId="12fff">
    <w:name w:val="Знак Знак12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c">
    <w:name w:val="Знак Знак9 Знак Знак1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6">
    <w:name w:val="Нет списка516"/>
    <w:next w:val="a2"/>
    <w:uiPriority w:val="99"/>
    <w:semiHidden/>
    <w:unhideWhenUsed/>
    <w:rsid w:val="00DC02FF"/>
  </w:style>
  <w:style w:type="numbering" w:customStyle="1" w:styleId="616">
    <w:name w:val="Нет списка616"/>
    <w:next w:val="a2"/>
    <w:uiPriority w:val="99"/>
    <w:semiHidden/>
    <w:unhideWhenUsed/>
    <w:rsid w:val="00DC02FF"/>
  </w:style>
  <w:style w:type="numbering" w:customStyle="1" w:styleId="716">
    <w:name w:val="Нет списка716"/>
    <w:next w:val="a2"/>
    <w:uiPriority w:val="99"/>
    <w:semiHidden/>
    <w:unhideWhenUsed/>
    <w:rsid w:val="00DC02FF"/>
  </w:style>
  <w:style w:type="numbering" w:customStyle="1" w:styleId="815">
    <w:name w:val="Нет списка815"/>
    <w:next w:val="a2"/>
    <w:uiPriority w:val="99"/>
    <w:semiHidden/>
    <w:unhideWhenUsed/>
    <w:rsid w:val="00DC02FF"/>
  </w:style>
  <w:style w:type="numbering" w:customStyle="1" w:styleId="9150">
    <w:name w:val="Нет списка915"/>
    <w:next w:val="a2"/>
    <w:uiPriority w:val="99"/>
    <w:semiHidden/>
    <w:unhideWhenUsed/>
    <w:rsid w:val="00DC02FF"/>
  </w:style>
  <w:style w:type="numbering" w:customStyle="1" w:styleId="1015">
    <w:name w:val="Нет списка1015"/>
    <w:next w:val="a2"/>
    <w:uiPriority w:val="99"/>
    <w:semiHidden/>
    <w:unhideWhenUsed/>
    <w:rsid w:val="00DC02FF"/>
  </w:style>
  <w:style w:type="paragraph" w:customStyle="1" w:styleId="1fff3">
    <w:name w:val="Знак Знак1"/>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0">
    <w:name w:val="Знак Знак12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5">
    <w:name w:val="Нет списка1115"/>
    <w:next w:val="a2"/>
    <w:uiPriority w:val="99"/>
    <w:semiHidden/>
    <w:unhideWhenUsed/>
    <w:rsid w:val="00DC02FF"/>
  </w:style>
  <w:style w:type="numbering" w:customStyle="1" w:styleId="1215">
    <w:name w:val="Нет списка1215"/>
    <w:next w:val="a2"/>
    <w:uiPriority w:val="99"/>
    <w:semiHidden/>
    <w:unhideWhenUsed/>
    <w:rsid w:val="00DC02FF"/>
  </w:style>
  <w:style w:type="paragraph" w:customStyle="1" w:styleId="12fff1">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4">
    <w:name w:val="Знак1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5">
    <w:name w:val="Нет списка1315"/>
    <w:next w:val="a2"/>
    <w:uiPriority w:val="99"/>
    <w:semiHidden/>
    <w:unhideWhenUsed/>
    <w:rsid w:val="00DC02FF"/>
  </w:style>
  <w:style w:type="numbering" w:customStyle="1" w:styleId="14150">
    <w:name w:val="Нет списка1415"/>
    <w:next w:val="a2"/>
    <w:uiPriority w:val="99"/>
    <w:semiHidden/>
    <w:unhideWhenUsed/>
    <w:rsid w:val="00DC02FF"/>
  </w:style>
  <w:style w:type="numbering" w:customStyle="1" w:styleId="1515">
    <w:name w:val="Нет списка1515"/>
    <w:next w:val="a2"/>
    <w:uiPriority w:val="99"/>
    <w:semiHidden/>
    <w:unhideWhenUsed/>
    <w:rsid w:val="00DC02FF"/>
  </w:style>
  <w:style w:type="numbering" w:customStyle="1" w:styleId="1615">
    <w:name w:val="Нет списка1615"/>
    <w:next w:val="a2"/>
    <w:uiPriority w:val="99"/>
    <w:semiHidden/>
    <w:unhideWhenUsed/>
    <w:rsid w:val="00DC02FF"/>
  </w:style>
  <w:style w:type="numbering" w:customStyle="1" w:styleId="1715">
    <w:name w:val="Нет списка1715"/>
    <w:next w:val="a2"/>
    <w:uiPriority w:val="99"/>
    <w:semiHidden/>
    <w:unhideWhenUsed/>
    <w:rsid w:val="00DC02FF"/>
  </w:style>
  <w:style w:type="paragraph" w:customStyle="1" w:styleId="13c">
    <w:name w:val="Знак Знак13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5">
    <w:name w:val="Нет списка1815"/>
    <w:next w:val="a2"/>
    <w:uiPriority w:val="99"/>
    <w:semiHidden/>
    <w:unhideWhenUsed/>
    <w:rsid w:val="00DC02FF"/>
  </w:style>
  <w:style w:type="numbering" w:customStyle="1" w:styleId="1915">
    <w:name w:val="Нет списка1915"/>
    <w:next w:val="a2"/>
    <w:uiPriority w:val="99"/>
    <w:semiHidden/>
    <w:unhideWhenUsed/>
    <w:rsid w:val="00DC02FF"/>
  </w:style>
  <w:style w:type="numbering" w:customStyle="1" w:styleId="2010">
    <w:name w:val="Нет списка2010"/>
    <w:next w:val="a2"/>
    <w:uiPriority w:val="99"/>
    <w:semiHidden/>
    <w:unhideWhenUsed/>
    <w:rsid w:val="00DC02FF"/>
  </w:style>
  <w:style w:type="paragraph" w:customStyle="1" w:styleId="12fff2">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3">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4">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7">
    <w:name w:val="Нет списка217"/>
    <w:next w:val="a2"/>
    <w:uiPriority w:val="99"/>
    <w:semiHidden/>
    <w:unhideWhenUsed/>
    <w:rsid w:val="00DC02FF"/>
  </w:style>
  <w:style w:type="numbering" w:customStyle="1" w:styleId="224">
    <w:name w:val="Нет списка224"/>
    <w:next w:val="a2"/>
    <w:uiPriority w:val="99"/>
    <w:semiHidden/>
    <w:unhideWhenUsed/>
    <w:rsid w:val="00DC02FF"/>
  </w:style>
  <w:style w:type="numbering" w:customStyle="1" w:styleId="234">
    <w:name w:val="Нет списка234"/>
    <w:next w:val="a2"/>
    <w:uiPriority w:val="99"/>
    <w:semiHidden/>
    <w:unhideWhenUsed/>
    <w:rsid w:val="00DC02FF"/>
  </w:style>
  <w:style w:type="numbering" w:customStyle="1" w:styleId="244">
    <w:name w:val="Нет списка244"/>
    <w:next w:val="a2"/>
    <w:uiPriority w:val="99"/>
    <w:semiHidden/>
    <w:unhideWhenUsed/>
    <w:rsid w:val="00DC02FF"/>
  </w:style>
  <w:style w:type="numbering" w:customStyle="1" w:styleId="254">
    <w:name w:val="Нет списка254"/>
    <w:next w:val="a2"/>
    <w:uiPriority w:val="99"/>
    <w:semiHidden/>
    <w:unhideWhenUsed/>
    <w:rsid w:val="00DC02FF"/>
  </w:style>
  <w:style w:type="numbering" w:customStyle="1" w:styleId="264">
    <w:name w:val="Нет списка264"/>
    <w:next w:val="a2"/>
    <w:uiPriority w:val="99"/>
    <w:semiHidden/>
    <w:unhideWhenUsed/>
    <w:rsid w:val="00DC02FF"/>
  </w:style>
  <w:style w:type="numbering" w:customStyle="1" w:styleId="274">
    <w:name w:val="Нет списка274"/>
    <w:next w:val="a2"/>
    <w:uiPriority w:val="99"/>
    <w:semiHidden/>
    <w:unhideWhenUsed/>
    <w:rsid w:val="00DC02FF"/>
  </w:style>
  <w:style w:type="numbering" w:customStyle="1" w:styleId="284">
    <w:name w:val="Нет списка284"/>
    <w:next w:val="a2"/>
    <w:uiPriority w:val="99"/>
    <w:semiHidden/>
    <w:unhideWhenUsed/>
    <w:rsid w:val="00DC02FF"/>
  </w:style>
  <w:style w:type="numbering" w:customStyle="1" w:styleId="294">
    <w:name w:val="Нет списка294"/>
    <w:next w:val="a2"/>
    <w:uiPriority w:val="99"/>
    <w:semiHidden/>
    <w:unhideWhenUsed/>
    <w:rsid w:val="00DC02FF"/>
  </w:style>
  <w:style w:type="paragraph" w:customStyle="1" w:styleId="12fff5">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4">
    <w:name w:val="Нет списка304"/>
    <w:next w:val="a2"/>
    <w:uiPriority w:val="99"/>
    <w:semiHidden/>
    <w:unhideWhenUsed/>
    <w:rsid w:val="00DC02FF"/>
  </w:style>
  <w:style w:type="numbering" w:customStyle="1" w:styleId="317">
    <w:name w:val="Нет списка317"/>
    <w:next w:val="a2"/>
    <w:uiPriority w:val="99"/>
    <w:semiHidden/>
    <w:unhideWhenUsed/>
    <w:rsid w:val="00DC02FF"/>
  </w:style>
  <w:style w:type="paragraph" w:customStyle="1" w:styleId="12fff6">
    <w:name w:val="Знак Знак12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4">
    <w:name w:val="Нет списка324"/>
    <w:next w:val="a2"/>
    <w:uiPriority w:val="99"/>
    <w:semiHidden/>
    <w:unhideWhenUsed/>
    <w:rsid w:val="00DC02FF"/>
  </w:style>
  <w:style w:type="numbering" w:customStyle="1" w:styleId="334">
    <w:name w:val="Нет списка334"/>
    <w:next w:val="a2"/>
    <w:uiPriority w:val="99"/>
    <w:semiHidden/>
    <w:unhideWhenUsed/>
    <w:rsid w:val="00DC02FF"/>
  </w:style>
  <w:style w:type="numbering" w:customStyle="1" w:styleId="344">
    <w:name w:val="Нет списка344"/>
    <w:next w:val="a2"/>
    <w:uiPriority w:val="99"/>
    <w:semiHidden/>
    <w:unhideWhenUsed/>
    <w:rsid w:val="00DC02FF"/>
  </w:style>
  <w:style w:type="numbering" w:customStyle="1" w:styleId="354">
    <w:name w:val="Нет списка354"/>
    <w:next w:val="a2"/>
    <w:uiPriority w:val="99"/>
    <w:semiHidden/>
    <w:unhideWhenUsed/>
    <w:rsid w:val="00DC02FF"/>
  </w:style>
  <w:style w:type="numbering" w:customStyle="1" w:styleId="364">
    <w:name w:val="Нет списка364"/>
    <w:next w:val="a2"/>
    <w:uiPriority w:val="99"/>
    <w:semiHidden/>
    <w:unhideWhenUsed/>
    <w:rsid w:val="00DC02FF"/>
  </w:style>
  <w:style w:type="numbering" w:customStyle="1" w:styleId="374">
    <w:name w:val="Нет списка374"/>
    <w:next w:val="a2"/>
    <w:uiPriority w:val="99"/>
    <w:semiHidden/>
    <w:unhideWhenUsed/>
    <w:rsid w:val="00DC02FF"/>
  </w:style>
  <w:style w:type="numbering" w:customStyle="1" w:styleId="384">
    <w:name w:val="Нет списка384"/>
    <w:next w:val="a2"/>
    <w:uiPriority w:val="99"/>
    <w:semiHidden/>
    <w:unhideWhenUsed/>
    <w:rsid w:val="00DC02FF"/>
  </w:style>
  <w:style w:type="numbering" w:customStyle="1" w:styleId="394">
    <w:name w:val="Нет списка394"/>
    <w:next w:val="a2"/>
    <w:uiPriority w:val="99"/>
    <w:semiHidden/>
    <w:unhideWhenUsed/>
    <w:rsid w:val="00DC02FF"/>
  </w:style>
  <w:style w:type="numbering" w:customStyle="1" w:styleId="404">
    <w:name w:val="Нет списка404"/>
    <w:next w:val="a2"/>
    <w:uiPriority w:val="99"/>
    <w:semiHidden/>
    <w:unhideWhenUsed/>
    <w:rsid w:val="00DC02FF"/>
  </w:style>
  <w:style w:type="numbering" w:customStyle="1" w:styleId="417">
    <w:name w:val="Нет списка417"/>
    <w:next w:val="a2"/>
    <w:uiPriority w:val="99"/>
    <w:semiHidden/>
    <w:unhideWhenUsed/>
    <w:rsid w:val="00DC02FF"/>
  </w:style>
  <w:style w:type="paragraph" w:customStyle="1" w:styleId="1fff5">
    <w:name w:val="Знак Знак1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4">
    <w:name w:val="Нет списка424"/>
    <w:next w:val="a2"/>
    <w:uiPriority w:val="99"/>
    <w:semiHidden/>
    <w:unhideWhenUsed/>
    <w:rsid w:val="00DC02FF"/>
  </w:style>
  <w:style w:type="numbering" w:customStyle="1" w:styleId="434">
    <w:name w:val="Нет списка434"/>
    <w:next w:val="a2"/>
    <w:uiPriority w:val="99"/>
    <w:semiHidden/>
    <w:unhideWhenUsed/>
    <w:rsid w:val="00DC02FF"/>
  </w:style>
  <w:style w:type="numbering" w:customStyle="1" w:styleId="444">
    <w:name w:val="Нет списка444"/>
    <w:next w:val="a2"/>
    <w:uiPriority w:val="99"/>
    <w:semiHidden/>
    <w:unhideWhenUsed/>
    <w:rsid w:val="00DC02FF"/>
  </w:style>
  <w:style w:type="numbering" w:customStyle="1" w:styleId="454">
    <w:name w:val="Нет списка454"/>
    <w:next w:val="a2"/>
    <w:uiPriority w:val="99"/>
    <w:semiHidden/>
    <w:unhideWhenUsed/>
    <w:rsid w:val="00DC02FF"/>
  </w:style>
  <w:style w:type="numbering" w:customStyle="1" w:styleId="464">
    <w:name w:val="Нет списка464"/>
    <w:next w:val="a2"/>
    <w:uiPriority w:val="99"/>
    <w:semiHidden/>
    <w:unhideWhenUsed/>
    <w:rsid w:val="00DC02FF"/>
  </w:style>
  <w:style w:type="numbering" w:customStyle="1" w:styleId="474">
    <w:name w:val="Нет списка474"/>
    <w:next w:val="a2"/>
    <w:uiPriority w:val="99"/>
    <w:semiHidden/>
    <w:unhideWhenUsed/>
    <w:rsid w:val="00DC02FF"/>
  </w:style>
  <w:style w:type="numbering" w:customStyle="1" w:styleId="484">
    <w:name w:val="Нет списка484"/>
    <w:next w:val="a2"/>
    <w:uiPriority w:val="99"/>
    <w:semiHidden/>
    <w:unhideWhenUsed/>
    <w:rsid w:val="00DC02FF"/>
  </w:style>
  <w:style w:type="numbering" w:customStyle="1" w:styleId="494">
    <w:name w:val="Нет списка494"/>
    <w:next w:val="a2"/>
    <w:uiPriority w:val="99"/>
    <w:semiHidden/>
    <w:unhideWhenUsed/>
    <w:rsid w:val="00DC02FF"/>
  </w:style>
  <w:style w:type="numbering" w:customStyle="1" w:styleId="504">
    <w:name w:val="Нет списка504"/>
    <w:next w:val="a2"/>
    <w:uiPriority w:val="99"/>
    <w:semiHidden/>
    <w:unhideWhenUsed/>
    <w:rsid w:val="00DC02FF"/>
  </w:style>
  <w:style w:type="numbering" w:customStyle="1" w:styleId="517">
    <w:name w:val="Нет списка517"/>
    <w:next w:val="a2"/>
    <w:uiPriority w:val="99"/>
    <w:semiHidden/>
    <w:unhideWhenUsed/>
    <w:rsid w:val="00DC02FF"/>
  </w:style>
  <w:style w:type="numbering" w:customStyle="1" w:styleId="524">
    <w:name w:val="Нет списка524"/>
    <w:next w:val="a2"/>
    <w:uiPriority w:val="99"/>
    <w:semiHidden/>
    <w:unhideWhenUsed/>
    <w:rsid w:val="00DC02FF"/>
  </w:style>
  <w:style w:type="numbering" w:customStyle="1" w:styleId="534">
    <w:name w:val="Нет списка534"/>
    <w:next w:val="a2"/>
    <w:uiPriority w:val="99"/>
    <w:semiHidden/>
    <w:unhideWhenUsed/>
    <w:rsid w:val="00DC02FF"/>
  </w:style>
  <w:style w:type="numbering" w:customStyle="1" w:styleId="544">
    <w:name w:val="Нет списка544"/>
    <w:next w:val="a2"/>
    <w:uiPriority w:val="99"/>
    <w:semiHidden/>
    <w:unhideWhenUsed/>
    <w:rsid w:val="00DC02FF"/>
  </w:style>
  <w:style w:type="numbering" w:customStyle="1" w:styleId="554">
    <w:name w:val="Нет списка554"/>
    <w:next w:val="a2"/>
    <w:uiPriority w:val="99"/>
    <w:semiHidden/>
    <w:unhideWhenUsed/>
    <w:rsid w:val="00DC02FF"/>
  </w:style>
  <w:style w:type="numbering" w:customStyle="1" w:styleId="564">
    <w:name w:val="Нет списка564"/>
    <w:next w:val="a2"/>
    <w:uiPriority w:val="99"/>
    <w:semiHidden/>
    <w:unhideWhenUsed/>
    <w:rsid w:val="00DC02FF"/>
  </w:style>
  <w:style w:type="numbering" w:customStyle="1" w:styleId="574">
    <w:name w:val="Нет списка574"/>
    <w:next w:val="a2"/>
    <w:uiPriority w:val="99"/>
    <w:semiHidden/>
    <w:unhideWhenUsed/>
    <w:rsid w:val="00DC02FF"/>
  </w:style>
  <w:style w:type="numbering" w:customStyle="1" w:styleId="584">
    <w:name w:val="Нет списка584"/>
    <w:next w:val="a2"/>
    <w:uiPriority w:val="99"/>
    <w:semiHidden/>
    <w:unhideWhenUsed/>
    <w:rsid w:val="00DC02FF"/>
  </w:style>
  <w:style w:type="numbering" w:customStyle="1" w:styleId="594">
    <w:name w:val="Нет списка594"/>
    <w:next w:val="a2"/>
    <w:uiPriority w:val="99"/>
    <w:semiHidden/>
    <w:unhideWhenUsed/>
    <w:rsid w:val="00DC02FF"/>
  </w:style>
  <w:style w:type="numbering" w:customStyle="1" w:styleId="604">
    <w:name w:val="Нет списка604"/>
    <w:next w:val="a2"/>
    <w:uiPriority w:val="99"/>
    <w:semiHidden/>
    <w:unhideWhenUsed/>
    <w:rsid w:val="00DC02FF"/>
  </w:style>
  <w:style w:type="numbering" w:customStyle="1" w:styleId="617">
    <w:name w:val="Нет списка617"/>
    <w:next w:val="a2"/>
    <w:uiPriority w:val="99"/>
    <w:semiHidden/>
    <w:unhideWhenUsed/>
    <w:rsid w:val="00DC02FF"/>
  </w:style>
  <w:style w:type="numbering" w:customStyle="1" w:styleId="624">
    <w:name w:val="Нет списка624"/>
    <w:next w:val="a2"/>
    <w:uiPriority w:val="99"/>
    <w:semiHidden/>
    <w:unhideWhenUsed/>
    <w:rsid w:val="00DC02FF"/>
  </w:style>
  <w:style w:type="numbering" w:customStyle="1" w:styleId="634">
    <w:name w:val="Нет списка634"/>
    <w:next w:val="a2"/>
    <w:uiPriority w:val="99"/>
    <w:semiHidden/>
    <w:unhideWhenUsed/>
    <w:rsid w:val="00DC02FF"/>
  </w:style>
  <w:style w:type="numbering" w:customStyle="1" w:styleId="644">
    <w:name w:val="Нет списка644"/>
    <w:next w:val="a2"/>
    <w:uiPriority w:val="99"/>
    <w:semiHidden/>
    <w:unhideWhenUsed/>
    <w:rsid w:val="00DC02FF"/>
  </w:style>
  <w:style w:type="numbering" w:customStyle="1" w:styleId="654">
    <w:name w:val="Нет списка654"/>
    <w:next w:val="a2"/>
    <w:uiPriority w:val="99"/>
    <w:semiHidden/>
    <w:unhideWhenUsed/>
    <w:rsid w:val="00DC02FF"/>
  </w:style>
  <w:style w:type="paragraph" w:customStyle="1" w:styleId="12fff7">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4">
    <w:name w:val="Нет списка664"/>
    <w:next w:val="a2"/>
    <w:uiPriority w:val="99"/>
    <w:semiHidden/>
    <w:unhideWhenUsed/>
    <w:rsid w:val="00DC02FF"/>
  </w:style>
  <w:style w:type="numbering" w:customStyle="1" w:styleId="674">
    <w:name w:val="Нет списка674"/>
    <w:next w:val="a2"/>
    <w:uiPriority w:val="99"/>
    <w:semiHidden/>
    <w:unhideWhenUsed/>
    <w:rsid w:val="00DC02FF"/>
  </w:style>
  <w:style w:type="numbering" w:customStyle="1" w:styleId="684">
    <w:name w:val="Нет списка684"/>
    <w:next w:val="a2"/>
    <w:uiPriority w:val="99"/>
    <w:semiHidden/>
    <w:unhideWhenUsed/>
    <w:rsid w:val="00DC02FF"/>
  </w:style>
  <w:style w:type="numbering" w:customStyle="1" w:styleId="694">
    <w:name w:val="Нет списка694"/>
    <w:next w:val="a2"/>
    <w:uiPriority w:val="99"/>
    <w:semiHidden/>
    <w:unhideWhenUsed/>
    <w:rsid w:val="00DC02FF"/>
  </w:style>
  <w:style w:type="numbering" w:customStyle="1" w:styleId="704">
    <w:name w:val="Нет списка704"/>
    <w:next w:val="a2"/>
    <w:uiPriority w:val="99"/>
    <w:semiHidden/>
    <w:unhideWhenUsed/>
    <w:rsid w:val="00DC02FF"/>
  </w:style>
  <w:style w:type="numbering" w:customStyle="1" w:styleId="717">
    <w:name w:val="Нет списка717"/>
    <w:next w:val="a2"/>
    <w:uiPriority w:val="99"/>
    <w:semiHidden/>
    <w:unhideWhenUsed/>
    <w:rsid w:val="00DC02FF"/>
  </w:style>
  <w:style w:type="paragraph" w:customStyle="1" w:styleId="affff3">
    <w:name w:val="Знак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4">
    <w:name w:val="Нет списка724"/>
    <w:next w:val="a2"/>
    <w:uiPriority w:val="99"/>
    <w:semiHidden/>
    <w:unhideWhenUsed/>
    <w:rsid w:val="00DC02FF"/>
  </w:style>
  <w:style w:type="numbering" w:customStyle="1" w:styleId="734">
    <w:name w:val="Нет списка734"/>
    <w:next w:val="a2"/>
    <w:uiPriority w:val="99"/>
    <w:semiHidden/>
    <w:unhideWhenUsed/>
    <w:rsid w:val="00DC02FF"/>
  </w:style>
  <w:style w:type="numbering" w:customStyle="1" w:styleId="744">
    <w:name w:val="Нет списка744"/>
    <w:next w:val="a2"/>
    <w:uiPriority w:val="99"/>
    <w:semiHidden/>
    <w:unhideWhenUsed/>
    <w:rsid w:val="00DC02FF"/>
  </w:style>
  <w:style w:type="numbering" w:customStyle="1" w:styleId="754">
    <w:name w:val="Нет списка754"/>
    <w:next w:val="a2"/>
    <w:uiPriority w:val="99"/>
    <w:semiHidden/>
    <w:unhideWhenUsed/>
    <w:rsid w:val="00DC02FF"/>
  </w:style>
  <w:style w:type="numbering" w:customStyle="1" w:styleId="764">
    <w:name w:val="Нет списка764"/>
    <w:next w:val="a2"/>
    <w:uiPriority w:val="99"/>
    <w:semiHidden/>
    <w:unhideWhenUsed/>
    <w:rsid w:val="00DC02FF"/>
  </w:style>
  <w:style w:type="numbering" w:customStyle="1" w:styleId="774">
    <w:name w:val="Нет списка774"/>
    <w:next w:val="a2"/>
    <w:uiPriority w:val="99"/>
    <w:semiHidden/>
    <w:unhideWhenUsed/>
    <w:rsid w:val="00DC02FF"/>
  </w:style>
  <w:style w:type="numbering" w:customStyle="1" w:styleId="784">
    <w:name w:val="Нет списка784"/>
    <w:next w:val="a2"/>
    <w:uiPriority w:val="99"/>
    <w:semiHidden/>
    <w:unhideWhenUsed/>
    <w:rsid w:val="00DC02FF"/>
  </w:style>
  <w:style w:type="numbering" w:customStyle="1" w:styleId="794">
    <w:name w:val="Нет списка794"/>
    <w:next w:val="a2"/>
    <w:uiPriority w:val="99"/>
    <w:semiHidden/>
    <w:unhideWhenUsed/>
    <w:rsid w:val="00DC02FF"/>
  </w:style>
  <w:style w:type="numbering" w:customStyle="1" w:styleId="804">
    <w:name w:val="Нет списка804"/>
    <w:next w:val="a2"/>
    <w:uiPriority w:val="99"/>
    <w:semiHidden/>
    <w:unhideWhenUsed/>
    <w:rsid w:val="00DC02FF"/>
  </w:style>
  <w:style w:type="numbering" w:customStyle="1" w:styleId="816">
    <w:name w:val="Нет списка816"/>
    <w:next w:val="a2"/>
    <w:uiPriority w:val="99"/>
    <w:semiHidden/>
    <w:unhideWhenUsed/>
    <w:rsid w:val="00DC02FF"/>
  </w:style>
  <w:style w:type="numbering" w:customStyle="1" w:styleId="823">
    <w:name w:val="Нет списка823"/>
    <w:next w:val="a2"/>
    <w:uiPriority w:val="99"/>
    <w:semiHidden/>
    <w:unhideWhenUsed/>
    <w:rsid w:val="00DC02FF"/>
  </w:style>
  <w:style w:type="numbering" w:customStyle="1" w:styleId="1106">
    <w:name w:val="Нет списка1106"/>
    <w:next w:val="a2"/>
    <w:uiPriority w:val="99"/>
    <w:semiHidden/>
    <w:rsid w:val="00DC02FF"/>
  </w:style>
  <w:style w:type="numbering" w:customStyle="1" w:styleId="1116">
    <w:name w:val="Нет списка1116"/>
    <w:next w:val="a2"/>
    <w:uiPriority w:val="99"/>
    <w:semiHidden/>
    <w:unhideWhenUsed/>
    <w:rsid w:val="00DC02FF"/>
  </w:style>
  <w:style w:type="numbering" w:customStyle="1" w:styleId="2104">
    <w:name w:val="Нет списка2104"/>
    <w:next w:val="a2"/>
    <w:uiPriority w:val="99"/>
    <w:semiHidden/>
    <w:unhideWhenUsed/>
    <w:rsid w:val="00DC02FF"/>
  </w:style>
  <w:style w:type="numbering" w:customStyle="1" w:styleId="3104">
    <w:name w:val="Нет списка3104"/>
    <w:next w:val="a2"/>
    <w:uiPriority w:val="99"/>
    <w:semiHidden/>
    <w:unhideWhenUsed/>
    <w:rsid w:val="00DC02FF"/>
  </w:style>
  <w:style w:type="numbering" w:customStyle="1" w:styleId="4104">
    <w:name w:val="Нет списка4104"/>
    <w:next w:val="a2"/>
    <w:uiPriority w:val="99"/>
    <w:semiHidden/>
    <w:unhideWhenUsed/>
    <w:rsid w:val="00DC02FF"/>
  </w:style>
  <w:style w:type="numbering" w:customStyle="1" w:styleId="5104">
    <w:name w:val="Нет списка5104"/>
    <w:next w:val="a2"/>
    <w:uiPriority w:val="99"/>
    <w:semiHidden/>
    <w:unhideWhenUsed/>
    <w:rsid w:val="00DC02FF"/>
  </w:style>
  <w:style w:type="numbering" w:customStyle="1" w:styleId="6104">
    <w:name w:val="Нет списка6104"/>
    <w:next w:val="a2"/>
    <w:uiPriority w:val="99"/>
    <w:semiHidden/>
    <w:unhideWhenUsed/>
    <w:rsid w:val="00DC02FF"/>
  </w:style>
  <w:style w:type="numbering" w:customStyle="1" w:styleId="7103">
    <w:name w:val="Нет списка7103"/>
    <w:next w:val="a2"/>
    <w:uiPriority w:val="99"/>
    <w:semiHidden/>
    <w:unhideWhenUsed/>
    <w:rsid w:val="00DC02FF"/>
  </w:style>
  <w:style w:type="numbering" w:customStyle="1" w:styleId="833">
    <w:name w:val="Нет списка833"/>
    <w:next w:val="a2"/>
    <w:uiPriority w:val="99"/>
    <w:semiHidden/>
    <w:unhideWhenUsed/>
    <w:rsid w:val="00DC02FF"/>
  </w:style>
  <w:style w:type="numbering" w:customStyle="1" w:styleId="9160">
    <w:name w:val="Нет списка916"/>
    <w:next w:val="a2"/>
    <w:uiPriority w:val="99"/>
    <w:semiHidden/>
    <w:unhideWhenUsed/>
    <w:rsid w:val="00DC02FF"/>
  </w:style>
  <w:style w:type="numbering" w:customStyle="1" w:styleId="1016">
    <w:name w:val="Нет списка1016"/>
    <w:next w:val="a2"/>
    <w:uiPriority w:val="99"/>
    <w:semiHidden/>
    <w:unhideWhenUsed/>
    <w:rsid w:val="00DC02FF"/>
  </w:style>
  <w:style w:type="numbering" w:customStyle="1" w:styleId="11114">
    <w:name w:val="Нет списка11114"/>
    <w:next w:val="a2"/>
    <w:uiPriority w:val="99"/>
    <w:semiHidden/>
    <w:unhideWhenUsed/>
    <w:rsid w:val="00DC02FF"/>
  </w:style>
  <w:style w:type="numbering" w:customStyle="1" w:styleId="1216">
    <w:name w:val="Нет списка1216"/>
    <w:next w:val="a2"/>
    <w:uiPriority w:val="99"/>
    <w:semiHidden/>
    <w:unhideWhenUsed/>
    <w:rsid w:val="00DC02FF"/>
  </w:style>
  <w:style w:type="numbering" w:customStyle="1" w:styleId="1316">
    <w:name w:val="Нет списка1316"/>
    <w:next w:val="a2"/>
    <w:uiPriority w:val="99"/>
    <w:semiHidden/>
    <w:unhideWhenUsed/>
    <w:rsid w:val="00DC02FF"/>
  </w:style>
  <w:style w:type="numbering" w:customStyle="1" w:styleId="14160">
    <w:name w:val="Нет списка1416"/>
    <w:next w:val="a2"/>
    <w:uiPriority w:val="99"/>
    <w:semiHidden/>
    <w:unhideWhenUsed/>
    <w:rsid w:val="00DC02FF"/>
  </w:style>
  <w:style w:type="numbering" w:customStyle="1" w:styleId="1516">
    <w:name w:val="Нет списка1516"/>
    <w:next w:val="a2"/>
    <w:uiPriority w:val="99"/>
    <w:semiHidden/>
    <w:unhideWhenUsed/>
    <w:rsid w:val="00DC02FF"/>
  </w:style>
  <w:style w:type="numbering" w:customStyle="1" w:styleId="1616">
    <w:name w:val="Нет списка1616"/>
    <w:next w:val="a2"/>
    <w:uiPriority w:val="99"/>
    <w:semiHidden/>
    <w:unhideWhenUsed/>
    <w:rsid w:val="00DC02FF"/>
  </w:style>
  <w:style w:type="numbering" w:customStyle="1" w:styleId="1716">
    <w:name w:val="Нет списка1716"/>
    <w:next w:val="a2"/>
    <w:uiPriority w:val="99"/>
    <w:semiHidden/>
    <w:unhideWhenUsed/>
    <w:rsid w:val="00DC02FF"/>
  </w:style>
  <w:style w:type="numbering" w:customStyle="1" w:styleId="1816">
    <w:name w:val="Нет списка1816"/>
    <w:next w:val="a2"/>
    <w:uiPriority w:val="99"/>
    <w:semiHidden/>
    <w:unhideWhenUsed/>
    <w:rsid w:val="00DC02FF"/>
  </w:style>
  <w:style w:type="numbering" w:customStyle="1" w:styleId="1916">
    <w:name w:val="Нет списка1916"/>
    <w:next w:val="a2"/>
    <w:uiPriority w:val="99"/>
    <w:semiHidden/>
    <w:unhideWhenUsed/>
    <w:rsid w:val="00DC02FF"/>
  </w:style>
  <w:style w:type="numbering" w:customStyle="1" w:styleId="2014">
    <w:name w:val="Нет списка2014"/>
    <w:next w:val="a2"/>
    <w:uiPriority w:val="99"/>
    <w:semiHidden/>
    <w:unhideWhenUsed/>
    <w:rsid w:val="00DC02FF"/>
  </w:style>
  <w:style w:type="numbering" w:customStyle="1" w:styleId="2114">
    <w:name w:val="Нет списка2114"/>
    <w:next w:val="a2"/>
    <w:uiPriority w:val="99"/>
    <w:semiHidden/>
    <w:unhideWhenUsed/>
    <w:rsid w:val="00DC02FF"/>
  </w:style>
  <w:style w:type="numbering" w:customStyle="1" w:styleId="2214">
    <w:name w:val="Нет списка2214"/>
    <w:next w:val="a2"/>
    <w:uiPriority w:val="99"/>
    <w:semiHidden/>
    <w:unhideWhenUsed/>
    <w:rsid w:val="00DC02FF"/>
  </w:style>
  <w:style w:type="numbering" w:customStyle="1" w:styleId="2314">
    <w:name w:val="Нет списка2314"/>
    <w:next w:val="a2"/>
    <w:uiPriority w:val="99"/>
    <w:semiHidden/>
    <w:unhideWhenUsed/>
    <w:rsid w:val="00DC02FF"/>
  </w:style>
  <w:style w:type="numbering" w:customStyle="1" w:styleId="2414">
    <w:name w:val="Нет списка2414"/>
    <w:next w:val="a2"/>
    <w:uiPriority w:val="99"/>
    <w:semiHidden/>
    <w:unhideWhenUsed/>
    <w:rsid w:val="00DC02FF"/>
  </w:style>
  <w:style w:type="numbering" w:customStyle="1" w:styleId="2514">
    <w:name w:val="Нет списка2514"/>
    <w:next w:val="a2"/>
    <w:uiPriority w:val="99"/>
    <w:semiHidden/>
    <w:unhideWhenUsed/>
    <w:rsid w:val="00DC02FF"/>
  </w:style>
  <w:style w:type="numbering" w:customStyle="1" w:styleId="2614">
    <w:name w:val="Нет списка2614"/>
    <w:next w:val="a2"/>
    <w:uiPriority w:val="99"/>
    <w:semiHidden/>
    <w:unhideWhenUsed/>
    <w:rsid w:val="00DC02FF"/>
  </w:style>
  <w:style w:type="numbering" w:customStyle="1" w:styleId="2714">
    <w:name w:val="Нет списка2714"/>
    <w:next w:val="a2"/>
    <w:uiPriority w:val="99"/>
    <w:semiHidden/>
    <w:unhideWhenUsed/>
    <w:rsid w:val="00DC02FF"/>
  </w:style>
  <w:style w:type="numbering" w:customStyle="1" w:styleId="2814">
    <w:name w:val="Нет списка2814"/>
    <w:next w:val="a2"/>
    <w:uiPriority w:val="99"/>
    <w:semiHidden/>
    <w:unhideWhenUsed/>
    <w:rsid w:val="00DC02FF"/>
  </w:style>
  <w:style w:type="numbering" w:customStyle="1" w:styleId="2914">
    <w:name w:val="Нет списка2914"/>
    <w:next w:val="a2"/>
    <w:uiPriority w:val="99"/>
    <w:semiHidden/>
    <w:unhideWhenUsed/>
    <w:rsid w:val="00DC02FF"/>
  </w:style>
  <w:style w:type="numbering" w:customStyle="1" w:styleId="3014">
    <w:name w:val="Нет списка3014"/>
    <w:next w:val="a2"/>
    <w:uiPriority w:val="99"/>
    <w:semiHidden/>
    <w:unhideWhenUsed/>
    <w:rsid w:val="00DC02FF"/>
  </w:style>
  <w:style w:type="numbering" w:customStyle="1" w:styleId="3114">
    <w:name w:val="Нет списка3114"/>
    <w:next w:val="a2"/>
    <w:uiPriority w:val="99"/>
    <w:semiHidden/>
    <w:unhideWhenUsed/>
    <w:rsid w:val="00DC02FF"/>
  </w:style>
  <w:style w:type="numbering" w:customStyle="1" w:styleId="3214">
    <w:name w:val="Нет списка3214"/>
    <w:next w:val="a2"/>
    <w:uiPriority w:val="99"/>
    <w:semiHidden/>
    <w:unhideWhenUsed/>
    <w:rsid w:val="00DC02FF"/>
  </w:style>
  <w:style w:type="numbering" w:customStyle="1" w:styleId="3314">
    <w:name w:val="Нет списка3314"/>
    <w:next w:val="a2"/>
    <w:uiPriority w:val="99"/>
    <w:semiHidden/>
    <w:unhideWhenUsed/>
    <w:rsid w:val="00DC02FF"/>
  </w:style>
  <w:style w:type="numbering" w:customStyle="1" w:styleId="3414">
    <w:name w:val="Нет списка3414"/>
    <w:next w:val="a2"/>
    <w:uiPriority w:val="99"/>
    <w:semiHidden/>
    <w:unhideWhenUsed/>
    <w:rsid w:val="00DC02FF"/>
  </w:style>
  <w:style w:type="numbering" w:customStyle="1" w:styleId="3514">
    <w:name w:val="Нет списка3514"/>
    <w:next w:val="a2"/>
    <w:uiPriority w:val="99"/>
    <w:semiHidden/>
    <w:unhideWhenUsed/>
    <w:rsid w:val="00DC02FF"/>
  </w:style>
  <w:style w:type="numbering" w:customStyle="1" w:styleId="3614">
    <w:name w:val="Нет списка3614"/>
    <w:next w:val="a2"/>
    <w:uiPriority w:val="99"/>
    <w:semiHidden/>
    <w:unhideWhenUsed/>
    <w:rsid w:val="00DC02FF"/>
  </w:style>
  <w:style w:type="numbering" w:customStyle="1" w:styleId="3714">
    <w:name w:val="Нет списка3714"/>
    <w:next w:val="a2"/>
    <w:uiPriority w:val="99"/>
    <w:semiHidden/>
    <w:unhideWhenUsed/>
    <w:rsid w:val="00DC02FF"/>
  </w:style>
  <w:style w:type="numbering" w:customStyle="1" w:styleId="3814">
    <w:name w:val="Нет списка3814"/>
    <w:next w:val="a2"/>
    <w:uiPriority w:val="99"/>
    <w:semiHidden/>
    <w:unhideWhenUsed/>
    <w:rsid w:val="00DC02FF"/>
  </w:style>
  <w:style w:type="numbering" w:customStyle="1" w:styleId="3914">
    <w:name w:val="Нет списка3914"/>
    <w:next w:val="a2"/>
    <w:uiPriority w:val="99"/>
    <w:semiHidden/>
    <w:unhideWhenUsed/>
    <w:rsid w:val="00DC02FF"/>
  </w:style>
  <w:style w:type="numbering" w:customStyle="1" w:styleId="4014">
    <w:name w:val="Нет списка4014"/>
    <w:next w:val="a2"/>
    <w:uiPriority w:val="99"/>
    <w:semiHidden/>
    <w:unhideWhenUsed/>
    <w:rsid w:val="00DC02FF"/>
  </w:style>
  <w:style w:type="numbering" w:customStyle="1" w:styleId="4114">
    <w:name w:val="Нет списка4114"/>
    <w:next w:val="a2"/>
    <w:uiPriority w:val="99"/>
    <w:semiHidden/>
    <w:unhideWhenUsed/>
    <w:rsid w:val="00DC02FF"/>
  </w:style>
  <w:style w:type="numbering" w:customStyle="1" w:styleId="4214">
    <w:name w:val="Нет списка4214"/>
    <w:next w:val="a2"/>
    <w:uiPriority w:val="99"/>
    <w:semiHidden/>
    <w:unhideWhenUsed/>
    <w:rsid w:val="00DC02FF"/>
  </w:style>
  <w:style w:type="numbering" w:customStyle="1" w:styleId="4314">
    <w:name w:val="Нет списка4314"/>
    <w:next w:val="a2"/>
    <w:uiPriority w:val="99"/>
    <w:semiHidden/>
    <w:unhideWhenUsed/>
    <w:rsid w:val="00DC02FF"/>
  </w:style>
  <w:style w:type="numbering" w:customStyle="1" w:styleId="4414">
    <w:name w:val="Нет списка4414"/>
    <w:next w:val="a2"/>
    <w:uiPriority w:val="99"/>
    <w:semiHidden/>
    <w:unhideWhenUsed/>
    <w:rsid w:val="00DC02FF"/>
  </w:style>
  <w:style w:type="numbering" w:customStyle="1" w:styleId="4514">
    <w:name w:val="Нет списка4514"/>
    <w:next w:val="a2"/>
    <w:uiPriority w:val="99"/>
    <w:semiHidden/>
    <w:unhideWhenUsed/>
    <w:rsid w:val="00DC02FF"/>
  </w:style>
  <w:style w:type="numbering" w:customStyle="1" w:styleId="4614">
    <w:name w:val="Нет списка4614"/>
    <w:next w:val="a2"/>
    <w:uiPriority w:val="99"/>
    <w:semiHidden/>
    <w:unhideWhenUsed/>
    <w:rsid w:val="00DC02FF"/>
  </w:style>
  <w:style w:type="numbering" w:customStyle="1" w:styleId="4714">
    <w:name w:val="Нет списка4714"/>
    <w:next w:val="a2"/>
    <w:uiPriority w:val="99"/>
    <w:semiHidden/>
    <w:unhideWhenUsed/>
    <w:rsid w:val="00DC02FF"/>
  </w:style>
  <w:style w:type="numbering" w:customStyle="1" w:styleId="4814">
    <w:name w:val="Нет списка4814"/>
    <w:next w:val="a2"/>
    <w:uiPriority w:val="99"/>
    <w:semiHidden/>
    <w:unhideWhenUsed/>
    <w:rsid w:val="00DC02FF"/>
  </w:style>
  <w:style w:type="numbering" w:customStyle="1" w:styleId="4914">
    <w:name w:val="Нет списка4914"/>
    <w:next w:val="a2"/>
    <w:uiPriority w:val="99"/>
    <w:semiHidden/>
    <w:unhideWhenUsed/>
    <w:rsid w:val="00DC02FF"/>
  </w:style>
  <w:style w:type="numbering" w:customStyle="1" w:styleId="5014">
    <w:name w:val="Нет списка5014"/>
    <w:next w:val="a2"/>
    <w:uiPriority w:val="99"/>
    <w:semiHidden/>
    <w:unhideWhenUsed/>
    <w:rsid w:val="00DC02FF"/>
  </w:style>
  <w:style w:type="numbering" w:customStyle="1" w:styleId="5114">
    <w:name w:val="Нет списка5114"/>
    <w:next w:val="a2"/>
    <w:uiPriority w:val="99"/>
    <w:semiHidden/>
    <w:unhideWhenUsed/>
    <w:rsid w:val="00DC02FF"/>
  </w:style>
  <w:style w:type="numbering" w:customStyle="1" w:styleId="5214">
    <w:name w:val="Нет списка5214"/>
    <w:next w:val="a2"/>
    <w:uiPriority w:val="99"/>
    <w:semiHidden/>
    <w:unhideWhenUsed/>
    <w:rsid w:val="00DC02FF"/>
  </w:style>
  <w:style w:type="numbering" w:customStyle="1" w:styleId="5314">
    <w:name w:val="Нет списка5314"/>
    <w:next w:val="a2"/>
    <w:uiPriority w:val="99"/>
    <w:semiHidden/>
    <w:unhideWhenUsed/>
    <w:rsid w:val="00DC02FF"/>
  </w:style>
  <w:style w:type="numbering" w:customStyle="1" w:styleId="5414">
    <w:name w:val="Нет списка5414"/>
    <w:next w:val="a2"/>
    <w:uiPriority w:val="99"/>
    <w:semiHidden/>
    <w:unhideWhenUsed/>
    <w:rsid w:val="00DC02FF"/>
  </w:style>
  <w:style w:type="numbering" w:customStyle="1" w:styleId="5514">
    <w:name w:val="Нет списка5514"/>
    <w:next w:val="a2"/>
    <w:uiPriority w:val="99"/>
    <w:semiHidden/>
    <w:unhideWhenUsed/>
    <w:rsid w:val="00DC02FF"/>
  </w:style>
  <w:style w:type="numbering" w:customStyle="1" w:styleId="5614">
    <w:name w:val="Нет списка5614"/>
    <w:next w:val="a2"/>
    <w:uiPriority w:val="99"/>
    <w:semiHidden/>
    <w:unhideWhenUsed/>
    <w:rsid w:val="00DC02FF"/>
  </w:style>
  <w:style w:type="numbering" w:customStyle="1" w:styleId="5714">
    <w:name w:val="Нет списка5714"/>
    <w:next w:val="a2"/>
    <w:uiPriority w:val="99"/>
    <w:semiHidden/>
    <w:unhideWhenUsed/>
    <w:rsid w:val="00DC02FF"/>
  </w:style>
  <w:style w:type="numbering" w:customStyle="1" w:styleId="5814">
    <w:name w:val="Нет списка5814"/>
    <w:next w:val="a2"/>
    <w:uiPriority w:val="99"/>
    <w:semiHidden/>
    <w:unhideWhenUsed/>
    <w:rsid w:val="00DC02FF"/>
  </w:style>
  <w:style w:type="numbering" w:customStyle="1" w:styleId="5914">
    <w:name w:val="Нет списка5914"/>
    <w:next w:val="a2"/>
    <w:uiPriority w:val="99"/>
    <w:semiHidden/>
    <w:unhideWhenUsed/>
    <w:rsid w:val="00DC02FF"/>
  </w:style>
  <w:style w:type="numbering" w:customStyle="1" w:styleId="6014">
    <w:name w:val="Нет списка6014"/>
    <w:next w:val="a2"/>
    <w:uiPriority w:val="99"/>
    <w:semiHidden/>
    <w:unhideWhenUsed/>
    <w:rsid w:val="00DC02FF"/>
  </w:style>
  <w:style w:type="numbering" w:customStyle="1" w:styleId="6114">
    <w:name w:val="Нет списка6114"/>
    <w:next w:val="a2"/>
    <w:uiPriority w:val="99"/>
    <w:semiHidden/>
    <w:unhideWhenUsed/>
    <w:rsid w:val="00DC02FF"/>
  </w:style>
  <w:style w:type="numbering" w:customStyle="1" w:styleId="6214">
    <w:name w:val="Нет списка6214"/>
    <w:next w:val="a2"/>
    <w:uiPriority w:val="99"/>
    <w:semiHidden/>
    <w:unhideWhenUsed/>
    <w:rsid w:val="00DC02FF"/>
  </w:style>
  <w:style w:type="numbering" w:customStyle="1" w:styleId="6314">
    <w:name w:val="Нет списка6314"/>
    <w:next w:val="a2"/>
    <w:uiPriority w:val="99"/>
    <w:semiHidden/>
    <w:unhideWhenUsed/>
    <w:rsid w:val="00DC02FF"/>
  </w:style>
  <w:style w:type="numbering" w:customStyle="1" w:styleId="6414">
    <w:name w:val="Нет списка6414"/>
    <w:next w:val="a2"/>
    <w:uiPriority w:val="99"/>
    <w:semiHidden/>
    <w:unhideWhenUsed/>
    <w:rsid w:val="00DC02FF"/>
  </w:style>
  <w:style w:type="numbering" w:customStyle="1" w:styleId="6514">
    <w:name w:val="Нет списка6514"/>
    <w:next w:val="a2"/>
    <w:uiPriority w:val="99"/>
    <w:semiHidden/>
    <w:unhideWhenUsed/>
    <w:rsid w:val="00DC02FF"/>
  </w:style>
  <w:style w:type="numbering" w:customStyle="1" w:styleId="6614">
    <w:name w:val="Нет списка6614"/>
    <w:next w:val="a2"/>
    <w:uiPriority w:val="99"/>
    <w:semiHidden/>
    <w:unhideWhenUsed/>
    <w:rsid w:val="00DC02FF"/>
  </w:style>
  <w:style w:type="numbering" w:customStyle="1" w:styleId="6714">
    <w:name w:val="Нет списка6714"/>
    <w:next w:val="a2"/>
    <w:uiPriority w:val="99"/>
    <w:semiHidden/>
    <w:unhideWhenUsed/>
    <w:rsid w:val="00DC02FF"/>
  </w:style>
  <w:style w:type="numbering" w:customStyle="1" w:styleId="6814">
    <w:name w:val="Нет списка6814"/>
    <w:next w:val="a2"/>
    <w:uiPriority w:val="99"/>
    <w:semiHidden/>
    <w:unhideWhenUsed/>
    <w:rsid w:val="00DC02FF"/>
  </w:style>
  <w:style w:type="numbering" w:customStyle="1" w:styleId="6914">
    <w:name w:val="Нет списка6914"/>
    <w:next w:val="a2"/>
    <w:uiPriority w:val="99"/>
    <w:semiHidden/>
    <w:unhideWhenUsed/>
    <w:rsid w:val="00DC02FF"/>
  </w:style>
  <w:style w:type="numbering" w:customStyle="1" w:styleId="7014">
    <w:name w:val="Нет списка7014"/>
    <w:next w:val="a2"/>
    <w:uiPriority w:val="99"/>
    <w:semiHidden/>
    <w:unhideWhenUsed/>
    <w:rsid w:val="00DC02FF"/>
  </w:style>
  <w:style w:type="numbering" w:customStyle="1" w:styleId="7114">
    <w:name w:val="Нет списка7114"/>
    <w:next w:val="a2"/>
    <w:uiPriority w:val="99"/>
    <w:semiHidden/>
    <w:unhideWhenUsed/>
    <w:rsid w:val="00DC02FF"/>
  </w:style>
  <w:style w:type="numbering" w:customStyle="1" w:styleId="7214">
    <w:name w:val="Нет списка7214"/>
    <w:next w:val="a2"/>
    <w:uiPriority w:val="99"/>
    <w:semiHidden/>
    <w:unhideWhenUsed/>
    <w:rsid w:val="00DC02FF"/>
  </w:style>
  <w:style w:type="numbering" w:customStyle="1" w:styleId="7314">
    <w:name w:val="Нет списка7314"/>
    <w:next w:val="a2"/>
    <w:uiPriority w:val="99"/>
    <w:semiHidden/>
    <w:unhideWhenUsed/>
    <w:rsid w:val="00DC02FF"/>
  </w:style>
  <w:style w:type="numbering" w:customStyle="1" w:styleId="7414">
    <w:name w:val="Нет списка7414"/>
    <w:next w:val="a2"/>
    <w:uiPriority w:val="99"/>
    <w:semiHidden/>
    <w:unhideWhenUsed/>
    <w:rsid w:val="00DC02FF"/>
  </w:style>
  <w:style w:type="numbering" w:customStyle="1" w:styleId="7514">
    <w:name w:val="Нет списка7514"/>
    <w:next w:val="a2"/>
    <w:uiPriority w:val="99"/>
    <w:semiHidden/>
    <w:rsid w:val="00DC02FF"/>
  </w:style>
  <w:style w:type="numbering" w:customStyle="1" w:styleId="11013">
    <w:name w:val="Нет списка11013"/>
    <w:next w:val="a2"/>
    <w:uiPriority w:val="99"/>
    <w:semiHidden/>
    <w:unhideWhenUsed/>
    <w:rsid w:val="00DC02FF"/>
  </w:style>
  <w:style w:type="numbering" w:customStyle="1" w:styleId="21013">
    <w:name w:val="Нет списка21013"/>
    <w:next w:val="a2"/>
    <w:uiPriority w:val="99"/>
    <w:semiHidden/>
    <w:unhideWhenUsed/>
    <w:rsid w:val="00DC02FF"/>
  </w:style>
  <w:style w:type="numbering" w:customStyle="1" w:styleId="31013">
    <w:name w:val="Нет списка31013"/>
    <w:next w:val="a2"/>
    <w:uiPriority w:val="99"/>
    <w:semiHidden/>
    <w:unhideWhenUsed/>
    <w:rsid w:val="00DC02FF"/>
  </w:style>
  <w:style w:type="numbering" w:customStyle="1" w:styleId="41013">
    <w:name w:val="Нет списка41013"/>
    <w:next w:val="a2"/>
    <w:uiPriority w:val="99"/>
    <w:semiHidden/>
    <w:unhideWhenUsed/>
    <w:rsid w:val="00DC02FF"/>
  </w:style>
  <w:style w:type="numbering" w:customStyle="1" w:styleId="51013">
    <w:name w:val="Нет списка51013"/>
    <w:next w:val="a2"/>
    <w:uiPriority w:val="99"/>
    <w:semiHidden/>
    <w:unhideWhenUsed/>
    <w:rsid w:val="00DC02FF"/>
  </w:style>
  <w:style w:type="numbering" w:customStyle="1" w:styleId="61013">
    <w:name w:val="Нет списка61013"/>
    <w:next w:val="a2"/>
    <w:uiPriority w:val="99"/>
    <w:semiHidden/>
    <w:unhideWhenUsed/>
    <w:rsid w:val="00DC02FF"/>
  </w:style>
  <w:style w:type="numbering" w:customStyle="1" w:styleId="7614">
    <w:name w:val="Нет списка7614"/>
    <w:next w:val="a2"/>
    <w:uiPriority w:val="99"/>
    <w:semiHidden/>
    <w:unhideWhenUsed/>
    <w:rsid w:val="00DC02FF"/>
  </w:style>
  <w:style w:type="numbering" w:customStyle="1" w:styleId="8114">
    <w:name w:val="Нет списка8114"/>
    <w:next w:val="a2"/>
    <w:uiPriority w:val="99"/>
    <w:semiHidden/>
    <w:unhideWhenUsed/>
    <w:rsid w:val="00DC02FF"/>
  </w:style>
  <w:style w:type="numbering" w:customStyle="1" w:styleId="9113">
    <w:name w:val="Нет списка9113"/>
    <w:next w:val="a2"/>
    <w:uiPriority w:val="99"/>
    <w:semiHidden/>
    <w:unhideWhenUsed/>
    <w:rsid w:val="00DC02FF"/>
  </w:style>
  <w:style w:type="numbering" w:customStyle="1" w:styleId="10113">
    <w:name w:val="Нет списка10113"/>
    <w:next w:val="a2"/>
    <w:uiPriority w:val="99"/>
    <w:semiHidden/>
    <w:unhideWhenUsed/>
    <w:rsid w:val="00DC02FF"/>
  </w:style>
  <w:style w:type="numbering" w:customStyle="1" w:styleId="1123">
    <w:name w:val="Нет списка1123"/>
    <w:next w:val="a2"/>
    <w:uiPriority w:val="99"/>
    <w:semiHidden/>
    <w:unhideWhenUsed/>
    <w:rsid w:val="00DC02FF"/>
  </w:style>
  <w:style w:type="numbering" w:customStyle="1" w:styleId="12113">
    <w:name w:val="Нет списка12113"/>
    <w:next w:val="a2"/>
    <w:uiPriority w:val="99"/>
    <w:semiHidden/>
    <w:unhideWhenUsed/>
    <w:rsid w:val="00DC02FF"/>
  </w:style>
  <w:style w:type="numbering" w:customStyle="1" w:styleId="13113">
    <w:name w:val="Нет списка13113"/>
    <w:next w:val="a2"/>
    <w:uiPriority w:val="99"/>
    <w:semiHidden/>
    <w:unhideWhenUsed/>
    <w:rsid w:val="00DC02FF"/>
  </w:style>
  <w:style w:type="numbering" w:customStyle="1" w:styleId="141130">
    <w:name w:val="Нет списка14113"/>
    <w:next w:val="a2"/>
    <w:uiPriority w:val="99"/>
    <w:semiHidden/>
    <w:unhideWhenUsed/>
    <w:rsid w:val="00DC02FF"/>
  </w:style>
  <w:style w:type="numbering" w:customStyle="1" w:styleId="15113">
    <w:name w:val="Нет списка15113"/>
    <w:next w:val="a2"/>
    <w:uiPriority w:val="99"/>
    <w:semiHidden/>
    <w:unhideWhenUsed/>
    <w:rsid w:val="00DC02FF"/>
  </w:style>
  <w:style w:type="numbering" w:customStyle="1" w:styleId="16113">
    <w:name w:val="Нет списка16113"/>
    <w:next w:val="a2"/>
    <w:uiPriority w:val="99"/>
    <w:semiHidden/>
    <w:unhideWhenUsed/>
    <w:rsid w:val="00DC02FF"/>
  </w:style>
  <w:style w:type="numbering" w:customStyle="1" w:styleId="17113">
    <w:name w:val="Нет списка17113"/>
    <w:next w:val="a2"/>
    <w:uiPriority w:val="99"/>
    <w:semiHidden/>
    <w:unhideWhenUsed/>
    <w:rsid w:val="00DC02FF"/>
  </w:style>
  <w:style w:type="numbering" w:customStyle="1" w:styleId="18113">
    <w:name w:val="Нет списка18113"/>
    <w:next w:val="a2"/>
    <w:uiPriority w:val="99"/>
    <w:semiHidden/>
    <w:unhideWhenUsed/>
    <w:rsid w:val="00DC02FF"/>
  </w:style>
  <w:style w:type="numbering" w:customStyle="1" w:styleId="19113">
    <w:name w:val="Нет списка19113"/>
    <w:next w:val="a2"/>
    <w:uiPriority w:val="99"/>
    <w:semiHidden/>
    <w:unhideWhenUsed/>
    <w:rsid w:val="00DC02FF"/>
  </w:style>
  <w:style w:type="numbering" w:customStyle="1" w:styleId="20113">
    <w:name w:val="Нет списка20113"/>
    <w:next w:val="a2"/>
    <w:uiPriority w:val="99"/>
    <w:semiHidden/>
    <w:unhideWhenUsed/>
    <w:rsid w:val="00DC02FF"/>
  </w:style>
  <w:style w:type="numbering" w:customStyle="1" w:styleId="21113">
    <w:name w:val="Нет списка21113"/>
    <w:next w:val="a2"/>
    <w:uiPriority w:val="99"/>
    <w:semiHidden/>
    <w:unhideWhenUsed/>
    <w:rsid w:val="00DC02FF"/>
  </w:style>
  <w:style w:type="numbering" w:customStyle="1" w:styleId="22113">
    <w:name w:val="Нет списка22113"/>
    <w:next w:val="a2"/>
    <w:uiPriority w:val="99"/>
    <w:semiHidden/>
    <w:unhideWhenUsed/>
    <w:rsid w:val="00DC02FF"/>
  </w:style>
  <w:style w:type="numbering" w:customStyle="1" w:styleId="23113">
    <w:name w:val="Нет списка23113"/>
    <w:next w:val="a2"/>
    <w:uiPriority w:val="99"/>
    <w:semiHidden/>
    <w:unhideWhenUsed/>
    <w:rsid w:val="00DC02FF"/>
  </w:style>
  <w:style w:type="numbering" w:customStyle="1" w:styleId="24113">
    <w:name w:val="Нет списка24113"/>
    <w:next w:val="a2"/>
    <w:uiPriority w:val="99"/>
    <w:semiHidden/>
    <w:unhideWhenUsed/>
    <w:rsid w:val="00DC02FF"/>
  </w:style>
  <w:style w:type="numbering" w:customStyle="1" w:styleId="25113">
    <w:name w:val="Нет списка25113"/>
    <w:next w:val="a2"/>
    <w:uiPriority w:val="99"/>
    <w:semiHidden/>
    <w:unhideWhenUsed/>
    <w:rsid w:val="00DC02FF"/>
  </w:style>
  <w:style w:type="numbering" w:customStyle="1" w:styleId="26113">
    <w:name w:val="Нет списка26113"/>
    <w:next w:val="a2"/>
    <w:uiPriority w:val="99"/>
    <w:semiHidden/>
    <w:unhideWhenUsed/>
    <w:rsid w:val="00DC02FF"/>
  </w:style>
  <w:style w:type="numbering" w:customStyle="1" w:styleId="27113">
    <w:name w:val="Нет списка27113"/>
    <w:next w:val="a2"/>
    <w:uiPriority w:val="99"/>
    <w:semiHidden/>
    <w:unhideWhenUsed/>
    <w:rsid w:val="00DC02FF"/>
  </w:style>
  <w:style w:type="numbering" w:customStyle="1" w:styleId="28113">
    <w:name w:val="Нет списка28113"/>
    <w:next w:val="a2"/>
    <w:uiPriority w:val="99"/>
    <w:semiHidden/>
    <w:unhideWhenUsed/>
    <w:rsid w:val="00DC02FF"/>
  </w:style>
  <w:style w:type="numbering" w:customStyle="1" w:styleId="29113">
    <w:name w:val="Нет списка29113"/>
    <w:next w:val="a2"/>
    <w:uiPriority w:val="99"/>
    <w:semiHidden/>
    <w:unhideWhenUsed/>
    <w:rsid w:val="00DC02FF"/>
  </w:style>
  <w:style w:type="numbering" w:customStyle="1" w:styleId="30113">
    <w:name w:val="Нет списка30113"/>
    <w:next w:val="a2"/>
    <w:uiPriority w:val="99"/>
    <w:semiHidden/>
    <w:unhideWhenUsed/>
    <w:rsid w:val="00DC02FF"/>
  </w:style>
  <w:style w:type="numbering" w:customStyle="1" w:styleId="31113">
    <w:name w:val="Нет списка31113"/>
    <w:next w:val="a2"/>
    <w:uiPriority w:val="99"/>
    <w:semiHidden/>
    <w:unhideWhenUsed/>
    <w:rsid w:val="00DC02FF"/>
  </w:style>
  <w:style w:type="numbering" w:customStyle="1" w:styleId="32113">
    <w:name w:val="Нет списка32113"/>
    <w:next w:val="a2"/>
    <w:uiPriority w:val="99"/>
    <w:semiHidden/>
    <w:unhideWhenUsed/>
    <w:rsid w:val="00DC02FF"/>
  </w:style>
  <w:style w:type="numbering" w:customStyle="1" w:styleId="33113">
    <w:name w:val="Нет списка33113"/>
    <w:next w:val="a2"/>
    <w:uiPriority w:val="99"/>
    <w:semiHidden/>
    <w:unhideWhenUsed/>
    <w:rsid w:val="00DC02FF"/>
  </w:style>
  <w:style w:type="numbering" w:customStyle="1" w:styleId="34113">
    <w:name w:val="Нет списка34113"/>
    <w:next w:val="a2"/>
    <w:uiPriority w:val="99"/>
    <w:semiHidden/>
    <w:unhideWhenUsed/>
    <w:rsid w:val="00DC02FF"/>
  </w:style>
  <w:style w:type="numbering" w:customStyle="1" w:styleId="35113">
    <w:name w:val="Нет списка35113"/>
    <w:next w:val="a2"/>
    <w:uiPriority w:val="99"/>
    <w:semiHidden/>
    <w:unhideWhenUsed/>
    <w:rsid w:val="00DC02FF"/>
  </w:style>
  <w:style w:type="numbering" w:customStyle="1" w:styleId="36113">
    <w:name w:val="Нет списка36113"/>
    <w:next w:val="a2"/>
    <w:uiPriority w:val="99"/>
    <w:semiHidden/>
    <w:unhideWhenUsed/>
    <w:rsid w:val="00DC02FF"/>
  </w:style>
  <w:style w:type="numbering" w:customStyle="1" w:styleId="37113">
    <w:name w:val="Нет списка37113"/>
    <w:next w:val="a2"/>
    <w:uiPriority w:val="99"/>
    <w:semiHidden/>
    <w:unhideWhenUsed/>
    <w:rsid w:val="00DC02FF"/>
  </w:style>
  <w:style w:type="numbering" w:customStyle="1" w:styleId="38113">
    <w:name w:val="Нет списка38113"/>
    <w:next w:val="a2"/>
    <w:uiPriority w:val="99"/>
    <w:semiHidden/>
    <w:unhideWhenUsed/>
    <w:rsid w:val="00DC02FF"/>
  </w:style>
  <w:style w:type="numbering" w:customStyle="1" w:styleId="39113">
    <w:name w:val="Нет списка39113"/>
    <w:next w:val="a2"/>
    <w:uiPriority w:val="99"/>
    <w:semiHidden/>
    <w:unhideWhenUsed/>
    <w:rsid w:val="00DC02FF"/>
  </w:style>
  <w:style w:type="numbering" w:customStyle="1" w:styleId="40113">
    <w:name w:val="Нет списка40113"/>
    <w:next w:val="a2"/>
    <w:uiPriority w:val="99"/>
    <w:semiHidden/>
    <w:unhideWhenUsed/>
    <w:rsid w:val="00DC02FF"/>
  </w:style>
  <w:style w:type="numbering" w:customStyle="1" w:styleId="41113">
    <w:name w:val="Нет списка41113"/>
    <w:next w:val="a2"/>
    <w:uiPriority w:val="99"/>
    <w:semiHidden/>
    <w:unhideWhenUsed/>
    <w:rsid w:val="00DC02FF"/>
  </w:style>
  <w:style w:type="numbering" w:customStyle="1" w:styleId="42113">
    <w:name w:val="Нет списка42113"/>
    <w:next w:val="a2"/>
    <w:uiPriority w:val="99"/>
    <w:semiHidden/>
    <w:unhideWhenUsed/>
    <w:rsid w:val="00DC02FF"/>
  </w:style>
  <w:style w:type="numbering" w:customStyle="1" w:styleId="43113">
    <w:name w:val="Нет списка43113"/>
    <w:next w:val="a2"/>
    <w:uiPriority w:val="99"/>
    <w:semiHidden/>
    <w:unhideWhenUsed/>
    <w:rsid w:val="00DC02FF"/>
  </w:style>
  <w:style w:type="numbering" w:customStyle="1" w:styleId="44113">
    <w:name w:val="Нет списка44113"/>
    <w:next w:val="a2"/>
    <w:uiPriority w:val="99"/>
    <w:semiHidden/>
    <w:unhideWhenUsed/>
    <w:rsid w:val="00DC02FF"/>
  </w:style>
  <w:style w:type="numbering" w:customStyle="1" w:styleId="45113">
    <w:name w:val="Нет списка45113"/>
    <w:next w:val="a2"/>
    <w:uiPriority w:val="99"/>
    <w:semiHidden/>
    <w:unhideWhenUsed/>
    <w:rsid w:val="00DC02FF"/>
  </w:style>
  <w:style w:type="numbering" w:customStyle="1" w:styleId="46113">
    <w:name w:val="Нет списка46113"/>
    <w:next w:val="a2"/>
    <w:uiPriority w:val="99"/>
    <w:semiHidden/>
    <w:unhideWhenUsed/>
    <w:rsid w:val="00DC02FF"/>
  </w:style>
  <w:style w:type="numbering" w:customStyle="1" w:styleId="47113">
    <w:name w:val="Нет списка47113"/>
    <w:next w:val="a2"/>
    <w:uiPriority w:val="99"/>
    <w:semiHidden/>
    <w:unhideWhenUsed/>
    <w:rsid w:val="00DC02FF"/>
  </w:style>
  <w:style w:type="numbering" w:customStyle="1" w:styleId="48113">
    <w:name w:val="Нет списка48113"/>
    <w:next w:val="a2"/>
    <w:uiPriority w:val="99"/>
    <w:semiHidden/>
    <w:unhideWhenUsed/>
    <w:rsid w:val="00DC02FF"/>
  </w:style>
  <w:style w:type="numbering" w:customStyle="1" w:styleId="49113">
    <w:name w:val="Нет списка49113"/>
    <w:next w:val="a2"/>
    <w:uiPriority w:val="99"/>
    <w:semiHidden/>
    <w:unhideWhenUsed/>
    <w:rsid w:val="00DC02FF"/>
  </w:style>
  <w:style w:type="numbering" w:customStyle="1" w:styleId="50113">
    <w:name w:val="Нет списка50113"/>
    <w:next w:val="a2"/>
    <w:uiPriority w:val="99"/>
    <w:semiHidden/>
    <w:unhideWhenUsed/>
    <w:rsid w:val="00DC02FF"/>
  </w:style>
  <w:style w:type="numbering" w:customStyle="1" w:styleId="51113">
    <w:name w:val="Нет списка51113"/>
    <w:next w:val="a2"/>
    <w:uiPriority w:val="99"/>
    <w:semiHidden/>
    <w:unhideWhenUsed/>
    <w:rsid w:val="00DC02FF"/>
  </w:style>
  <w:style w:type="numbering" w:customStyle="1" w:styleId="52113">
    <w:name w:val="Нет списка52113"/>
    <w:next w:val="a2"/>
    <w:uiPriority w:val="99"/>
    <w:semiHidden/>
    <w:unhideWhenUsed/>
    <w:rsid w:val="00DC02FF"/>
  </w:style>
  <w:style w:type="numbering" w:customStyle="1" w:styleId="53113">
    <w:name w:val="Нет списка53113"/>
    <w:next w:val="a2"/>
    <w:uiPriority w:val="99"/>
    <w:semiHidden/>
    <w:unhideWhenUsed/>
    <w:rsid w:val="00DC02FF"/>
  </w:style>
  <w:style w:type="numbering" w:customStyle="1" w:styleId="54113">
    <w:name w:val="Нет списка54113"/>
    <w:next w:val="a2"/>
    <w:uiPriority w:val="99"/>
    <w:semiHidden/>
    <w:unhideWhenUsed/>
    <w:rsid w:val="00DC02FF"/>
  </w:style>
  <w:style w:type="numbering" w:customStyle="1" w:styleId="55113">
    <w:name w:val="Нет списка55113"/>
    <w:next w:val="a2"/>
    <w:uiPriority w:val="99"/>
    <w:semiHidden/>
    <w:unhideWhenUsed/>
    <w:rsid w:val="00DC02FF"/>
  </w:style>
  <w:style w:type="numbering" w:customStyle="1" w:styleId="56113">
    <w:name w:val="Нет списка56113"/>
    <w:next w:val="a2"/>
    <w:uiPriority w:val="99"/>
    <w:semiHidden/>
    <w:unhideWhenUsed/>
    <w:rsid w:val="00DC02FF"/>
  </w:style>
  <w:style w:type="numbering" w:customStyle="1" w:styleId="57113">
    <w:name w:val="Нет списка57113"/>
    <w:next w:val="a2"/>
    <w:uiPriority w:val="99"/>
    <w:semiHidden/>
    <w:unhideWhenUsed/>
    <w:rsid w:val="00DC02FF"/>
  </w:style>
  <w:style w:type="numbering" w:customStyle="1" w:styleId="58113">
    <w:name w:val="Нет списка58113"/>
    <w:next w:val="a2"/>
    <w:uiPriority w:val="99"/>
    <w:semiHidden/>
    <w:unhideWhenUsed/>
    <w:rsid w:val="00DC02FF"/>
  </w:style>
  <w:style w:type="numbering" w:customStyle="1" w:styleId="59113">
    <w:name w:val="Нет списка59113"/>
    <w:next w:val="a2"/>
    <w:uiPriority w:val="99"/>
    <w:semiHidden/>
    <w:unhideWhenUsed/>
    <w:rsid w:val="00DC02FF"/>
  </w:style>
  <w:style w:type="numbering" w:customStyle="1" w:styleId="60113">
    <w:name w:val="Нет списка60113"/>
    <w:next w:val="a2"/>
    <w:uiPriority w:val="99"/>
    <w:semiHidden/>
    <w:unhideWhenUsed/>
    <w:rsid w:val="00DC02FF"/>
  </w:style>
  <w:style w:type="numbering" w:customStyle="1" w:styleId="61113">
    <w:name w:val="Нет списка61113"/>
    <w:next w:val="a2"/>
    <w:uiPriority w:val="99"/>
    <w:semiHidden/>
    <w:unhideWhenUsed/>
    <w:rsid w:val="00DC02FF"/>
  </w:style>
  <w:style w:type="numbering" w:customStyle="1" w:styleId="62113">
    <w:name w:val="Нет списка62113"/>
    <w:next w:val="a2"/>
    <w:uiPriority w:val="99"/>
    <w:semiHidden/>
    <w:unhideWhenUsed/>
    <w:rsid w:val="00DC02FF"/>
  </w:style>
  <w:style w:type="numbering" w:customStyle="1" w:styleId="63113">
    <w:name w:val="Нет списка63113"/>
    <w:next w:val="a2"/>
    <w:uiPriority w:val="99"/>
    <w:semiHidden/>
    <w:unhideWhenUsed/>
    <w:rsid w:val="00DC02FF"/>
  </w:style>
  <w:style w:type="numbering" w:customStyle="1" w:styleId="64113">
    <w:name w:val="Нет списка64113"/>
    <w:next w:val="a2"/>
    <w:uiPriority w:val="99"/>
    <w:semiHidden/>
    <w:unhideWhenUsed/>
    <w:rsid w:val="00DC02FF"/>
  </w:style>
  <w:style w:type="numbering" w:customStyle="1" w:styleId="65113">
    <w:name w:val="Нет списка65113"/>
    <w:next w:val="a2"/>
    <w:uiPriority w:val="99"/>
    <w:semiHidden/>
    <w:unhideWhenUsed/>
    <w:rsid w:val="00DC02FF"/>
  </w:style>
  <w:style w:type="numbering" w:customStyle="1" w:styleId="66113">
    <w:name w:val="Нет списка66113"/>
    <w:next w:val="a2"/>
    <w:uiPriority w:val="99"/>
    <w:semiHidden/>
    <w:unhideWhenUsed/>
    <w:rsid w:val="00DC02FF"/>
  </w:style>
  <w:style w:type="numbering" w:customStyle="1" w:styleId="67113">
    <w:name w:val="Нет списка67113"/>
    <w:next w:val="a2"/>
    <w:uiPriority w:val="99"/>
    <w:semiHidden/>
    <w:unhideWhenUsed/>
    <w:rsid w:val="00DC02FF"/>
  </w:style>
  <w:style w:type="numbering" w:customStyle="1" w:styleId="68113">
    <w:name w:val="Нет списка68113"/>
    <w:next w:val="a2"/>
    <w:uiPriority w:val="99"/>
    <w:semiHidden/>
    <w:unhideWhenUsed/>
    <w:rsid w:val="00DC02FF"/>
  </w:style>
  <w:style w:type="numbering" w:customStyle="1" w:styleId="69113">
    <w:name w:val="Нет списка69113"/>
    <w:next w:val="a2"/>
    <w:uiPriority w:val="99"/>
    <w:semiHidden/>
    <w:unhideWhenUsed/>
    <w:rsid w:val="00DC02FF"/>
  </w:style>
  <w:style w:type="numbering" w:customStyle="1" w:styleId="70113">
    <w:name w:val="Нет списка70113"/>
    <w:next w:val="a2"/>
    <w:uiPriority w:val="99"/>
    <w:semiHidden/>
    <w:unhideWhenUsed/>
    <w:rsid w:val="00DC02FF"/>
  </w:style>
  <w:style w:type="numbering" w:customStyle="1" w:styleId="71113">
    <w:name w:val="Нет списка71113"/>
    <w:next w:val="a2"/>
    <w:uiPriority w:val="99"/>
    <w:semiHidden/>
    <w:unhideWhenUsed/>
    <w:rsid w:val="00DC02FF"/>
  </w:style>
  <w:style w:type="numbering" w:customStyle="1" w:styleId="72113">
    <w:name w:val="Нет списка72113"/>
    <w:next w:val="a2"/>
    <w:uiPriority w:val="99"/>
    <w:semiHidden/>
    <w:unhideWhenUsed/>
    <w:rsid w:val="00DC02FF"/>
  </w:style>
  <w:style w:type="numbering" w:customStyle="1" w:styleId="73113">
    <w:name w:val="Нет списка73113"/>
    <w:next w:val="a2"/>
    <w:uiPriority w:val="99"/>
    <w:semiHidden/>
    <w:unhideWhenUsed/>
    <w:rsid w:val="00DC02FF"/>
  </w:style>
  <w:style w:type="numbering" w:customStyle="1" w:styleId="74113">
    <w:name w:val="Нет списка74113"/>
    <w:next w:val="a2"/>
    <w:uiPriority w:val="99"/>
    <w:semiHidden/>
    <w:unhideWhenUsed/>
    <w:rsid w:val="00DC02FF"/>
  </w:style>
  <w:style w:type="numbering" w:customStyle="1" w:styleId="75113">
    <w:name w:val="Нет списка75113"/>
    <w:next w:val="a2"/>
    <w:uiPriority w:val="99"/>
    <w:semiHidden/>
    <w:unhideWhenUsed/>
    <w:rsid w:val="00DC02FF"/>
  </w:style>
  <w:style w:type="numbering" w:customStyle="1" w:styleId="76113">
    <w:name w:val="Нет списка76113"/>
    <w:next w:val="a2"/>
    <w:uiPriority w:val="99"/>
    <w:semiHidden/>
    <w:unhideWhenUsed/>
    <w:rsid w:val="00DC02FF"/>
  </w:style>
  <w:style w:type="numbering" w:customStyle="1" w:styleId="7713">
    <w:name w:val="Нет списка7713"/>
    <w:next w:val="a2"/>
    <w:uiPriority w:val="99"/>
    <w:semiHidden/>
    <w:unhideWhenUsed/>
    <w:rsid w:val="00DC02FF"/>
  </w:style>
  <w:style w:type="numbering" w:customStyle="1" w:styleId="7813">
    <w:name w:val="Нет списка7813"/>
    <w:next w:val="a2"/>
    <w:uiPriority w:val="99"/>
    <w:semiHidden/>
    <w:unhideWhenUsed/>
    <w:rsid w:val="00DC02FF"/>
  </w:style>
  <w:style w:type="numbering" w:customStyle="1" w:styleId="7913">
    <w:name w:val="Нет списка7913"/>
    <w:next w:val="a2"/>
    <w:uiPriority w:val="99"/>
    <w:semiHidden/>
    <w:unhideWhenUsed/>
    <w:rsid w:val="00DC02FF"/>
  </w:style>
  <w:style w:type="numbering" w:customStyle="1" w:styleId="8013">
    <w:name w:val="Нет списка8013"/>
    <w:next w:val="a2"/>
    <w:uiPriority w:val="99"/>
    <w:semiHidden/>
    <w:unhideWhenUsed/>
    <w:rsid w:val="00DC02FF"/>
  </w:style>
  <w:style w:type="numbering" w:customStyle="1" w:styleId="81113">
    <w:name w:val="Нет списка81113"/>
    <w:next w:val="a2"/>
    <w:uiPriority w:val="99"/>
    <w:semiHidden/>
    <w:unhideWhenUsed/>
    <w:rsid w:val="00DC02FF"/>
  </w:style>
  <w:style w:type="numbering" w:customStyle="1" w:styleId="843">
    <w:name w:val="Нет списка843"/>
    <w:next w:val="a2"/>
    <w:uiPriority w:val="99"/>
    <w:semiHidden/>
    <w:unhideWhenUsed/>
    <w:rsid w:val="00DC02FF"/>
  </w:style>
  <w:style w:type="numbering" w:customStyle="1" w:styleId="853">
    <w:name w:val="Нет списка853"/>
    <w:next w:val="a2"/>
    <w:uiPriority w:val="99"/>
    <w:semiHidden/>
    <w:unhideWhenUsed/>
    <w:rsid w:val="00DC02FF"/>
  </w:style>
  <w:style w:type="numbering" w:customStyle="1" w:styleId="863">
    <w:name w:val="Нет списка863"/>
    <w:next w:val="a2"/>
    <w:uiPriority w:val="99"/>
    <w:semiHidden/>
    <w:unhideWhenUsed/>
    <w:rsid w:val="00DC02FF"/>
  </w:style>
  <w:style w:type="numbering" w:customStyle="1" w:styleId="873">
    <w:name w:val="Нет списка873"/>
    <w:next w:val="a2"/>
    <w:uiPriority w:val="99"/>
    <w:semiHidden/>
    <w:unhideWhenUsed/>
    <w:rsid w:val="00DC02FF"/>
  </w:style>
  <w:style w:type="numbering" w:customStyle="1" w:styleId="883">
    <w:name w:val="Нет списка883"/>
    <w:next w:val="a2"/>
    <w:uiPriority w:val="99"/>
    <w:semiHidden/>
    <w:unhideWhenUsed/>
    <w:rsid w:val="00DC02FF"/>
  </w:style>
  <w:style w:type="numbering" w:customStyle="1" w:styleId="893">
    <w:name w:val="Нет списка893"/>
    <w:next w:val="a2"/>
    <w:uiPriority w:val="99"/>
    <w:semiHidden/>
    <w:unhideWhenUsed/>
    <w:rsid w:val="00DC02FF"/>
  </w:style>
  <w:style w:type="numbering" w:customStyle="1" w:styleId="903">
    <w:name w:val="Нет списка903"/>
    <w:next w:val="a2"/>
    <w:uiPriority w:val="99"/>
    <w:semiHidden/>
    <w:unhideWhenUsed/>
    <w:rsid w:val="00DC02FF"/>
  </w:style>
  <w:style w:type="numbering" w:customStyle="1" w:styleId="923">
    <w:name w:val="Нет списка923"/>
    <w:next w:val="a2"/>
    <w:uiPriority w:val="99"/>
    <w:semiHidden/>
    <w:unhideWhenUsed/>
    <w:rsid w:val="00DC02FF"/>
  </w:style>
  <w:style w:type="numbering" w:customStyle="1" w:styleId="933">
    <w:name w:val="Нет списка933"/>
    <w:next w:val="a2"/>
    <w:uiPriority w:val="99"/>
    <w:semiHidden/>
    <w:unhideWhenUsed/>
    <w:rsid w:val="00DC02FF"/>
  </w:style>
  <w:style w:type="numbering" w:customStyle="1" w:styleId="943">
    <w:name w:val="Нет списка943"/>
    <w:next w:val="a2"/>
    <w:uiPriority w:val="99"/>
    <w:semiHidden/>
    <w:unhideWhenUsed/>
    <w:rsid w:val="00DC02FF"/>
  </w:style>
  <w:style w:type="numbering" w:customStyle="1" w:styleId="953">
    <w:name w:val="Нет списка953"/>
    <w:next w:val="a2"/>
    <w:uiPriority w:val="99"/>
    <w:semiHidden/>
    <w:unhideWhenUsed/>
    <w:rsid w:val="00DC02FF"/>
  </w:style>
  <w:style w:type="numbering" w:customStyle="1" w:styleId="963">
    <w:name w:val="Нет списка963"/>
    <w:next w:val="a2"/>
    <w:uiPriority w:val="99"/>
    <w:semiHidden/>
    <w:unhideWhenUsed/>
    <w:rsid w:val="00DC02FF"/>
  </w:style>
  <w:style w:type="numbering" w:customStyle="1" w:styleId="973">
    <w:name w:val="Нет списка973"/>
    <w:next w:val="a2"/>
    <w:uiPriority w:val="99"/>
    <w:semiHidden/>
    <w:unhideWhenUsed/>
    <w:rsid w:val="00DC02FF"/>
  </w:style>
  <w:style w:type="numbering" w:customStyle="1" w:styleId="983">
    <w:name w:val="Нет списка983"/>
    <w:next w:val="a2"/>
    <w:uiPriority w:val="99"/>
    <w:semiHidden/>
    <w:unhideWhenUsed/>
    <w:rsid w:val="00DC02FF"/>
  </w:style>
  <w:style w:type="numbering" w:customStyle="1" w:styleId="993">
    <w:name w:val="Нет списка993"/>
    <w:next w:val="a2"/>
    <w:uiPriority w:val="99"/>
    <w:semiHidden/>
    <w:unhideWhenUsed/>
    <w:rsid w:val="00DC02FF"/>
  </w:style>
  <w:style w:type="numbering" w:customStyle="1" w:styleId="1003">
    <w:name w:val="Нет списка1003"/>
    <w:next w:val="a2"/>
    <w:uiPriority w:val="99"/>
    <w:semiHidden/>
    <w:unhideWhenUsed/>
    <w:rsid w:val="00DC02FF"/>
  </w:style>
  <w:style w:type="numbering" w:customStyle="1" w:styleId="1023">
    <w:name w:val="Нет списка1023"/>
    <w:next w:val="a2"/>
    <w:uiPriority w:val="99"/>
    <w:semiHidden/>
    <w:unhideWhenUsed/>
    <w:rsid w:val="00DC02FF"/>
  </w:style>
  <w:style w:type="numbering" w:customStyle="1" w:styleId="1033">
    <w:name w:val="Нет списка1033"/>
    <w:next w:val="a2"/>
    <w:uiPriority w:val="99"/>
    <w:semiHidden/>
    <w:unhideWhenUsed/>
    <w:rsid w:val="00DC02FF"/>
  </w:style>
  <w:style w:type="numbering" w:customStyle="1" w:styleId="1043">
    <w:name w:val="Нет списка1043"/>
    <w:next w:val="a2"/>
    <w:uiPriority w:val="99"/>
    <w:semiHidden/>
    <w:unhideWhenUsed/>
    <w:rsid w:val="00DC02FF"/>
  </w:style>
  <w:style w:type="numbering" w:customStyle="1" w:styleId="1053">
    <w:name w:val="Нет списка1053"/>
    <w:next w:val="a2"/>
    <w:uiPriority w:val="99"/>
    <w:semiHidden/>
    <w:unhideWhenUsed/>
    <w:rsid w:val="00DC02FF"/>
  </w:style>
  <w:style w:type="numbering" w:customStyle="1" w:styleId="1063">
    <w:name w:val="Нет списка1063"/>
    <w:next w:val="a2"/>
    <w:uiPriority w:val="99"/>
    <w:semiHidden/>
    <w:unhideWhenUsed/>
    <w:rsid w:val="00DC02FF"/>
  </w:style>
  <w:style w:type="numbering" w:customStyle="1" w:styleId="1073">
    <w:name w:val="Нет списка1073"/>
    <w:next w:val="a2"/>
    <w:uiPriority w:val="99"/>
    <w:semiHidden/>
    <w:unhideWhenUsed/>
    <w:rsid w:val="00DC02FF"/>
  </w:style>
  <w:style w:type="numbering" w:customStyle="1" w:styleId="1083">
    <w:name w:val="Нет списка1083"/>
    <w:next w:val="a2"/>
    <w:uiPriority w:val="99"/>
    <w:semiHidden/>
    <w:unhideWhenUsed/>
    <w:rsid w:val="00DC02FF"/>
  </w:style>
  <w:style w:type="numbering" w:customStyle="1" w:styleId="1093">
    <w:name w:val="Нет списка1093"/>
    <w:next w:val="a2"/>
    <w:uiPriority w:val="99"/>
    <w:semiHidden/>
    <w:unhideWhenUsed/>
    <w:rsid w:val="00DC02FF"/>
  </w:style>
  <w:style w:type="numbering" w:customStyle="1" w:styleId="1133">
    <w:name w:val="Нет списка1133"/>
    <w:next w:val="a2"/>
    <w:uiPriority w:val="99"/>
    <w:semiHidden/>
    <w:unhideWhenUsed/>
    <w:rsid w:val="00DC02FF"/>
  </w:style>
  <w:style w:type="numbering" w:customStyle="1" w:styleId="1143">
    <w:name w:val="Нет списка1143"/>
    <w:next w:val="a2"/>
    <w:uiPriority w:val="99"/>
    <w:semiHidden/>
    <w:unhideWhenUsed/>
    <w:rsid w:val="00DC02FF"/>
  </w:style>
  <w:style w:type="numbering" w:customStyle="1" w:styleId="1153">
    <w:name w:val="Нет списка1153"/>
    <w:next w:val="a2"/>
    <w:uiPriority w:val="99"/>
    <w:semiHidden/>
    <w:unhideWhenUsed/>
    <w:rsid w:val="00DC02FF"/>
  </w:style>
  <w:style w:type="numbering" w:customStyle="1" w:styleId="1163">
    <w:name w:val="Нет списка1163"/>
    <w:next w:val="a2"/>
    <w:uiPriority w:val="99"/>
    <w:semiHidden/>
    <w:unhideWhenUsed/>
    <w:rsid w:val="00DC02FF"/>
  </w:style>
  <w:style w:type="numbering" w:customStyle="1" w:styleId="1173">
    <w:name w:val="Нет списка1173"/>
    <w:next w:val="a2"/>
    <w:uiPriority w:val="99"/>
    <w:semiHidden/>
    <w:unhideWhenUsed/>
    <w:rsid w:val="00DC02FF"/>
  </w:style>
  <w:style w:type="numbering" w:customStyle="1" w:styleId="1183">
    <w:name w:val="Нет списка1183"/>
    <w:next w:val="a2"/>
    <w:uiPriority w:val="99"/>
    <w:semiHidden/>
    <w:unhideWhenUsed/>
    <w:rsid w:val="00DC02FF"/>
  </w:style>
  <w:style w:type="numbering" w:customStyle="1" w:styleId="1193">
    <w:name w:val="Нет списка1193"/>
    <w:next w:val="a2"/>
    <w:uiPriority w:val="99"/>
    <w:semiHidden/>
    <w:unhideWhenUsed/>
    <w:rsid w:val="00DC02FF"/>
  </w:style>
  <w:style w:type="numbering" w:customStyle="1" w:styleId="1203">
    <w:name w:val="Нет списка1203"/>
    <w:next w:val="a2"/>
    <w:uiPriority w:val="99"/>
    <w:semiHidden/>
    <w:unhideWhenUsed/>
    <w:rsid w:val="00DC02FF"/>
  </w:style>
  <w:style w:type="numbering" w:customStyle="1" w:styleId="1223">
    <w:name w:val="Нет списка1223"/>
    <w:next w:val="a2"/>
    <w:uiPriority w:val="99"/>
    <w:semiHidden/>
    <w:unhideWhenUsed/>
    <w:rsid w:val="00DC02FF"/>
  </w:style>
  <w:style w:type="numbering" w:customStyle="1" w:styleId="1233">
    <w:name w:val="Нет списка1233"/>
    <w:next w:val="a2"/>
    <w:uiPriority w:val="99"/>
    <w:semiHidden/>
    <w:unhideWhenUsed/>
    <w:rsid w:val="00DC02FF"/>
  </w:style>
  <w:style w:type="numbering" w:customStyle="1" w:styleId="1243">
    <w:name w:val="Нет списка1243"/>
    <w:next w:val="a2"/>
    <w:uiPriority w:val="99"/>
    <w:semiHidden/>
    <w:unhideWhenUsed/>
    <w:rsid w:val="00DC02FF"/>
  </w:style>
  <w:style w:type="numbering" w:customStyle="1" w:styleId="1253">
    <w:name w:val="Нет списка1253"/>
    <w:next w:val="a2"/>
    <w:uiPriority w:val="99"/>
    <w:semiHidden/>
    <w:unhideWhenUsed/>
    <w:rsid w:val="00DC02FF"/>
  </w:style>
  <w:style w:type="numbering" w:customStyle="1" w:styleId="1263">
    <w:name w:val="Нет списка1263"/>
    <w:next w:val="a2"/>
    <w:uiPriority w:val="99"/>
    <w:semiHidden/>
    <w:unhideWhenUsed/>
    <w:rsid w:val="00DC02FF"/>
  </w:style>
  <w:style w:type="numbering" w:customStyle="1" w:styleId="1273">
    <w:name w:val="Нет списка1273"/>
    <w:next w:val="a2"/>
    <w:uiPriority w:val="99"/>
    <w:semiHidden/>
    <w:unhideWhenUsed/>
    <w:rsid w:val="00DC02FF"/>
  </w:style>
  <w:style w:type="numbering" w:customStyle="1" w:styleId="1283">
    <w:name w:val="Нет списка1283"/>
    <w:next w:val="a2"/>
    <w:uiPriority w:val="99"/>
    <w:semiHidden/>
    <w:unhideWhenUsed/>
    <w:rsid w:val="00DC02FF"/>
  </w:style>
  <w:style w:type="numbering" w:customStyle="1" w:styleId="1293">
    <w:name w:val="Нет списка1293"/>
    <w:next w:val="a2"/>
    <w:uiPriority w:val="99"/>
    <w:semiHidden/>
    <w:unhideWhenUsed/>
    <w:rsid w:val="00DC02FF"/>
  </w:style>
  <w:style w:type="numbering" w:customStyle="1" w:styleId="1303">
    <w:name w:val="Нет списка1303"/>
    <w:next w:val="a2"/>
    <w:uiPriority w:val="99"/>
    <w:semiHidden/>
    <w:unhideWhenUsed/>
    <w:rsid w:val="00DC02FF"/>
  </w:style>
  <w:style w:type="numbering" w:customStyle="1" w:styleId="1323">
    <w:name w:val="Нет списка1323"/>
    <w:next w:val="a2"/>
    <w:uiPriority w:val="99"/>
    <w:semiHidden/>
    <w:unhideWhenUsed/>
    <w:rsid w:val="00DC02FF"/>
  </w:style>
  <w:style w:type="numbering" w:customStyle="1" w:styleId="1333">
    <w:name w:val="Нет списка1333"/>
    <w:next w:val="a2"/>
    <w:uiPriority w:val="99"/>
    <w:semiHidden/>
    <w:unhideWhenUsed/>
    <w:rsid w:val="00DC02FF"/>
  </w:style>
  <w:style w:type="numbering" w:customStyle="1" w:styleId="1343">
    <w:name w:val="Нет списка1343"/>
    <w:next w:val="a2"/>
    <w:uiPriority w:val="99"/>
    <w:semiHidden/>
    <w:unhideWhenUsed/>
    <w:rsid w:val="00DC02FF"/>
  </w:style>
  <w:style w:type="numbering" w:customStyle="1" w:styleId="1353">
    <w:name w:val="Нет списка1353"/>
    <w:next w:val="a2"/>
    <w:uiPriority w:val="99"/>
    <w:semiHidden/>
    <w:unhideWhenUsed/>
    <w:rsid w:val="00DC02FF"/>
  </w:style>
  <w:style w:type="numbering" w:customStyle="1" w:styleId="1363">
    <w:name w:val="Нет списка1363"/>
    <w:next w:val="a2"/>
    <w:uiPriority w:val="99"/>
    <w:semiHidden/>
    <w:unhideWhenUsed/>
    <w:rsid w:val="00DC02FF"/>
  </w:style>
  <w:style w:type="numbering" w:customStyle="1" w:styleId="1373">
    <w:name w:val="Нет списка1373"/>
    <w:next w:val="a2"/>
    <w:uiPriority w:val="99"/>
    <w:semiHidden/>
    <w:unhideWhenUsed/>
    <w:rsid w:val="00DC02FF"/>
  </w:style>
  <w:style w:type="numbering" w:customStyle="1" w:styleId="1383">
    <w:name w:val="Нет списка1383"/>
    <w:next w:val="a2"/>
    <w:uiPriority w:val="99"/>
    <w:semiHidden/>
    <w:unhideWhenUsed/>
    <w:rsid w:val="00DC02FF"/>
  </w:style>
  <w:style w:type="numbering" w:customStyle="1" w:styleId="1393">
    <w:name w:val="Нет списка1393"/>
    <w:next w:val="a2"/>
    <w:uiPriority w:val="99"/>
    <w:semiHidden/>
    <w:unhideWhenUsed/>
    <w:rsid w:val="00DC02FF"/>
  </w:style>
  <w:style w:type="numbering" w:customStyle="1" w:styleId="1403">
    <w:name w:val="Нет списка1403"/>
    <w:next w:val="a2"/>
    <w:uiPriority w:val="99"/>
    <w:semiHidden/>
    <w:unhideWhenUsed/>
    <w:rsid w:val="00DC02FF"/>
  </w:style>
  <w:style w:type="numbering" w:customStyle="1" w:styleId="1423">
    <w:name w:val="Нет списка1423"/>
    <w:next w:val="a2"/>
    <w:uiPriority w:val="99"/>
    <w:semiHidden/>
    <w:unhideWhenUsed/>
    <w:rsid w:val="00DC02FF"/>
  </w:style>
  <w:style w:type="numbering" w:customStyle="1" w:styleId="1433">
    <w:name w:val="Нет списка1433"/>
    <w:next w:val="a2"/>
    <w:uiPriority w:val="99"/>
    <w:semiHidden/>
    <w:unhideWhenUsed/>
    <w:rsid w:val="00DC02FF"/>
  </w:style>
  <w:style w:type="numbering" w:customStyle="1" w:styleId="1443">
    <w:name w:val="Нет списка1443"/>
    <w:next w:val="a2"/>
    <w:uiPriority w:val="99"/>
    <w:semiHidden/>
    <w:unhideWhenUsed/>
    <w:rsid w:val="00DC02FF"/>
  </w:style>
  <w:style w:type="numbering" w:customStyle="1" w:styleId="1453">
    <w:name w:val="Нет списка1453"/>
    <w:next w:val="a2"/>
    <w:uiPriority w:val="99"/>
    <w:semiHidden/>
    <w:unhideWhenUsed/>
    <w:rsid w:val="00DC02FF"/>
  </w:style>
  <w:style w:type="numbering" w:customStyle="1" w:styleId="1463">
    <w:name w:val="Нет списка1463"/>
    <w:next w:val="a2"/>
    <w:uiPriority w:val="99"/>
    <w:semiHidden/>
    <w:unhideWhenUsed/>
    <w:rsid w:val="00DC02FF"/>
  </w:style>
  <w:style w:type="numbering" w:customStyle="1" w:styleId="1473">
    <w:name w:val="Нет списка1473"/>
    <w:next w:val="a2"/>
    <w:uiPriority w:val="99"/>
    <w:semiHidden/>
    <w:unhideWhenUsed/>
    <w:rsid w:val="00DC02FF"/>
  </w:style>
  <w:style w:type="numbering" w:customStyle="1" w:styleId="1483">
    <w:name w:val="Нет списка1483"/>
    <w:next w:val="a2"/>
    <w:uiPriority w:val="99"/>
    <w:semiHidden/>
    <w:unhideWhenUsed/>
    <w:rsid w:val="00DC02FF"/>
  </w:style>
  <w:style w:type="numbering" w:customStyle="1" w:styleId="1493">
    <w:name w:val="Нет списка1493"/>
    <w:next w:val="a2"/>
    <w:uiPriority w:val="99"/>
    <w:semiHidden/>
    <w:unhideWhenUsed/>
    <w:rsid w:val="00DC02FF"/>
  </w:style>
  <w:style w:type="numbering" w:customStyle="1" w:styleId="1503">
    <w:name w:val="Нет списка1503"/>
    <w:next w:val="a2"/>
    <w:uiPriority w:val="99"/>
    <w:semiHidden/>
    <w:unhideWhenUsed/>
    <w:rsid w:val="00DC02FF"/>
  </w:style>
  <w:style w:type="numbering" w:customStyle="1" w:styleId="1523">
    <w:name w:val="Нет списка1523"/>
    <w:next w:val="a2"/>
    <w:uiPriority w:val="99"/>
    <w:semiHidden/>
    <w:unhideWhenUsed/>
    <w:rsid w:val="00DC02FF"/>
  </w:style>
  <w:style w:type="numbering" w:customStyle="1" w:styleId="1533">
    <w:name w:val="Нет списка1533"/>
    <w:next w:val="a2"/>
    <w:uiPriority w:val="99"/>
    <w:semiHidden/>
    <w:unhideWhenUsed/>
    <w:rsid w:val="00DC02FF"/>
  </w:style>
  <w:style w:type="paragraph" w:customStyle="1" w:styleId="1fff6">
    <w:name w:val="Знак Знак1 Знак Знак"/>
    <w:basedOn w:val="a"/>
    <w:rsid w:val="00DC02F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3">
    <w:name w:val="Нет списка1543"/>
    <w:next w:val="a2"/>
    <w:uiPriority w:val="99"/>
    <w:semiHidden/>
    <w:unhideWhenUsed/>
    <w:rsid w:val="00DC02FF"/>
  </w:style>
  <w:style w:type="numbering" w:customStyle="1" w:styleId="1553">
    <w:name w:val="Нет списка1553"/>
    <w:next w:val="a2"/>
    <w:uiPriority w:val="99"/>
    <w:semiHidden/>
    <w:unhideWhenUsed/>
    <w:rsid w:val="00DC02FF"/>
  </w:style>
  <w:style w:type="numbering" w:customStyle="1" w:styleId="1563">
    <w:name w:val="Нет списка1563"/>
    <w:next w:val="a2"/>
    <w:uiPriority w:val="99"/>
    <w:semiHidden/>
    <w:unhideWhenUsed/>
    <w:rsid w:val="00DC02FF"/>
  </w:style>
  <w:style w:type="numbering" w:customStyle="1" w:styleId="1573">
    <w:name w:val="Нет списка1573"/>
    <w:next w:val="a2"/>
    <w:uiPriority w:val="99"/>
    <w:semiHidden/>
    <w:unhideWhenUsed/>
    <w:rsid w:val="00DC02FF"/>
  </w:style>
  <w:style w:type="numbering" w:customStyle="1" w:styleId="1583">
    <w:name w:val="Нет списка1583"/>
    <w:next w:val="a2"/>
    <w:uiPriority w:val="99"/>
    <w:semiHidden/>
    <w:unhideWhenUsed/>
    <w:rsid w:val="00DC02FF"/>
  </w:style>
  <w:style w:type="numbering" w:customStyle="1" w:styleId="1593">
    <w:name w:val="Нет списка1593"/>
    <w:next w:val="a2"/>
    <w:uiPriority w:val="99"/>
    <w:semiHidden/>
    <w:unhideWhenUsed/>
    <w:rsid w:val="00DC02FF"/>
  </w:style>
  <w:style w:type="numbering" w:customStyle="1" w:styleId="1603">
    <w:name w:val="Нет списка1603"/>
    <w:next w:val="a2"/>
    <w:uiPriority w:val="99"/>
    <w:semiHidden/>
    <w:unhideWhenUsed/>
    <w:rsid w:val="00DC02FF"/>
  </w:style>
  <w:style w:type="numbering" w:customStyle="1" w:styleId="1623">
    <w:name w:val="Нет списка1623"/>
    <w:next w:val="a2"/>
    <w:uiPriority w:val="99"/>
    <w:semiHidden/>
    <w:unhideWhenUsed/>
    <w:rsid w:val="00DC02FF"/>
  </w:style>
  <w:style w:type="numbering" w:customStyle="1" w:styleId="1633">
    <w:name w:val="Нет списка1633"/>
    <w:next w:val="a2"/>
    <w:uiPriority w:val="99"/>
    <w:semiHidden/>
    <w:unhideWhenUsed/>
    <w:rsid w:val="00DC02FF"/>
  </w:style>
  <w:style w:type="numbering" w:customStyle="1" w:styleId="1643">
    <w:name w:val="Нет списка1643"/>
    <w:next w:val="a2"/>
    <w:uiPriority w:val="99"/>
    <w:semiHidden/>
    <w:unhideWhenUsed/>
    <w:rsid w:val="00DC02FF"/>
  </w:style>
  <w:style w:type="numbering" w:customStyle="1" w:styleId="1653">
    <w:name w:val="Нет списка1653"/>
    <w:next w:val="a2"/>
    <w:uiPriority w:val="99"/>
    <w:semiHidden/>
    <w:unhideWhenUsed/>
    <w:rsid w:val="00DC02FF"/>
  </w:style>
  <w:style w:type="numbering" w:customStyle="1" w:styleId="1663">
    <w:name w:val="Нет списка1663"/>
    <w:next w:val="a2"/>
    <w:uiPriority w:val="99"/>
    <w:semiHidden/>
    <w:unhideWhenUsed/>
    <w:rsid w:val="00DC02FF"/>
  </w:style>
  <w:style w:type="numbering" w:customStyle="1" w:styleId="1673">
    <w:name w:val="Нет списка1673"/>
    <w:next w:val="a2"/>
    <w:uiPriority w:val="99"/>
    <w:semiHidden/>
    <w:unhideWhenUsed/>
    <w:rsid w:val="00DC02FF"/>
  </w:style>
  <w:style w:type="numbering" w:customStyle="1" w:styleId="1683">
    <w:name w:val="Нет списка1683"/>
    <w:next w:val="a2"/>
    <w:uiPriority w:val="99"/>
    <w:semiHidden/>
    <w:unhideWhenUsed/>
    <w:rsid w:val="00DC02FF"/>
  </w:style>
  <w:style w:type="numbering" w:customStyle="1" w:styleId="1693">
    <w:name w:val="Нет списка1693"/>
    <w:next w:val="a2"/>
    <w:uiPriority w:val="99"/>
    <w:semiHidden/>
    <w:unhideWhenUsed/>
    <w:rsid w:val="00DC02FF"/>
  </w:style>
  <w:style w:type="numbering" w:customStyle="1" w:styleId="1703">
    <w:name w:val="Нет списка1703"/>
    <w:next w:val="a2"/>
    <w:uiPriority w:val="99"/>
    <w:semiHidden/>
    <w:unhideWhenUsed/>
    <w:rsid w:val="00DC02FF"/>
  </w:style>
  <w:style w:type="numbering" w:customStyle="1" w:styleId="1723">
    <w:name w:val="Нет списка1723"/>
    <w:next w:val="a2"/>
    <w:uiPriority w:val="99"/>
    <w:semiHidden/>
    <w:unhideWhenUsed/>
    <w:rsid w:val="00DC02FF"/>
  </w:style>
  <w:style w:type="numbering" w:customStyle="1" w:styleId="1733">
    <w:name w:val="Нет списка1733"/>
    <w:next w:val="a2"/>
    <w:uiPriority w:val="99"/>
    <w:semiHidden/>
    <w:unhideWhenUsed/>
    <w:rsid w:val="00DC02FF"/>
  </w:style>
  <w:style w:type="numbering" w:customStyle="1" w:styleId="1743">
    <w:name w:val="Нет списка1743"/>
    <w:next w:val="a2"/>
    <w:uiPriority w:val="99"/>
    <w:semiHidden/>
    <w:unhideWhenUsed/>
    <w:rsid w:val="00DC02FF"/>
  </w:style>
  <w:style w:type="numbering" w:customStyle="1" w:styleId="1753">
    <w:name w:val="Нет списка1753"/>
    <w:next w:val="a2"/>
    <w:uiPriority w:val="99"/>
    <w:semiHidden/>
    <w:unhideWhenUsed/>
    <w:rsid w:val="00DC02FF"/>
  </w:style>
  <w:style w:type="numbering" w:customStyle="1" w:styleId="1763">
    <w:name w:val="Нет списка1763"/>
    <w:next w:val="a2"/>
    <w:uiPriority w:val="99"/>
    <w:semiHidden/>
    <w:unhideWhenUsed/>
    <w:rsid w:val="00DC02FF"/>
  </w:style>
  <w:style w:type="numbering" w:customStyle="1" w:styleId="1773">
    <w:name w:val="Нет списка1773"/>
    <w:next w:val="a2"/>
    <w:uiPriority w:val="99"/>
    <w:semiHidden/>
    <w:unhideWhenUsed/>
    <w:rsid w:val="00DC02FF"/>
  </w:style>
  <w:style w:type="numbering" w:customStyle="1" w:styleId="1783">
    <w:name w:val="Нет списка1783"/>
    <w:next w:val="a2"/>
    <w:uiPriority w:val="99"/>
    <w:semiHidden/>
    <w:unhideWhenUsed/>
    <w:rsid w:val="00DC02FF"/>
  </w:style>
  <w:style w:type="numbering" w:customStyle="1" w:styleId="1793">
    <w:name w:val="Нет списка1793"/>
    <w:next w:val="a2"/>
    <w:uiPriority w:val="99"/>
    <w:semiHidden/>
    <w:unhideWhenUsed/>
    <w:rsid w:val="00DC02FF"/>
  </w:style>
  <w:style w:type="numbering" w:customStyle="1" w:styleId="1803">
    <w:name w:val="Нет списка1803"/>
    <w:next w:val="a2"/>
    <w:uiPriority w:val="99"/>
    <w:semiHidden/>
    <w:unhideWhenUsed/>
    <w:rsid w:val="00DC02FF"/>
  </w:style>
  <w:style w:type="numbering" w:customStyle="1" w:styleId="1823">
    <w:name w:val="Нет списка1823"/>
    <w:next w:val="a2"/>
    <w:uiPriority w:val="99"/>
    <w:semiHidden/>
    <w:unhideWhenUsed/>
    <w:rsid w:val="00DC02FF"/>
  </w:style>
  <w:style w:type="numbering" w:customStyle="1" w:styleId="1833">
    <w:name w:val="Нет списка1833"/>
    <w:next w:val="a2"/>
    <w:uiPriority w:val="99"/>
    <w:semiHidden/>
    <w:unhideWhenUsed/>
    <w:rsid w:val="00DC02FF"/>
  </w:style>
  <w:style w:type="numbering" w:customStyle="1" w:styleId="1843">
    <w:name w:val="Нет списка1843"/>
    <w:next w:val="a2"/>
    <w:uiPriority w:val="99"/>
    <w:semiHidden/>
    <w:unhideWhenUsed/>
    <w:rsid w:val="00DC02FF"/>
  </w:style>
  <w:style w:type="numbering" w:customStyle="1" w:styleId="1853">
    <w:name w:val="Нет списка1853"/>
    <w:next w:val="a2"/>
    <w:uiPriority w:val="99"/>
    <w:semiHidden/>
    <w:unhideWhenUsed/>
    <w:rsid w:val="00DC02FF"/>
  </w:style>
  <w:style w:type="numbering" w:customStyle="1" w:styleId="1863">
    <w:name w:val="Нет списка1863"/>
    <w:next w:val="a2"/>
    <w:uiPriority w:val="99"/>
    <w:semiHidden/>
    <w:unhideWhenUsed/>
    <w:rsid w:val="00DC02FF"/>
  </w:style>
  <w:style w:type="numbering" w:customStyle="1" w:styleId="1873">
    <w:name w:val="Нет списка1873"/>
    <w:next w:val="a2"/>
    <w:uiPriority w:val="99"/>
    <w:semiHidden/>
    <w:unhideWhenUsed/>
    <w:rsid w:val="00DC02FF"/>
  </w:style>
  <w:style w:type="numbering" w:customStyle="1" w:styleId="1883">
    <w:name w:val="Нет списка1883"/>
    <w:next w:val="a2"/>
    <w:uiPriority w:val="99"/>
    <w:semiHidden/>
    <w:unhideWhenUsed/>
    <w:rsid w:val="00DC02FF"/>
  </w:style>
  <w:style w:type="numbering" w:customStyle="1" w:styleId="1893">
    <w:name w:val="Нет списка1893"/>
    <w:next w:val="a2"/>
    <w:uiPriority w:val="99"/>
    <w:semiHidden/>
    <w:unhideWhenUsed/>
    <w:rsid w:val="00DC02FF"/>
  </w:style>
  <w:style w:type="numbering" w:customStyle="1" w:styleId="1903">
    <w:name w:val="Нет списка1903"/>
    <w:next w:val="a2"/>
    <w:uiPriority w:val="99"/>
    <w:semiHidden/>
    <w:unhideWhenUsed/>
    <w:rsid w:val="00DC02FF"/>
  </w:style>
  <w:style w:type="numbering" w:customStyle="1" w:styleId="1923">
    <w:name w:val="Нет списка1923"/>
    <w:next w:val="a2"/>
    <w:uiPriority w:val="99"/>
    <w:semiHidden/>
    <w:unhideWhenUsed/>
    <w:rsid w:val="00DC02FF"/>
  </w:style>
  <w:style w:type="numbering" w:customStyle="1" w:styleId="1933">
    <w:name w:val="Нет списка1933"/>
    <w:next w:val="a2"/>
    <w:uiPriority w:val="99"/>
    <w:semiHidden/>
    <w:unhideWhenUsed/>
    <w:rsid w:val="00DC02FF"/>
  </w:style>
  <w:style w:type="numbering" w:customStyle="1" w:styleId="1943">
    <w:name w:val="Нет списка1943"/>
    <w:next w:val="a2"/>
    <w:uiPriority w:val="99"/>
    <w:semiHidden/>
    <w:unhideWhenUsed/>
    <w:rsid w:val="00DC02FF"/>
  </w:style>
  <w:style w:type="numbering" w:customStyle="1" w:styleId="1953">
    <w:name w:val="Нет списка1953"/>
    <w:next w:val="a2"/>
    <w:uiPriority w:val="99"/>
    <w:semiHidden/>
    <w:unhideWhenUsed/>
    <w:rsid w:val="00DC02FF"/>
  </w:style>
  <w:style w:type="numbering" w:customStyle="1" w:styleId="1963">
    <w:name w:val="Нет списка1963"/>
    <w:next w:val="a2"/>
    <w:uiPriority w:val="99"/>
    <w:semiHidden/>
    <w:unhideWhenUsed/>
    <w:rsid w:val="00DC02FF"/>
  </w:style>
  <w:style w:type="numbering" w:customStyle="1" w:styleId="1973">
    <w:name w:val="Нет списка1973"/>
    <w:next w:val="a2"/>
    <w:uiPriority w:val="99"/>
    <w:semiHidden/>
    <w:unhideWhenUsed/>
    <w:rsid w:val="00DC02FF"/>
  </w:style>
  <w:style w:type="numbering" w:customStyle="1" w:styleId="1983">
    <w:name w:val="Нет списка1983"/>
    <w:next w:val="a2"/>
    <w:uiPriority w:val="99"/>
    <w:semiHidden/>
    <w:unhideWhenUsed/>
    <w:rsid w:val="00DC02FF"/>
  </w:style>
  <w:style w:type="numbering" w:customStyle="1" w:styleId="1993">
    <w:name w:val="Нет списка1993"/>
    <w:next w:val="a2"/>
    <w:uiPriority w:val="99"/>
    <w:semiHidden/>
    <w:unhideWhenUsed/>
    <w:rsid w:val="00DC02FF"/>
  </w:style>
  <w:style w:type="numbering" w:customStyle="1" w:styleId="2003">
    <w:name w:val="Нет списка2003"/>
    <w:next w:val="a2"/>
    <w:uiPriority w:val="99"/>
    <w:semiHidden/>
    <w:unhideWhenUsed/>
    <w:rsid w:val="00DC02FF"/>
  </w:style>
  <w:style w:type="numbering" w:customStyle="1" w:styleId="2023">
    <w:name w:val="Нет списка2023"/>
    <w:next w:val="a2"/>
    <w:uiPriority w:val="99"/>
    <w:semiHidden/>
    <w:unhideWhenUsed/>
    <w:rsid w:val="00DC02FF"/>
  </w:style>
  <w:style w:type="numbering" w:customStyle="1" w:styleId="2033">
    <w:name w:val="Нет списка2033"/>
    <w:next w:val="a2"/>
    <w:uiPriority w:val="99"/>
    <w:semiHidden/>
    <w:unhideWhenUsed/>
    <w:rsid w:val="00DC02FF"/>
  </w:style>
  <w:style w:type="numbering" w:customStyle="1" w:styleId="2042">
    <w:name w:val="Нет списка2042"/>
    <w:next w:val="a2"/>
    <w:uiPriority w:val="99"/>
    <w:semiHidden/>
    <w:unhideWhenUsed/>
    <w:rsid w:val="00DC02FF"/>
  </w:style>
  <w:style w:type="numbering" w:customStyle="1" w:styleId="2052">
    <w:name w:val="Нет списка2052"/>
    <w:next w:val="a2"/>
    <w:uiPriority w:val="99"/>
    <w:semiHidden/>
    <w:unhideWhenUsed/>
    <w:rsid w:val="00DC02FF"/>
  </w:style>
  <w:style w:type="numbering" w:customStyle="1" w:styleId="2062">
    <w:name w:val="Нет списка2062"/>
    <w:next w:val="a2"/>
    <w:uiPriority w:val="99"/>
    <w:semiHidden/>
    <w:unhideWhenUsed/>
    <w:rsid w:val="00DC02FF"/>
  </w:style>
  <w:style w:type="numbering" w:customStyle="1" w:styleId="2072">
    <w:name w:val="Нет списка2072"/>
    <w:next w:val="a2"/>
    <w:uiPriority w:val="99"/>
    <w:semiHidden/>
    <w:unhideWhenUsed/>
    <w:rsid w:val="00DC02FF"/>
  </w:style>
  <w:style w:type="numbering" w:customStyle="1" w:styleId="2081">
    <w:name w:val="Нет списка2081"/>
    <w:next w:val="a2"/>
    <w:uiPriority w:val="99"/>
    <w:semiHidden/>
    <w:unhideWhenUsed/>
    <w:rsid w:val="00DC02FF"/>
  </w:style>
  <w:style w:type="paragraph" w:customStyle="1" w:styleId="s15">
    <w:name w:val="s_15"/>
    <w:basedOn w:val="a"/>
    <w:rsid w:val="00DC02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rsid w:val="00DC02FF"/>
  </w:style>
  <w:style w:type="paragraph" w:customStyle="1" w:styleId="s1">
    <w:name w:val="s_1"/>
    <w:basedOn w:val="a"/>
    <w:rsid w:val="00DC02FF"/>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091">
    <w:name w:val="Нет списка2091"/>
    <w:next w:val="a2"/>
    <w:uiPriority w:val="99"/>
    <w:semiHidden/>
    <w:unhideWhenUsed/>
    <w:rsid w:val="00DC02FF"/>
  </w:style>
  <w:style w:type="numbering" w:customStyle="1" w:styleId="218">
    <w:name w:val="Нет списка218"/>
    <w:next w:val="a2"/>
    <w:uiPriority w:val="99"/>
    <w:semiHidden/>
    <w:rsid w:val="001D7F83"/>
  </w:style>
  <w:style w:type="paragraph" w:customStyle="1" w:styleId="91ffd">
    <w:name w:val="Знак Знак9 Знак Знак1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3">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3e">
    <w:name w:val="Сетка таблицы3"/>
    <w:basedOn w:val="a1"/>
    <w:next w:val="a8"/>
    <w:rsid w:val="001D7F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4">
    <w:name w:val="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7">
    <w:name w:val="Знак1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8">
    <w:name w:val="Знак1"/>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9">
    <w:name w:val="Знак1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6">
    <w:name w:val="Знак2"/>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7">
    <w:name w:val="Знак2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a">
    <w:name w:val="Знак1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b">
    <w:name w:val="Знак1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f">
    <w:name w:val="Знак3"/>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5">
    <w:name w:val="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8">
    <w:name w:val="Знак1 Знак Знак Знак2"/>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6">
    <w:name w:val="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7">
    <w:name w:val="Знак1 Знак Знак Знак4 Знак Знак Знак1"/>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8">
    <w:name w:val="Знак2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d">
    <w:name w:val="Знак1 Знак Знак Знак4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9">
    <w:name w:val="Знак2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4">
    <w:name w:val="Знак Знак9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a">
    <w:name w:val="Знак1 Знак Знак Знак4 Знак Знак Знак1 Знак Знак Знак1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5">
    <w:name w:val="Знак Знак9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6">
    <w:name w:val="Знак Знак9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7">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8">
    <w:name w:val="Знак Знак9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a">
    <w:name w:val="Знак Знак9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a">
    <w:name w:val="Знак2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b">
    <w:name w:val="Знак Знак9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b">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c">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7">
    <w:name w:val="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8">
    <w:name w:val="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9">
    <w:name w:val="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e">
    <w:name w:val="Знак Знак9 Знак Знак1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b">
    <w:name w:val="Знак1 Знак Знак Знак4 Знак Знак Знак1 Знак Знак Знак1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
    <w:name w:val="Знак Знак9 Знак Знак1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0">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1">
    <w:name w:val="Знак Знак9 Знак Знак1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2">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3">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4">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9">
    <w:name w:val="Знак Знак12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7">
    <w:name w:val="Нет списка1107"/>
    <w:next w:val="a2"/>
    <w:uiPriority w:val="99"/>
    <w:semiHidden/>
    <w:unhideWhenUsed/>
    <w:rsid w:val="001D7F83"/>
  </w:style>
  <w:style w:type="numbering" w:customStyle="1" w:styleId="219">
    <w:name w:val="Нет списка219"/>
    <w:next w:val="a2"/>
    <w:uiPriority w:val="99"/>
    <w:semiHidden/>
    <w:unhideWhenUsed/>
    <w:rsid w:val="001D7F83"/>
  </w:style>
  <w:style w:type="numbering" w:customStyle="1" w:styleId="318">
    <w:name w:val="Нет списка318"/>
    <w:next w:val="a2"/>
    <w:uiPriority w:val="99"/>
    <w:semiHidden/>
    <w:unhideWhenUsed/>
    <w:rsid w:val="001D7F83"/>
  </w:style>
  <w:style w:type="numbering" w:customStyle="1" w:styleId="418">
    <w:name w:val="Нет списка418"/>
    <w:next w:val="a2"/>
    <w:uiPriority w:val="99"/>
    <w:semiHidden/>
    <w:unhideWhenUsed/>
    <w:rsid w:val="001D7F83"/>
  </w:style>
  <w:style w:type="paragraph" w:customStyle="1" w:styleId="1fffc">
    <w:name w:val="Знак Знак Знак Знак1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8a">
    <w:name w:val="Без интервала8"/>
    <w:rsid w:val="001D7F83"/>
    <w:pPr>
      <w:spacing w:after="0" w:line="240" w:lineRule="auto"/>
    </w:pPr>
    <w:rPr>
      <w:rFonts w:ascii="Calibri" w:eastAsia="Times New Roman" w:hAnsi="Calibri" w:cs="Times New Roman"/>
    </w:rPr>
  </w:style>
  <w:style w:type="paragraph" w:customStyle="1" w:styleId="12fffa">
    <w:name w:val="Знак Знак12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5">
    <w:name w:val="Знак Знак9 Знак Знак1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8">
    <w:name w:val="Нет списка518"/>
    <w:next w:val="a2"/>
    <w:uiPriority w:val="99"/>
    <w:semiHidden/>
    <w:unhideWhenUsed/>
    <w:rsid w:val="001D7F83"/>
  </w:style>
  <w:style w:type="numbering" w:customStyle="1" w:styleId="618">
    <w:name w:val="Нет списка618"/>
    <w:next w:val="a2"/>
    <w:uiPriority w:val="99"/>
    <w:semiHidden/>
    <w:unhideWhenUsed/>
    <w:rsid w:val="001D7F83"/>
  </w:style>
  <w:style w:type="numbering" w:customStyle="1" w:styleId="718">
    <w:name w:val="Нет списка718"/>
    <w:next w:val="a2"/>
    <w:uiPriority w:val="99"/>
    <w:semiHidden/>
    <w:unhideWhenUsed/>
    <w:rsid w:val="001D7F83"/>
  </w:style>
  <w:style w:type="numbering" w:customStyle="1" w:styleId="817">
    <w:name w:val="Нет списка817"/>
    <w:next w:val="a2"/>
    <w:uiPriority w:val="99"/>
    <w:semiHidden/>
    <w:unhideWhenUsed/>
    <w:rsid w:val="001D7F83"/>
  </w:style>
  <w:style w:type="numbering" w:customStyle="1" w:styleId="9170">
    <w:name w:val="Нет списка917"/>
    <w:next w:val="a2"/>
    <w:uiPriority w:val="99"/>
    <w:semiHidden/>
    <w:unhideWhenUsed/>
    <w:rsid w:val="001D7F83"/>
  </w:style>
  <w:style w:type="numbering" w:customStyle="1" w:styleId="1017">
    <w:name w:val="Нет списка1017"/>
    <w:next w:val="a2"/>
    <w:uiPriority w:val="99"/>
    <w:semiHidden/>
    <w:unhideWhenUsed/>
    <w:rsid w:val="001D7F83"/>
  </w:style>
  <w:style w:type="paragraph" w:customStyle="1" w:styleId="1fffd">
    <w:name w:val="Знак Знак1"/>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b">
    <w:name w:val="Знак Знак12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7">
    <w:name w:val="Нет списка1117"/>
    <w:next w:val="a2"/>
    <w:uiPriority w:val="99"/>
    <w:semiHidden/>
    <w:unhideWhenUsed/>
    <w:rsid w:val="001D7F83"/>
  </w:style>
  <w:style w:type="numbering" w:customStyle="1" w:styleId="1217">
    <w:name w:val="Нет списка1217"/>
    <w:next w:val="a2"/>
    <w:uiPriority w:val="99"/>
    <w:semiHidden/>
    <w:unhideWhenUsed/>
    <w:rsid w:val="001D7F83"/>
  </w:style>
  <w:style w:type="paragraph" w:customStyle="1" w:styleId="12fffc">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e">
    <w:name w:val="Знак1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7">
    <w:name w:val="Нет списка1317"/>
    <w:next w:val="a2"/>
    <w:uiPriority w:val="99"/>
    <w:semiHidden/>
    <w:unhideWhenUsed/>
    <w:rsid w:val="001D7F83"/>
  </w:style>
  <w:style w:type="numbering" w:customStyle="1" w:styleId="14170">
    <w:name w:val="Нет списка1417"/>
    <w:next w:val="a2"/>
    <w:uiPriority w:val="99"/>
    <w:semiHidden/>
    <w:unhideWhenUsed/>
    <w:rsid w:val="001D7F83"/>
  </w:style>
  <w:style w:type="numbering" w:customStyle="1" w:styleId="1517">
    <w:name w:val="Нет списка1517"/>
    <w:next w:val="a2"/>
    <w:uiPriority w:val="99"/>
    <w:semiHidden/>
    <w:unhideWhenUsed/>
    <w:rsid w:val="001D7F83"/>
  </w:style>
  <w:style w:type="numbering" w:customStyle="1" w:styleId="1617">
    <w:name w:val="Нет списка1617"/>
    <w:next w:val="a2"/>
    <w:uiPriority w:val="99"/>
    <w:semiHidden/>
    <w:unhideWhenUsed/>
    <w:rsid w:val="001D7F83"/>
  </w:style>
  <w:style w:type="numbering" w:customStyle="1" w:styleId="1717">
    <w:name w:val="Нет списка1717"/>
    <w:next w:val="a2"/>
    <w:uiPriority w:val="99"/>
    <w:semiHidden/>
    <w:unhideWhenUsed/>
    <w:rsid w:val="001D7F83"/>
  </w:style>
  <w:style w:type="paragraph" w:customStyle="1" w:styleId="13d">
    <w:name w:val="Знак Знак13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7">
    <w:name w:val="Нет списка1817"/>
    <w:next w:val="a2"/>
    <w:uiPriority w:val="99"/>
    <w:semiHidden/>
    <w:unhideWhenUsed/>
    <w:rsid w:val="001D7F83"/>
  </w:style>
  <w:style w:type="numbering" w:customStyle="1" w:styleId="1917">
    <w:name w:val="Нет списка1917"/>
    <w:next w:val="a2"/>
    <w:uiPriority w:val="99"/>
    <w:semiHidden/>
    <w:unhideWhenUsed/>
    <w:rsid w:val="001D7F83"/>
  </w:style>
  <w:style w:type="numbering" w:customStyle="1" w:styleId="2015">
    <w:name w:val="Нет списка2015"/>
    <w:next w:val="a2"/>
    <w:uiPriority w:val="99"/>
    <w:semiHidden/>
    <w:unhideWhenUsed/>
    <w:rsid w:val="001D7F83"/>
  </w:style>
  <w:style w:type="paragraph" w:customStyle="1" w:styleId="12fffd">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e">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00">
    <w:name w:val="Нет списка2110"/>
    <w:next w:val="a2"/>
    <w:uiPriority w:val="99"/>
    <w:semiHidden/>
    <w:unhideWhenUsed/>
    <w:rsid w:val="001D7F83"/>
  </w:style>
  <w:style w:type="numbering" w:customStyle="1" w:styleId="225">
    <w:name w:val="Нет списка225"/>
    <w:next w:val="a2"/>
    <w:uiPriority w:val="99"/>
    <w:semiHidden/>
    <w:unhideWhenUsed/>
    <w:rsid w:val="001D7F83"/>
  </w:style>
  <w:style w:type="numbering" w:customStyle="1" w:styleId="235">
    <w:name w:val="Нет списка235"/>
    <w:next w:val="a2"/>
    <w:uiPriority w:val="99"/>
    <w:semiHidden/>
    <w:unhideWhenUsed/>
    <w:rsid w:val="001D7F83"/>
  </w:style>
  <w:style w:type="numbering" w:customStyle="1" w:styleId="245">
    <w:name w:val="Нет списка245"/>
    <w:next w:val="a2"/>
    <w:uiPriority w:val="99"/>
    <w:semiHidden/>
    <w:unhideWhenUsed/>
    <w:rsid w:val="001D7F83"/>
  </w:style>
  <w:style w:type="numbering" w:customStyle="1" w:styleId="255">
    <w:name w:val="Нет списка255"/>
    <w:next w:val="a2"/>
    <w:uiPriority w:val="99"/>
    <w:semiHidden/>
    <w:unhideWhenUsed/>
    <w:rsid w:val="001D7F83"/>
  </w:style>
  <w:style w:type="numbering" w:customStyle="1" w:styleId="265">
    <w:name w:val="Нет списка265"/>
    <w:next w:val="a2"/>
    <w:uiPriority w:val="99"/>
    <w:semiHidden/>
    <w:unhideWhenUsed/>
    <w:rsid w:val="001D7F83"/>
  </w:style>
  <w:style w:type="numbering" w:customStyle="1" w:styleId="275">
    <w:name w:val="Нет списка275"/>
    <w:next w:val="a2"/>
    <w:uiPriority w:val="99"/>
    <w:semiHidden/>
    <w:unhideWhenUsed/>
    <w:rsid w:val="001D7F83"/>
  </w:style>
  <w:style w:type="numbering" w:customStyle="1" w:styleId="285">
    <w:name w:val="Нет списка285"/>
    <w:next w:val="a2"/>
    <w:uiPriority w:val="99"/>
    <w:semiHidden/>
    <w:unhideWhenUsed/>
    <w:rsid w:val="001D7F83"/>
  </w:style>
  <w:style w:type="numbering" w:customStyle="1" w:styleId="295">
    <w:name w:val="Нет списка295"/>
    <w:next w:val="a2"/>
    <w:uiPriority w:val="99"/>
    <w:semiHidden/>
    <w:unhideWhenUsed/>
    <w:rsid w:val="001D7F83"/>
  </w:style>
  <w:style w:type="paragraph" w:customStyle="1" w:styleId="12ffff0">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5">
    <w:name w:val="Нет списка305"/>
    <w:next w:val="a2"/>
    <w:uiPriority w:val="99"/>
    <w:semiHidden/>
    <w:unhideWhenUsed/>
    <w:rsid w:val="001D7F83"/>
  </w:style>
  <w:style w:type="numbering" w:customStyle="1" w:styleId="319">
    <w:name w:val="Нет списка319"/>
    <w:next w:val="a2"/>
    <w:uiPriority w:val="99"/>
    <w:semiHidden/>
    <w:unhideWhenUsed/>
    <w:rsid w:val="001D7F83"/>
  </w:style>
  <w:style w:type="paragraph" w:customStyle="1" w:styleId="12ffff1">
    <w:name w:val="Знак Знак12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5">
    <w:name w:val="Нет списка325"/>
    <w:next w:val="a2"/>
    <w:uiPriority w:val="99"/>
    <w:semiHidden/>
    <w:unhideWhenUsed/>
    <w:rsid w:val="001D7F83"/>
  </w:style>
  <w:style w:type="numbering" w:customStyle="1" w:styleId="335">
    <w:name w:val="Нет списка335"/>
    <w:next w:val="a2"/>
    <w:uiPriority w:val="99"/>
    <w:semiHidden/>
    <w:unhideWhenUsed/>
    <w:rsid w:val="001D7F83"/>
  </w:style>
  <w:style w:type="numbering" w:customStyle="1" w:styleId="345">
    <w:name w:val="Нет списка345"/>
    <w:next w:val="a2"/>
    <w:uiPriority w:val="99"/>
    <w:semiHidden/>
    <w:unhideWhenUsed/>
    <w:rsid w:val="001D7F83"/>
  </w:style>
  <w:style w:type="numbering" w:customStyle="1" w:styleId="355">
    <w:name w:val="Нет списка355"/>
    <w:next w:val="a2"/>
    <w:uiPriority w:val="99"/>
    <w:semiHidden/>
    <w:unhideWhenUsed/>
    <w:rsid w:val="001D7F83"/>
  </w:style>
  <w:style w:type="numbering" w:customStyle="1" w:styleId="365">
    <w:name w:val="Нет списка365"/>
    <w:next w:val="a2"/>
    <w:uiPriority w:val="99"/>
    <w:semiHidden/>
    <w:unhideWhenUsed/>
    <w:rsid w:val="001D7F83"/>
  </w:style>
  <w:style w:type="numbering" w:customStyle="1" w:styleId="375">
    <w:name w:val="Нет списка375"/>
    <w:next w:val="a2"/>
    <w:uiPriority w:val="99"/>
    <w:semiHidden/>
    <w:unhideWhenUsed/>
    <w:rsid w:val="001D7F83"/>
  </w:style>
  <w:style w:type="numbering" w:customStyle="1" w:styleId="385">
    <w:name w:val="Нет списка385"/>
    <w:next w:val="a2"/>
    <w:uiPriority w:val="99"/>
    <w:semiHidden/>
    <w:unhideWhenUsed/>
    <w:rsid w:val="001D7F83"/>
  </w:style>
  <w:style w:type="numbering" w:customStyle="1" w:styleId="395">
    <w:name w:val="Нет списка395"/>
    <w:next w:val="a2"/>
    <w:uiPriority w:val="99"/>
    <w:semiHidden/>
    <w:unhideWhenUsed/>
    <w:rsid w:val="001D7F83"/>
  </w:style>
  <w:style w:type="numbering" w:customStyle="1" w:styleId="405">
    <w:name w:val="Нет списка405"/>
    <w:next w:val="a2"/>
    <w:uiPriority w:val="99"/>
    <w:semiHidden/>
    <w:unhideWhenUsed/>
    <w:rsid w:val="001D7F83"/>
  </w:style>
  <w:style w:type="numbering" w:customStyle="1" w:styleId="419">
    <w:name w:val="Нет списка419"/>
    <w:next w:val="a2"/>
    <w:uiPriority w:val="99"/>
    <w:semiHidden/>
    <w:unhideWhenUsed/>
    <w:rsid w:val="001D7F83"/>
  </w:style>
  <w:style w:type="paragraph" w:customStyle="1" w:styleId="1ffff">
    <w:name w:val="Знак Знак1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5">
    <w:name w:val="Нет списка425"/>
    <w:next w:val="a2"/>
    <w:uiPriority w:val="99"/>
    <w:semiHidden/>
    <w:unhideWhenUsed/>
    <w:rsid w:val="001D7F83"/>
  </w:style>
  <w:style w:type="numbering" w:customStyle="1" w:styleId="435">
    <w:name w:val="Нет списка435"/>
    <w:next w:val="a2"/>
    <w:uiPriority w:val="99"/>
    <w:semiHidden/>
    <w:unhideWhenUsed/>
    <w:rsid w:val="001D7F83"/>
  </w:style>
  <w:style w:type="numbering" w:customStyle="1" w:styleId="445">
    <w:name w:val="Нет списка445"/>
    <w:next w:val="a2"/>
    <w:uiPriority w:val="99"/>
    <w:semiHidden/>
    <w:unhideWhenUsed/>
    <w:rsid w:val="001D7F83"/>
  </w:style>
  <w:style w:type="numbering" w:customStyle="1" w:styleId="455">
    <w:name w:val="Нет списка455"/>
    <w:next w:val="a2"/>
    <w:uiPriority w:val="99"/>
    <w:semiHidden/>
    <w:unhideWhenUsed/>
    <w:rsid w:val="001D7F83"/>
  </w:style>
  <w:style w:type="numbering" w:customStyle="1" w:styleId="465">
    <w:name w:val="Нет списка465"/>
    <w:next w:val="a2"/>
    <w:uiPriority w:val="99"/>
    <w:semiHidden/>
    <w:unhideWhenUsed/>
    <w:rsid w:val="001D7F83"/>
  </w:style>
  <w:style w:type="numbering" w:customStyle="1" w:styleId="475">
    <w:name w:val="Нет списка475"/>
    <w:next w:val="a2"/>
    <w:uiPriority w:val="99"/>
    <w:semiHidden/>
    <w:unhideWhenUsed/>
    <w:rsid w:val="001D7F83"/>
  </w:style>
  <w:style w:type="numbering" w:customStyle="1" w:styleId="485">
    <w:name w:val="Нет списка485"/>
    <w:next w:val="a2"/>
    <w:uiPriority w:val="99"/>
    <w:semiHidden/>
    <w:unhideWhenUsed/>
    <w:rsid w:val="001D7F83"/>
  </w:style>
  <w:style w:type="numbering" w:customStyle="1" w:styleId="495">
    <w:name w:val="Нет списка495"/>
    <w:next w:val="a2"/>
    <w:uiPriority w:val="99"/>
    <w:semiHidden/>
    <w:unhideWhenUsed/>
    <w:rsid w:val="001D7F83"/>
  </w:style>
  <w:style w:type="numbering" w:customStyle="1" w:styleId="505">
    <w:name w:val="Нет списка505"/>
    <w:next w:val="a2"/>
    <w:uiPriority w:val="99"/>
    <w:semiHidden/>
    <w:unhideWhenUsed/>
    <w:rsid w:val="001D7F83"/>
  </w:style>
  <w:style w:type="numbering" w:customStyle="1" w:styleId="519">
    <w:name w:val="Нет списка519"/>
    <w:next w:val="a2"/>
    <w:uiPriority w:val="99"/>
    <w:semiHidden/>
    <w:unhideWhenUsed/>
    <w:rsid w:val="001D7F83"/>
  </w:style>
  <w:style w:type="numbering" w:customStyle="1" w:styleId="525">
    <w:name w:val="Нет списка525"/>
    <w:next w:val="a2"/>
    <w:uiPriority w:val="99"/>
    <w:semiHidden/>
    <w:unhideWhenUsed/>
    <w:rsid w:val="001D7F83"/>
  </w:style>
  <w:style w:type="numbering" w:customStyle="1" w:styleId="535">
    <w:name w:val="Нет списка535"/>
    <w:next w:val="a2"/>
    <w:uiPriority w:val="99"/>
    <w:semiHidden/>
    <w:unhideWhenUsed/>
    <w:rsid w:val="001D7F83"/>
  </w:style>
  <w:style w:type="numbering" w:customStyle="1" w:styleId="545">
    <w:name w:val="Нет списка545"/>
    <w:next w:val="a2"/>
    <w:uiPriority w:val="99"/>
    <w:semiHidden/>
    <w:unhideWhenUsed/>
    <w:rsid w:val="001D7F83"/>
  </w:style>
  <w:style w:type="numbering" w:customStyle="1" w:styleId="555">
    <w:name w:val="Нет списка555"/>
    <w:next w:val="a2"/>
    <w:uiPriority w:val="99"/>
    <w:semiHidden/>
    <w:unhideWhenUsed/>
    <w:rsid w:val="001D7F83"/>
  </w:style>
  <w:style w:type="numbering" w:customStyle="1" w:styleId="565">
    <w:name w:val="Нет списка565"/>
    <w:next w:val="a2"/>
    <w:uiPriority w:val="99"/>
    <w:semiHidden/>
    <w:unhideWhenUsed/>
    <w:rsid w:val="001D7F83"/>
  </w:style>
  <w:style w:type="numbering" w:customStyle="1" w:styleId="575">
    <w:name w:val="Нет списка575"/>
    <w:next w:val="a2"/>
    <w:uiPriority w:val="99"/>
    <w:semiHidden/>
    <w:unhideWhenUsed/>
    <w:rsid w:val="001D7F83"/>
  </w:style>
  <w:style w:type="numbering" w:customStyle="1" w:styleId="585">
    <w:name w:val="Нет списка585"/>
    <w:next w:val="a2"/>
    <w:uiPriority w:val="99"/>
    <w:semiHidden/>
    <w:unhideWhenUsed/>
    <w:rsid w:val="001D7F83"/>
  </w:style>
  <w:style w:type="numbering" w:customStyle="1" w:styleId="595">
    <w:name w:val="Нет списка595"/>
    <w:next w:val="a2"/>
    <w:uiPriority w:val="99"/>
    <w:semiHidden/>
    <w:unhideWhenUsed/>
    <w:rsid w:val="001D7F83"/>
  </w:style>
  <w:style w:type="numbering" w:customStyle="1" w:styleId="605">
    <w:name w:val="Нет списка605"/>
    <w:next w:val="a2"/>
    <w:uiPriority w:val="99"/>
    <w:semiHidden/>
    <w:unhideWhenUsed/>
    <w:rsid w:val="001D7F83"/>
  </w:style>
  <w:style w:type="numbering" w:customStyle="1" w:styleId="619">
    <w:name w:val="Нет списка619"/>
    <w:next w:val="a2"/>
    <w:uiPriority w:val="99"/>
    <w:semiHidden/>
    <w:unhideWhenUsed/>
    <w:rsid w:val="001D7F83"/>
  </w:style>
  <w:style w:type="numbering" w:customStyle="1" w:styleId="625">
    <w:name w:val="Нет списка625"/>
    <w:next w:val="a2"/>
    <w:uiPriority w:val="99"/>
    <w:semiHidden/>
    <w:unhideWhenUsed/>
    <w:rsid w:val="001D7F83"/>
  </w:style>
  <w:style w:type="numbering" w:customStyle="1" w:styleId="635">
    <w:name w:val="Нет списка635"/>
    <w:next w:val="a2"/>
    <w:uiPriority w:val="99"/>
    <w:semiHidden/>
    <w:unhideWhenUsed/>
    <w:rsid w:val="001D7F83"/>
  </w:style>
  <w:style w:type="numbering" w:customStyle="1" w:styleId="645">
    <w:name w:val="Нет списка645"/>
    <w:next w:val="a2"/>
    <w:uiPriority w:val="99"/>
    <w:semiHidden/>
    <w:unhideWhenUsed/>
    <w:rsid w:val="001D7F83"/>
  </w:style>
  <w:style w:type="numbering" w:customStyle="1" w:styleId="655">
    <w:name w:val="Нет списка655"/>
    <w:next w:val="a2"/>
    <w:uiPriority w:val="99"/>
    <w:semiHidden/>
    <w:unhideWhenUsed/>
    <w:rsid w:val="001D7F83"/>
  </w:style>
  <w:style w:type="paragraph" w:customStyle="1" w:styleId="12ffff2">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5">
    <w:name w:val="Нет списка665"/>
    <w:next w:val="a2"/>
    <w:uiPriority w:val="99"/>
    <w:semiHidden/>
    <w:unhideWhenUsed/>
    <w:rsid w:val="001D7F83"/>
  </w:style>
  <w:style w:type="numbering" w:customStyle="1" w:styleId="675">
    <w:name w:val="Нет списка675"/>
    <w:next w:val="a2"/>
    <w:uiPriority w:val="99"/>
    <w:semiHidden/>
    <w:unhideWhenUsed/>
    <w:rsid w:val="001D7F83"/>
  </w:style>
  <w:style w:type="numbering" w:customStyle="1" w:styleId="685">
    <w:name w:val="Нет списка685"/>
    <w:next w:val="a2"/>
    <w:uiPriority w:val="99"/>
    <w:semiHidden/>
    <w:unhideWhenUsed/>
    <w:rsid w:val="001D7F83"/>
  </w:style>
  <w:style w:type="numbering" w:customStyle="1" w:styleId="695">
    <w:name w:val="Нет списка695"/>
    <w:next w:val="a2"/>
    <w:uiPriority w:val="99"/>
    <w:semiHidden/>
    <w:unhideWhenUsed/>
    <w:rsid w:val="001D7F83"/>
  </w:style>
  <w:style w:type="numbering" w:customStyle="1" w:styleId="705">
    <w:name w:val="Нет списка705"/>
    <w:next w:val="a2"/>
    <w:uiPriority w:val="99"/>
    <w:semiHidden/>
    <w:unhideWhenUsed/>
    <w:rsid w:val="001D7F83"/>
  </w:style>
  <w:style w:type="numbering" w:customStyle="1" w:styleId="719">
    <w:name w:val="Нет списка719"/>
    <w:next w:val="a2"/>
    <w:uiPriority w:val="99"/>
    <w:semiHidden/>
    <w:unhideWhenUsed/>
    <w:rsid w:val="001D7F83"/>
  </w:style>
  <w:style w:type="paragraph" w:customStyle="1" w:styleId="affffa">
    <w:name w:val="Знак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5">
    <w:name w:val="Нет списка725"/>
    <w:next w:val="a2"/>
    <w:uiPriority w:val="99"/>
    <w:semiHidden/>
    <w:unhideWhenUsed/>
    <w:rsid w:val="001D7F83"/>
  </w:style>
  <w:style w:type="numbering" w:customStyle="1" w:styleId="735">
    <w:name w:val="Нет списка735"/>
    <w:next w:val="a2"/>
    <w:uiPriority w:val="99"/>
    <w:semiHidden/>
    <w:unhideWhenUsed/>
    <w:rsid w:val="001D7F83"/>
  </w:style>
  <w:style w:type="numbering" w:customStyle="1" w:styleId="745">
    <w:name w:val="Нет списка745"/>
    <w:next w:val="a2"/>
    <w:uiPriority w:val="99"/>
    <w:semiHidden/>
    <w:unhideWhenUsed/>
    <w:rsid w:val="001D7F83"/>
  </w:style>
  <w:style w:type="numbering" w:customStyle="1" w:styleId="755">
    <w:name w:val="Нет списка755"/>
    <w:next w:val="a2"/>
    <w:uiPriority w:val="99"/>
    <w:semiHidden/>
    <w:unhideWhenUsed/>
    <w:rsid w:val="001D7F83"/>
  </w:style>
  <w:style w:type="numbering" w:customStyle="1" w:styleId="765">
    <w:name w:val="Нет списка765"/>
    <w:next w:val="a2"/>
    <w:uiPriority w:val="99"/>
    <w:semiHidden/>
    <w:unhideWhenUsed/>
    <w:rsid w:val="001D7F83"/>
  </w:style>
  <w:style w:type="numbering" w:customStyle="1" w:styleId="775">
    <w:name w:val="Нет списка775"/>
    <w:next w:val="a2"/>
    <w:uiPriority w:val="99"/>
    <w:semiHidden/>
    <w:unhideWhenUsed/>
    <w:rsid w:val="001D7F83"/>
  </w:style>
  <w:style w:type="numbering" w:customStyle="1" w:styleId="785">
    <w:name w:val="Нет списка785"/>
    <w:next w:val="a2"/>
    <w:uiPriority w:val="99"/>
    <w:semiHidden/>
    <w:unhideWhenUsed/>
    <w:rsid w:val="001D7F83"/>
  </w:style>
  <w:style w:type="numbering" w:customStyle="1" w:styleId="795">
    <w:name w:val="Нет списка795"/>
    <w:next w:val="a2"/>
    <w:uiPriority w:val="99"/>
    <w:semiHidden/>
    <w:unhideWhenUsed/>
    <w:rsid w:val="001D7F83"/>
  </w:style>
  <w:style w:type="numbering" w:customStyle="1" w:styleId="805">
    <w:name w:val="Нет списка805"/>
    <w:next w:val="a2"/>
    <w:uiPriority w:val="99"/>
    <w:semiHidden/>
    <w:unhideWhenUsed/>
    <w:rsid w:val="001D7F83"/>
  </w:style>
  <w:style w:type="numbering" w:customStyle="1" w:styleId="818">
    <w:name w:val="Нет списка818"/>
    <w:next w:val="a2"/>
    <w:uiPriority w:val="99"/>
    <w:semiHidden/>
    <w:unhideWhenUsed/>
    <w:rsid w:val="001D7F83"/>
  </w:style>
  <w:style w:type="numbering" w:customStyle="1" w:styleId="824">
    <w:name w:val="Нет списка824"/>
    <w:next w:val="a2"/>
    <w:uiPriority w:val="99"/>
    <w:semiHidden/>
    <w:unhideWhenUsed/>
    <w:rsid w:val="001D7F83"/>
  </w:style>
  <w:style w:type="numbering" w:customStyle="1" w:styleId="1108">
    <w:name w:val="Нет списка1108"/>
    <w:next w:val="a2"/>
    <w:uiPriority w:val="99"/>
    <w:semiHidden/>
    <w:rsid w:val="001D7F83"/>
  </w:style>
  <w:style w:type="table" w:customStyle="1" w:styleId="12ffff3">
    <w:name w:val="Сетка таблицы12"/>
    <w:basedOn w:val="a1"/>
    <w:next w:val="a8"/>
    <w:rsid w:val="001D7F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8">
    <w:name w:val="Нет списка1118"/>
    <w:next w:val="a2"/>
    <w:uiPriority w:val="99"/>
    <w:semiHidden/>
    <w:unhideWhenUsed/>
    <w:rsid w:val="001D7F83"/>
  </w:style>
  <w:style w:type="numbering" w:customStyle="1" w:styleId="2105">
    <w:name w:val="Нет списка2105"/>
    <w:next w:val="a2"/>
    <w:uiPriority w:val="99"/>
    <w:semiHidden/>
    <w:unhideWhenUsed/>
    <w:rsid w:val="001D7F83"/>
  </w:style>
  <w:style w:type="numbering" w:customStyle="1" w:styleId="3105">
    <w:name w:val="Нет списка3105"/>
    <w:next w:val="a2"/>
    <w:uiPriority w:val="99"/>
    <w:semiHidden/>
    <w:unhideWhenUsed/>
    <w:rsid w:val="001D7F83"/>
  </w:style>
  <w:style w:type="numbering" w:customStyle="1" w:styleId="4105">
    <w:name w:val="Нет списка4105"/>
    <w:next w:val="a2"/>
    <w:uiPriority w:val="99"/>
    <w:semiHidden/>
    <w:unhideWhenUsed/>
    <w:rsid w:val="001D7F83"/>
  </w:style>
  <w:style w:type="numbering" w:customStyle="1" w:styleId="5105">
    <w:name w:val="Нет списка5105"/>
    <w:next w:val="a2"/>
    <w:uiPriority w:val="99"/>
    <w:semiHidden/>
    <w:unhideWhenUsed/>
    <w:rsid w:val="001D7F83"/>
  </w:style>
  <w:style w:type="numbering" w:customStyle="1" w:styleId="6105">
    <w:name w:val="Нет списка6105"/>
    <w:next w:val="a2"/>
    <w:uiPriority w:val="99"/>
    <w:semiHidden/>
    <w:unhideWhenUsed/>
    <w:rsid w:val="001D7F83"/>
  </w:style>
  <w:style w:type="numbering" w:customStyle="1" w:styleId="7104">
    <w:name w:val="Нет списка7104"/>
    <w:next w:val="a2"/>
    <w:uiPriority w:val="99"/>
    <w:semiHidden/>
    <w:unhideWhenUsed/>
    <w:rsid w:val="001D7F83"/>
  </w:style>
  <w:style w:type="numbering" w:customStyle="1" w:styleId="834">
    <w:name w:val="Нет списка834"/>
    <w:next w:val="a2"/>
    <w:uiPriority w:val="99"/>
    <w:semiHidden/>
    <w:unhideWhenUsed/>
    <w:rsid w:val="001D7F83"/>
  </w:style>
  <w:style w:type="numbering" w:customStyle="1" w:styleId="9180">
    <w:name w:val="Нет списка918"/>
    <w:next w:val="a2"/>
    <w:uiPriority w:val="99"/>
    <w:semiHidden/>
    <w:unhideWhenUsed/>
    <w:rsid w:val="001D7F83"/>
  </w:style>
  <w:style w:type="numbering" w:customStyle="1" w:styleId="1018">
    <w:name w:val="Нет списка1018"/>
    <w:next w:val="a2"/>
    <w:uiPriority w:val="99"/>
    <w:semiHidden/>
    <w:unhideWhenUsed/>
    <w:rsid w:val="001D7F83"/>
  </w:style>
  <w:style w:type="numbering" w:customStyle="1" w:styleId="11115">
    <w:name w:val="Нет списка11115"/>
    <w:next w:val="a2"/>
    <w:uiPriority w:val="99"/>
    <w:semiHidden/>
    <w:unhideWhenUsed/>
    <w:rsid w:val="001D7F83"/>
  </w:style>
  <w:style w:type="numbering" w:customStyle="1" w:styleId="1218">
    <w:name w:val="Нет списка1218"/>
    <w:next w:val="a2"/>
    <w:uiPriority w:val="99"/>
    <w:semiHidden/>
    <w:unhideWhenUsed/>
    <w:rsid w:val="001D7F83"/>
  </w:style>
  <w:style w:type="numbering" w:customStyle="1" w:styleId="1318">
    <w:name w:val="Нет списка1318"/>
    <w:next w:val="a2"/>
    <w:uiPriority w:val="99"/>
    <w:semiHidden/>
    <w:unhideWhenUsed/>
    <w:rsid w:val="001D7F83"/>
  </w:style>
  <w:style w:type="numbering" w:customStyle="1" w:styleId="1418">
    <w:name w:val="Нет списка1418"/>
    <w:next w:val="a2"/>
    <w:uiPriority w:val="99"/>
    <w:semiHidden/>
    <w:unhideWhenUsed/>
    <w:rsid w:val="001D7F83"/>
  </w:style>
  <w:style w:type="numbering" w:customStyle="1" w:styleId="1518">
    <w:name w:val="Нет списка1518"/>
    <w:next w:val="a2"/>
    <w:uiPriority w:val="99"/>
    <w:semiHidden/>
    <w:unhideWhenUsed/>
    <w:rsid w:val="001D7F83"/>
  </w:style>
  <w:style w:type="numbering" w:customStyle="1" w:styleId="1618">
    <w:name w:val="Нет списка1618"/>
    <w:next w:val="a2"/>
    <w:uiPriority w:val="99"/>
    <w:semiHidden/>
    <w:unhideWhenUsed/>
    <w:rsid w:val="001D7F83"/>
  </w:style>
  <w:style w:type="numbering" w:customStyle="1" w:styleId="1718">
    <w:name w:val="Нет списка1718"/>
    <w:next w:val="a2"/>
    <w:uiPriority w:val="99"/>
    <w:semiHidden/>
    <w:unhideWhenUsed/>
    <w:rsid w:val="001D7F83"/>
  </w:style>
  <w:style w:type="numbering" w:customStyle="1" w:styleId="1818">
    <w:name w:val="Нет списка1818"/>
    <w:next w:val="a2"/>
    <w:uiPriority w:val="99"/>
    <w:semiHidden/>
    <w:unhideWhenUsed/>
    <w:rsid w:val="001D7F83"/>
  </w:style>
  <w:style w:type="numbering" w:customStyle="1" w:styleId="1918">
    <w:name w:val="Нет списка1918"/>
    <w:next w:val="a2"/>
    <w:uiPriority w:val="99"/>
    <w:semiHidden/>
    <w:unhideWhenUsed/>
    <w:rsid w:val="001D7F83"/>
  </w:style>
  <w:style w:type="numbering" w:customStyle="1" w:styleId="2016">
    <w:name w:val="Нет списка2016"/>
    <w:next w:val="a2"/>
    <w:uiPriority w:val="99"/>
    <w:semiHidden/>
    <w:unhideWhenUsed/>
    <w:rsid w:val="001D7F83"/>
  </w:style>
  <w:style w:type="numbering" w:customStyle="1" w:styleId="2115">
    <w:name w:val="Нет списка2115"/>
    <w:next w:val="a2"/>
    <w:uiPriority w:val="99"/>
    <w:semiHidden/>
    <w:unhideWhenUsed/>
    <w:rsid w:val="001D7F83"/>
  </w:style>
  <w:style w:type="numbering" w:customStyle="1" w:styleId="2215">
    <w:name w:val="Нет списка2215"/>
    <w:next w:val="a2"/>
    <w:uiPriority w:val="99"/>
    <w:semiHidden/>
    <w:unhideWhenUsed/>
    <w:rsid w:val="001D7F83"/>
  </w:style>
  <w:style w:type="numbering" w:customStyle="1" w:styleId="2315">
    <w:name w:val="Нет списка2315"/>
    <w:next w:val="a2"/>
    <w:uiPriority w:val="99"/>
    <w:semiHidden/>
    <w:unhideWhenUsed/>
    <w:rsid w:val="001D7F83"/>
  </w:style>
  <w:style w:type="numbering" w:customStyle="1" w:styleId="2415">
    <w:name w:val="Нет списка2415"/>
    <w:next w:val="a2"/>
    <w:uiPriority w:val="99"/>
    <w:semiHidden/>
    <w:unhideWhenUsed/>
    <w:rsid w:val="001D7F83"/>
  </w:style>
  <w:style w:type="numbering" w:customStyle="1" w:styleId="2515">
    <w:name w:val="Нет списка2515"/>
    <w:next w:val="a2"/>
    <w:uiPriority w:val="99"/>
    <w:semiHidden/>
    <w:unhideWhenUsed/>
    <w:rsid w:val="001D7F83"/>
  </w:style>
  <w:style w:type="numbering" w:customStyle="1" w:styleId="2615">
    <w:name w:val="Нет списка2615"/>
    <w:next w:val="a2"/>
    <w:uiPriority w:val="99"/>
    <w:semiHidden/>
    <w:unhideWhenUsed/>
    <w:rsid w:val="001D7F83"/>
  </w:style>
  <w:style w:type="numbering" w:customStyle="1" w:styleId="2715">
    <w:name w:val="Нет списка2715"/>
    <w:next w:val="a2"/>
    <w:uiPriority w:val="99"/>
    <w:semiHidden/>
    <w:unhideWhenUsed/>
    <w:rsid w:val="001D7F83"/>
  </w:style>
  <w:style w:type="numbering" w:customStyle="1" w:styleId="2815">
    <w:name w:val="Нет списка2815"/>
    <w:next w:val="a2"/>
    <w:uiPriority w:val="99"/>
    <w:semiHidden/>
    <w:unhideWhenUsed/>
    <w:rsid w:val="001D7F83"/>
  </w:style>
  <w:style w:type="numbering" w:customStyle="1" w:styleId="2915">
    <w:name w:val="Нет списка2915"/>
    <w:next w:val="a2"/>
    <w:uiPriority w:val="99"/>
    <w:semiHidden/>
    <w:unhideWhenUsed/>
    <w:rsid w:val="001D7F83"/>
  </w:style>
  <w:style w:type="numbering" w:customStyle="1" w:styleId="3015">
    <w:name w:val="Нет списка3015"/>
    <w:next w:val="a2"/>
    <w:uiPriority w:val="99"/>
    <w:semiHidden/>
    <w:unhideWhenUsed/>
    <w:rsid w:val="001D7F83"/>
  </w:style>
  <w:style w:type="numbering" w:customStyle="1" w:styleId="3115">
    <w:name w:val="Нет списка3115"/>
    <w:next w:val="a2"/>
    <w:uiPriority w:val="99"/>
    <w:semiHidden/>
    <w:unhideWhenUsed/>
    <w:rsid w:val="001D7F83"/>
  </w:style>
  <w:style w:type="numbering" w:customStyle="1" w:styleId="3215">
    <w:name w:val="Нет списка3215"/>
    <w:next w:val="a2"/>
    <w:uiPriority w:val="99"/>
    <w:semiHidden/>
    <w:unhideWhenUsed/>
    <w:rsid w:val="001D7F83"/>
  </w:style>
  <w:style w:type="numbering" w:customStyle="1" w:styleId="3315">
    <w:name w:val="Нет списка3315"/>
    <w:next w:val="a2"/>
    <w:uiPriority w:val="99"/>
    <w:semiHidden/>
    <w:unhideWhenUsed/>
    <w:rsid w:val="001D7F83"/>
  </w:style>
  <w:style w:type="numbering" w:customStyle="1" w:styleId="3415">
    <w:name w:val="Нет списка3415"/>
    <w:next w:val="a2"/>
    <w:uiPriority w:val="99"/>
    <w:semiHidden/>
    <w:unhideWhenUsed/>
    <w:rsid w:val="001D7F83"/>
  </w:style>
  <w:style w:type="numbering" w:customStyle="1" w:styleId="3515">
    <w:name w:val="Нет списка3515"/>
    <w:next w:val="a2"/>
    <w:uiPriority w:val="99"/>
    <w:semiHidden/>
    <w:unhideWhenUsed/>
    <w:rsid w:val="001D7F83"/>
  </w:style>
  <w:style w:type="numbering" w:customStyle="1" w:styleId="3615">
    <w:name w:val="Нет списка3615"/>
    <w:next w:val="a2"/>
    <w:uiPriority w:val="99"/>
    <w:semiHidden/>
    <w:unhideWhenUsed/>
    <w:rsid w:val="001D7F83"/>
  </w:style>
  <w:style w:type="numbering" w:customStyle="1" w:styleId="3715">
    <w:name w:val="Нет списка3715"/>
    <w:next w:val="a2"/>
    <w:uiPriority w:val="99"/>
    <w:semiHidden/>
    <w:unhideWhenUsed/>
    <w:rsid w:val="001D7F83"/>
  </w:style>
  <w:style w:type="numbering" w:customStyle="1" w:styleId="3815">
    <w:name w:val="Нет списка3815"/>
    <w:next w:val="a2"/>
    <w:uiPriority w:val="99"/>
    <w:semiHidden/>
    <w:unhideWhenUsed/>
    <w:rsid w:val="001D7F83"/>
  </w:style>
  <w:style w:type="numbering" w:customStyle="1" w:styleId="3915">
    <w:name w:val="Нет списка3915"/>
    <w:next w:val="a2"/>
    <w:uiPriority w:val="99"/>
    <w:semiHidden/>
    <w:unhideWhenUsed/>
    <w:rsid w:val="001D7F83"/>
  </w:style>
  <w:style w:type="numbering" w:customStyle="1" w:styleId="4015">
    <w:name w:val="Нет списка4015"/>
    <w:next w:val="a2"/>
    <w:uiPriority w:val="99"/>
    <w:semiHidden/>
    <w:unhideWhenUsed/>
    <w:rsid w:val="001D7F83"/>
  </w:style>
  <w:style w:type="numbering" w:customStyle="1" w:styleId="4115">
    <w:name w:val="Нет списка4115"/>
    <w:next w:val="a2"/>
    <w:uiPriority w:val="99"/>
    <w:semiHidden/>
    <w:unhideWhenUsed/>
    <w:rsid w:val="001D7F83"/>
  </w:style>
  <w:style w:type="numbering" w:customStyle="1" w:styleId="4215">
    <w:name w:val="Нет списка4215"/>
    <w:next w:val="a2"/>
    <w:uiPriority w:val="99"/>
    <w:semiHidden/>
    <w:unhideWhenUsed/>
    <w:rsid w:val="001D7F83"/>
  </w:style>
  <w:style w:type="numbering" w:customStyle="1" w:styleId="4315">
    <w:name w:val="Нет списка4315"/>
    <w:next w:val="a2"/>
    <w:uiPriority w:val="99"/>
    <w:semiHidden/>
    <w:unhideWhenUsed/>
    <w:rsid w:val="001D7F83"/>
  </w:style>
  <w:style w:type="numbering" w:customStyle="1" w:styleId="4415">
    <w:name w:val="Нет списка4415"/>
    <w:next w:val="a2"/>
    <w:uiPriority w:val="99"/>
    <w:semiHidden/>
    <w:unhideWhenUsed/>
    <w:rsid w:val="001D7F83"/>
  </w:style>
  <w:style w:type="numbering" w:customStyle="1" w:styleId="4515">
    <w:name w:val="Нет списка4515"/>
    <w:next w:val="a2"/>
    <w:uiPriority w:val="99"/>
    <w:semiHidden/>
    <w:unhideWhenUsed/>
    <w:rsid w:val="001D7F83"/>
  </w:style>
  <w:style w:type="numbering" w:customStyle="1" w:styleId="4615">
    <w:name w:val="Нет списка4615"/>
    <w:next w:val="a2"/>
    <w:uiPriority w:val="99"/>
    <w:semiHidden/>
    <w:unhideWhenUsed/>
    <w:rsid w:val="001D7F83"/>
  </w:style>
  <w:style w:type="numbering" w:customStyle="1" w:styleId="4715">
    <w:name w:val="Нет списка4715"/>
    <w:next w:val="a2"/>
    <w:uiPriority w:val="99"/>
    <w:semiHidden/>
    <w:unhideWhenUsed/>
    <w:rsid w:val="001D7F83"/>
  </w:style>
  <w:style w:type="numbering" w:customStyle="1" w:styleId="4815">
    <w:name w:val="Нет списка4815"/>
    <w:next w:val="a2"/>
    <w:uiPriority w:val="99"/>
    <w:semiHidden/>
    <w:unhideWhenUsed/>
    <w:rsid w:val="001D7F83"/>
  </w:style>
  <w:style w:type="numbering" w:customStyle="1" w:styleId="4915">
    <w:name w:val="Нет списка4915"/>
    <w:next w:val="a2"/>
    <w:uiPriority w:val="99"/>
    <w:semiHidden/>
    <w:unhideWhenUsed/>
    <w:rsid w:val="001D7F83"/>
  </w:style>
  <w:style w:type="numbering" w:customStyle="1" w:styleId="5015">
    <w:name w:val="Нет списка5015"/>
    <w:next w:val="a2"/>
    <w:uiPriority w:val="99"/>
    <w:semiHidden/>
    <w:unhideWhenUsed/>
    <w:rsid w:val="001D7F83"/>
  </w:style>
  <w:style w:type="numbering" w:customStyle="1" w:styleId="5115">
    <w:name w:val="Нет списка5115"/>
    <w:next w:val="a2"/>
    <w:uiPriority w:val="99"/>
    <w:semiHidden/>
    <w:unhideWhenUsed/>
    <w:rsid w:val="001D7F83"/>
  </w:style>
  <w:style w:type="numbering" w:customStyle="1" w:styleId="5215">
    <w:name w:val="Нет списка5215"/>
    <w:next w:val="a2"/>
    <w:uiPriority w:val="99"/>
    <w:semiHidden/>
    <w:unhideWhenUsed/>
    <w:rsid w:val="001D7F83"/>
  </w:style>
  <w:style w:type="numbering" w:customStyle="1" w:styleId="5315">
    <w:name w:val="Нет списка5315"/>
    <w:next w:val="a2"/>
    <w:uiPriority w:val="99"/>
    <w:semiHidden/>
    <w:unhideWhenUsed/>
    <w:rsid w:val="001D7F83"/>
  </w:style>
  <w:style w:type="numbering" w:customStyle="1" w:styleId="5415">
    <w:name w:val="Нет списка5415"/>
    <w:next w:val="a2"/>
    <w:uiPriority w:val="99"/>
    <w:semiHidden/>
    <w:unhideWhenUsed/>
    <w:rsid w:val="001D7F83"/>
  </w:style>
  <w:style w:type="numbering" w:customStyle="1" w:styleId="5515">
    <w:name w:val="Нет списка5515"/>
    <w:next w:val="a2"/>
    <w:uiPriority w:val="99"/>
    <w:semiHidden/>
    <w:unhideWhenUsed/>
    <w:rsid w:val="001D7F83"/>
  </w:style>
  <w:style w:type="numbering" w:customStyle="1" w:styleId="5615">
    <w:name w:val="Нет списка5615"/>
    <w:next w:val="a2"/>
    <w:uiPriority w:val="99"/>
    <w:semiHidden/>
    <w:unhideWhenUsed/>
    <w:rsid w:val="001D7F83"/>
  </w:style>
  <w:style w:type="numbering" w:customStyle="1" w:styleId="5715">
    <w:name w:val="Нет списка5715"/>
    <w:next w:val="a2"/>
    <w:uiPriority w:val="99"/>
    <w:semiHidden/>
    <w:unhideWhenUsed/>
    <w:rsid w:val="001D7F83"/>
  </w:style>
  <w:style w:type="numbering" w:customStyle="1" w:styleId="5815">
    <w:name w:val="Нет списка5815"/>
    <w:next w:val="a2"/>
    <w:uiPriority w:val="99"/>
    <w:semiHidden/>
    <w:unhideWhenUsed/>
    <w:rsid w:val="001D7F83"/>
  </w:style>
  <w:style w:type="numbering" w:customStyle="1" w:styleId="5915">
    <w:name w:val="Нет списка5915"/>
    <w:next w:val="a2"/>
    <w:uiPriority w:val="99"/>
    <w:semiHidden/>
    <w:unhideWhenUsed/>
    <w:rsid w:val="001D7F83"/>
  </w:style>
  <w:style w:type="numbering" w:customStyle="1" w:styleId="6015">
    <w:name w:val="Нет списка6015"/>
    <w:next w:val="a2"/>
    <w:uiPriority w:val="99"/>
    <w:semiHidden/>
    <w:unhideWhenUsed/>
    <w:rsid w:val="001D7F83"/>
  </w:style>
  <w:style w:type="numbering" w:customStyle="1" w:styleId="6115">
    <w:name w:val="Нет списка6115"/>
    <w:next w:val="a2"/>
    <w:uiPriority w:val="99"/>
    <w:semiHidden/>
    <w:unhideWhenUsed/>
    <w:rsid w:val="001D7F83"/>
  </w:style>
  <w:style w:type="numbering" w:customStyle="1" w:styleId="6215">
    <w:name w:val="Нет списка6215"/>
    <w:next w:val="a2"/>
    <w:uiPriority w:val="99"/>
    <w:semiHidden/>
    <w:unhideWhenUsed/>
    <w:rsid w:val="001D7F83"/>
  </w:style>
  <w:style w:type="numbering" w:customStyle="1" w:styleId="6315">
    <w:name w:val="Нет списка6315"/>
    <w:next w:val="a2"/>
    <w:uiPriority w:val="99"/>
    <w:semiHidden/>
    <w:unhideWhenUsed/>
    <w:rsid w:val="001D7F83"/>
  </w:style>
  <w:style w:type="numbering" w:customStyle="1" w:styleId="6415">
    <w:name w:val="Нет списка6415"/>
    <w:next w:val="a2"/>
    <w:uiPriority w:val="99"/>
    <w:semiHidden/>
    <w:unhideWhenUsed/>
    <w:rsid w:val="001D7F83"/>
  </w:style>
  <w:style w:type="numbering" w:customStyle="1" w:styleId="6515">
    <w:name w:val="Нет списка6515"/>
    <w:next w:val="a2"/>
    <w:uiPriority w:val="99"/>
    <w:semiHidden/>
    <w:unhideWhenUsed/>
    <w:rsid w:val="001D7F83"/>
  </w:style>
  <w:style w:type="numbering" w:customStyle="1" w:styleId="6615">
    <w:name w:val="Нет списка6615"/>
    <w:next w:val="a2"/>
    <w:uiPriority w:val="99"/>
    <w:semiHidden/>
    <w:unhideWhenUsed/>
    <w:rsid w:val="001D7F83"/>
  </w:style>
  <w:style w:type="numbering" w:customStyle="1" w:styleId="6715">
    <w:name w:val="Нет списка6715"/>
    <w:next w:val="a2"/>
    <w:uiPriority w:val="99"/>
    <w:semiHidden/>
    <w:unhideWhenUsed/>
    <w:rsid w:val="001D7F83"/>
  </w:style>
  <w:style w:type="numbering" w:customStyle="1" w:styleId="6815">
    <w:name w:val="Нет списка6815"/>
    <w:next w:val="a2"/>
    <w:uiPriority w:val="99"/>
    <w:semiHidden/>
    <w:unhideWhenUsed/>
    <w:rsid w:val="001D7F83"/>
  </w:style>
  <w:style w:type="numbering" w:customStyle="1" w:styleId="6915">
    <w:name w:val="Нет списка6915"/>
    <w:next w:val="a2"/>
    <w:uiPriority w:val="99"/>
    <w:semiHidden/>
    <w:unhideWhenUsed/>
    <w:rsid w:val="001D7F83"/>
  </w:style>
  <w:style w:type="numbering" w:customStyle="1" w:styleId="7015">
    <w:name w:val="Нет списка7015"/>
    <w:next w:val="a2"/>
    <w:uiPriority w:val="99"/>
    <w:semiHidden/>
    <w:unhideWhenUsed/>
    <w:rsid w:val="001D7F83"/>
  </w:style>
  <w:style w:type="numbering" w:customStyle="1" w:styleId="7115">
    <w:name w:val="Нет списка7115"/>
    <w:next w:val="a2"/>
    <w:uiPriority w:val="99"/>
    <w:semiHidden/>
    <w:unhideWhenUsed/>
    <w:rsid w:val="001D7F83"/>
  </w:style>
  <w:style w:type="numbering" w:customStyle="1" w:styleId="7215">
    <w:name w:val="Нет списка7215"/>
    <w:next w:val="a2"/>
    <w:uiPriority w:val="99"/>
    <w:semiHidden/>
    <w:unhideWhenUsed/>
    <w:rsid w:val="001D7F83"/>
  </w:style>
  <w:style w:type="numbering" w:customStyle="1" w:styleId="7315">
    <w:name w:val="Нет списка7315"/>
    <w:next w:val="a2"/>
    <w:uiPriority w:val="99"/>
    <w:semiHidden/>
    <w:unhideWhenUsed/>
    <w:rsid w:val="001D7F83"/>
  </w:style>
  <w:style w:type="numbering" w:customStyle="1" w:styleId="7415">
    <w:name w:val="Нет списка7415"/>
    <w:next w:val="a2"/>
    <w:uiPriority w:val="99"/>
    <w:semiHidden/>
    <w:unhideWhenUsed/>
    <w:rsid w:val="001D7F83"/>
  </w:style>
  <w:style w:type="numbering" w:customStyle="1" w:styleId="7515">
    <w:name w:val="Нет списка7515"/>
    <w:next w:val="a2"/>
    <w:uiPriority w:val="99"/>
    <w:semiHidden/>
    <w:rsid w:val="001D7F83"/>
  </w:style>
  <w:style w:type="numbering" w:customStyle="1" w:styleId="11014">
    <w:name w:val="Нет списка11014"/>
    <w:next w:val="a2"/>
    <w:uiPriority w:val="99"/>
    <w:semiHidden/>
    <w:unhideWhenUsed/>
    <w:rsid w:val="001D7F83"/>
  </w:style>
  <w:style w:type="numbering" w:customStyle="1" w:styleId="21014">
    <w:name w:val="Нет списка21014"/>
    <w:next w:val="a2"/>
    <w:uiPriority w:val="99"/>
    <w:semiHidden/>
    <w:unhideWhenUsed/>
    <w:rsid w:val="001D7F83"/>
  </w:style>
  <w:style w:type="numbering" w:customStyle="1" w:styleId="31014">
    <w:name w:val="Нет списка31014"/>
    <w:next w:val="a2"/>
    <w:uiPriority w:val="99"/>
    <w:semiHidden/>
    <w:unhideWhenUsed/>
    <w:rsid w:val="001D7F83"/>
  </w:style>
  <w:style w:type="numbering" w:customStyle="1" w:styleId="41014">
    <w:name w:val="Нет списка41014"/>
    <w:next w:val="a2"/>
    <w:uiPriority w:val="99"/>
    <w:semiHidden/>
    <w:unhideWhenUsed/>
    <w:rsid w:val="001D7F83"/>
  </w:style>
  <w:style w:type="numbering" w:customStyle="1" w:styleId="51014">
    <w:name w:val="Нет списка51014"/>
    <w:next w:val="a2"/>
    <w:uiPriority w:val="99"/>
    <w:semiHidden/>
    <w:unhideWhenUsed/>
    <w:rsid w:val="001D7F83"/>
  </w:style>
  <w:style w:type="numbering" w:customStyle="1" w:styleId="61014">
    <w:name w:val="Нет списка61014"/>
    <w:next w:val="a2"/>
    <w:uiPriority w:val="99"/>
    <w:semiHidden/>
    <w:unhideWhenUsed/>
    <w:rsid w:val="001D7F83"/>
  </w:style>
  <w:style w:type="numbering" w:customStyle="1" w:styleId="7615">
    <w:name w:val="Нет списка7615"/>
    <w:next w:val="a2"/>
    <w:uiPriority w:val="99"/>
    <w:semiHidden/>
    <w:unhideWhenUsed/>
    <w:rsid w:val="001D7F83"/>
  </w:style>
  <w:style w:type="numbering" w:customStyle="1" w:styleId="8115">
    <w:name w:val="Нет списка8115"/>
    <w:next w:val="a2"/>
    <w:uiPriority w:val="99"/>
    <w:semiHidden/>
    <w:unhideWhenUsed/>
    <w:rsid w:val="001D7F83"/>
  </w:style>
  <w:style w:type="numbering" w:customStyle="1" w:styleId="9114">
    <w:name w:val="Нет списка9114"/>
    <w:next w:val="a2"/>
    <w:uiPriority w:val="99"/>
    <w:semiHidden/>
    <w:unhideWhenUsed/>
    <w:rsid w:val="001D7F83"/>
  </w:style>
  <w:style w:type="numbering" w:customStyle="1" w:styleId="10114">
    <w:name w:val="Нет списка10114"/>
    <w:next w:val="a2"/>
    <w:uiPriority w:val="99"/>
    <w:semiHidden/>
    <w:unhideWhenUsed/>
    <w:rsid w:val="001D7F83"/>
  </w:style>
  <w:style w:type="numbering" w:customStyle="1" w:styleId="1124">
    <w:name w:val="Нет списка1124"/>
    <w:next w:val="a2"/>
    <w:uiPriority w:val="99"/>
    <w:semiHidden/>
    <w:unhideWhenUsed/>
    <w:rsid w:val="001D7F83"/>
  </w:style>
  <w:style w:type="numbering" w:customStyle="1" w:styleId="12114">
    <w:name w:val="Нет списка12114"/>
    <w:next w:val="a2"/>
    <w:uiPriority w:val="99"/>
    <w:semiHidden/>
    <w:unhideWhenUsed/>
    <w:rsid w:val="001D7F83"/>
  </w:style>
  <w:style w:type="numbering" w:customStyle="1" w:styleId="13114">
    <w:name w:val="Нет списка13114"/>
    <w:next w:val="a2"/>
    <w:uiPriority w:val="99"/>
    <w:semiHidden/>
    <w:unhideWhenUsed/>
    <w:rsid w:val="001D7F83"/>
  </w:style>
  <w:style w:type="numbering" w:customStyle="1" w:styleId="141140">
    <w:name w:val="Нет списка14114"/>
    <w:next w:val="a2"/>
    <w:uiPriority w:val="99"/>
    <w:semiHidden/>
    <w:unhideWhenUsed/>
    <w:rsid w:val="001D7F83"/>
  </w:style>
  <w:style w:type="numbering" w:customStyle="1" w:styleId="15114">
    <w:name w:val="Нет списка15114"/>
    <w:next w:val="a2"/>
    <w:uiPriority w:val="99"/>
    <w:semiHidden/>
    <w:unhideWhenUsed/>
    <w:rsid w:val="001D7F83"/>
  </w:style>
  <w:style w:type="numbering" w:customStyle="1" w:styleId="16114">
    <w:name w:val="Нет списка16114"/>
    <w:next w:val="a2"/>
    <w:uiPriority w:val="99"/>
    <w:semiHidden/>
    <w:unhideWhenUsed/>
    <w:rsid w:val="001D7F83"/>
  </w:style>
  <w:style w:type="numbering" w:customStyle="1" w:styleId="17114">
    <w:name w:val="Нет списка17114"/>
    <w:next w:val="a2"/>
    <w:uiPriority w:val="99"/>
    <w:semiHidden/>
    <w:unhideWhenUsed/>
    <w:rsid w:val="001D7F83"/>
  </w:style>
  <w:style w:type="numbering" w:customStyle="1" w:styleId="18114">
    <w:name w:val="Нет списка18114"/>
    <w:next w:val="a2"/>
    <w:uiPriority w:val="99"/>
    <w:semiHidden/>
    <w:unhideWhenUsed/>
    <w:rsid w:val="001D7F83"/>
  </w:style>
  <w:style w:type="numbering" w:customStyle="1" w:styleId="19114">
    <w:name w:val="Нет списка19114"/>
    <w:next w:val="a2"/>
    <w:uiPriority w:val="99"/>
    <w:semiHidden/>
    <w:unhideWhenUsed/>
    <w:rsid w:val="001D7F83"/>
  </w:style>
  <w:style w:type="numbering" w:customStyle="1" w:styleId="20114">
    <w:name w:val="Нет списка20114"/>
    <w:next w:val="a2"/>
    <w:uiPriority w:val="99"/>
    <w:semiHidden/>
    <w:unhideWhenUsed/>
    <w:rsid w:val="001D7F83"/>
  </w:style>
  <w:style w:type="numbering" w:customStyle="1" w:styleId="21114">
    <w:name w:val="Нет списка21114"/>
    <w:next w:val="a2"/>
    <w:uiPriority w:val="99"/>
    <w:semiHidden/>
    <w:unhideWhenUsed/>
    <w:rsid w:val="001D7F83"/>
  </w:style>
  <w:style w:type="numbering" w:customStyle="1" w:styleId="22114">
    <w:name w:val="Нет списка22114"/>
    <w:next w:val="a2"/>
    <w:uiPriority w:val="99"/>
    <w:semiHidden/>
    <w:unhideWhenUsed/>
    <w:rsid w:val="001D7F83"/>
  </w:style>
  <w:style w:type="numbering" w:customStyle="1" w:styleId="23114">
    <w:name w:val="Нет списка23114"/>
    <w:next w:val="a2"/>
    <w:uiPriority w:val="99"/>
    <w:semiHidden/>
    <w:unhideWhenUsed/>
    <w:rsid w:val="001D7F83"/>
  </w:style>
  <w:style w:type="numbering" w:customStyle="1" w:styleId="24114">
    <w:name w:val="Нет списка24114"/>
    <w:next w:val="a2"/>
    <w:uiPriority w:val="99"/>
    <w:semiHidden/>
    <w:unhideWhenUsed/>
    <w:rsid w:val="001D7F83"/>
  </w:style>
  <w:style w:type="numbering" w:customStyle="1" w:styleId="25114">
    <w:name w:val="Нет списка25114"/>
    <w:next w:val="a2"/>
    <w:uiPriority w:val="99"/>
    <w:semiHidden/>
    <w:unhideWhenUsed/>
    <w:rsid w:val="001D7F83"/>
  </w:style>
  <w:style w:type="numbering" w:customStyle="1" w:styleId="26114">
    <w:name w:val="Нет списка26114"/>
    <w:next w:val="a2"/>
    <w:uiPriority w:val="99"/>
    <w:semiHidden/>
    <w:unhideWhenUsed/>
    <w:rsid w:val="001D7F83"/>
  </w:style>
  <w:style w:type="numbering" w:customStyle="1" w:styleId="27114">
    <w:name w:val="Нет списка27114"/>
    <w:next w:val="a2"/>
    <w:uiPriority w:val="99"/>
    <w:semiHidden/>
    <w:unhideWhenUsed/>
    <w:rsid w:val="001D7F83"/>
  </w:style>
  <w:style w:type="numbering" w:customStyle="1" w:styleId="28114">
    <w:name w:val="Нет списка28114"/>
    <w:next w:val="a2"/>
    <w:uiPriority w:val="99"/>
    <w:semiHidden/>
    <w:unhideWhenUsed/>
    <w:rsid w:val="001D7F83"/>
  </w:style>
  <w:style w:type="numbering" w:customStyle="1" w:styleId="29114">
    <w:name w:val="Нет списка29114"/>
    <w:next w:val="a2"/>
    <w:uiPriority w:val="99"/>
    <w:semiHidden/>
    <w:unhideWhenUsed/>
    <w:rsid w:val="001D7F83"/>
  </w:style>
  <w:style w:type="numbering" w:customStyle="1" w:styleId="30114">
    <w:name w:val="Нет списка30114"/>
    <w:next w:val="a2"/>
    <w:uiPriority w:val="99"/>
    <w:semiHidden/>
    <w:unhideWhenUsed/>
    <w:rsid w:val="001D7F83"/>
  </w:style>
  <w:style w:type="numbering" w:customStyle="1" w:styleId="31114">
    <w:name w:val="Нет списка31114"/>
    <w:next w:val="a2"/>
    <w:uiPriority w:val="99"/>
    <w:semiHidden/>
    <w:unhideWhenUsed/>
    <w:rsid w:val="001D7F83"/>
  </w:style>
  <w:style w:type="numbering" w:customStyle="1" w:styleId="32114">
    <w:name w:val="Нет списка32114"/>
    <w:next w:val="a2"/>
    <w:uiPriority w:val="99"/>
    <w:semiHidden/>
    <w:unhideWhenUsed/>
    <w:rsid w:val="001D7F83"/>
  </w:style>
  <w:style w:type="numbering" w:customStyle="1" w:styleId="33114">
    <w:name w:val="Нет списка33114"/>
    <w:next w:val="a2"/>
    <w:uiPriority w:val="99"/>
    <w:semiHidden/>
    <w:unhideWhenUsed/>
    <w:rsid w:val="001D7F83"/>
  </w:style>
  <w:style w:type="numbering" w:customStyle="1" w:styleId="34114">
    <w:name w:val="Нет списка34114"/>
    <w:next w:val="a2"/>
    <w:uiPriority w:val="99"/>
    <w:semiHidden/>
    <w:unhideWhenUsed/>
    <w:rsid w:val="001D7F83"/>
  </w:style>
  <w:style w:type="numbering" w:customStyle="1" w:styleId="35114">
    <w:name w:val="Нет списка35114"/>
    <w:next w:val="a2"/>
    <w:uiPriority w:val="99"/>
    <w:semiHidden/>
    <w:unhideWhenUsed/>
    <w:rsid w:val="001D7F83"/>
  </w:style>
  <w:style w:type="numbering" w:customStyle="1" w:styleId="36114">
    <w:name w:val="Нет списка36114"/>
    <w:next w:val="a2"/>
    <w:uiPriority w:val="99"/>
    <w:semiHidden/>
    <w:unhideWhenUsed/>
    <w:rsid w:val="001D7F83"/>
  </w:style>
  <w:style w:type="numbering" w:customStyle="1" w:styleId="37114">
    <w:name w:val="Нет списка37114"/>
    <w:next w:val="a2"/>
    <w:uiPriority w:val="99"/>
    <w:semiHidden/>
    <w:unhideWhenUsed/>
    <w:rsid w:val="001D7F83"/>
  </w:style>
  <w:style w:type="numbering" w:customStyle="1" w:styleId="38114">
    <w:name w:val="Нет списка38114"/>
    <w:next w:val="a2"/>
    <w:uiPriority w:val="99"/>
    <w:semiHidden/>
    <w:unhideWhenUsed/>
    <w:rsid w:val="001D7F83"/>
  </w:style>
  <w:style w:type="numbering" w:customStyle="1" w:styleId="39114">
    <w:name w:val="Нет списка39114"/>
    <w:next w:val="a2"/>
    <w:uiPriority w:val="99"/>
    <w:semiHidden/>
    <w:unhideWhenUsed/>
    <w:rsid w:val="001D7F83"/>
  </w:style>
  <w:style w:type="numbering" w:customStyle="1" w:styleId="40114">
    <w:name w:val="Нет списка40114"/>
    <w:next w:val="a2"/>
    <w:uiPriority w:val="99"/>
    <w:semiHidden/>
    <w:unhideWhenUsed/>
    <w:rsid w:val="001D7F83"/>
  </w:style>
  <w:style w:type="numbering" w:customStyle="1" w:styleId="41114">
    <w:name w:val="Нет списка41114"/>
    <w:next w:val="a2"/>
    <w:uiPriority w:val="99"/>
    <w:semiHidden/>
    <w:unhideWhenUsed/>
    <w:rsid w:val="001D7F83"/>
  </w:style>
  <w:style w:type="numbering" w:customStyle="1" w:styleId="42114">
    <w:name w:val="Нет списка42114"/>
    <w:next w:val="a2"/>
    <w:uiPriority w:val="99"/>
    <w:semiHidden/>
    <w:unhideWhenUsed/>
    <w:rsid w:val="001D7F83"/>
  </w:style>
  <w:style w:type="numbering" w:customStyle="1" w:styleId="43114">
    <w:name w:val="Нет списка43114"/>
    <w:next w:val="a2"/>
    <w:uiPriority w:val="99"/>
    <w:semiHidden/>
    <w:unhideWhenUsed/>
    <w:rsid w:val="001D7F83"/>
  </w:style>
  <w:style w:type="numbering" w:customStyle="1" w:styleId="44114">
    <w:name w:val="Нет списка44114"/>
    <w:next w:val="a2"/>
    <w:uiPriority w:val="99"/>
    <w:semiHidden/>
    <w:unhideWhenUsed/>
    <w:rsid w:val="001D7F83"/>
  </w:style>
  <w:style w:type="numbering" w:customStyle="1" w:styleId="45114">
    <w:name w:val="Нет списка45114"/>
    <w:next w:val="a2"/>
    <w:uiPriority w:val="99"/>
    <w:semiHidden/>
    <w:unhideWhenUsed/>
    <w:rsid w:val="001D7F83"/>
  </w:style>
  <w:style w:type="numbering" w:customStyle="1" w:styleId="46114">
    <w:name w:val="Нет списка46114"/>
    <w:next w:val="a2"/>
    <w:uiPriority w:val="99"/>
    <w:semiHidden/>
    <w:unhideWhenUsed/>
    <w:rsid w:val="001D7F83"/>
  </w:style>
  <w:style w:type="numbering" w:customStyle="1" w:styleId="47114">
    <w:name w:val="Нет списка47114"/>
    <w:next w:val="a2"/>
    <w:uiPriority w:val="99"/>
    <w:semiHidden/>
    <w:unhideWhenUsed/>
    <w:rsid w:val="001D7F83"/>
  </w:style>
  <w:style w:type="numbering" w:customStyle="1" w:styleId="48114">
    <w:name w:val="Нет списка48114"/>
    <w:next w:val="a2"/>
    <w:uiPriority w:val="99"/>
    <w:semiHidden/>
    <w:unhideWhenUsed/>
    <w:rsid w:val="001D7F83"/>
  </w:style>
  <w:style w:type="numbering" w:customStyle="1" w:styleId="49114">
    <w:name w:val="Нет списка49114"/>
    <w:next w:val="a2"/>
    <w:uiPriority w:val="99"/>
    <w:semiHidden/>
    <w:unhideWhenUsed/>
    <w:rsid w:val="001D7F83"/>
  </w:style>
  <w:style w:type="numbering" w:customStyle="1" w:styleId="50114">
    <w:name w:val="Нет списка50114"/>
    <w:next w:val="a2"/>
    <w:uiPriority w:val="99"/>
    <w:semiHidden/>
    <w:unhideWhenUsed/>
    <w:rsid w:val="001D7F83"/>
  </w:style>
  <w:style w:type="numbering" w:customStyle="1" w:styleId="51114">
    <w:name w:val="Нет списка51114"/>
    <w:next w:val="a2"/>
    <w:uiPriority w:val="99"/>
    <w:semiHidden/>
    <w:unhideWhenUsed/>
    <w:rsid w:val="001D7F83"/>
  </w:style>
  <w:style w:type="numbering" w:customStyle="1" w:styleId="52114">
    <w:name w:val="Нет списка52114"/>
    <w:next w:val="a2"/>
    <w:uiPriority w:val="99"/>
    <w:semiHidden/>
    <w:unhideWhenUsed/>
    <w:rsid w:val="001D7F83"/>
  </w:style>
  <w:style w:type="numbering" w:customStyle="1" w:styleId="53114">
    <w:name w:val="Нет списка53114"/>
    <w:next w:val="a2"/>
    <w:uiPriority w:val="99"/>
    <w:semiHidden/>
    <w:unhideWhenUsed/>
    <w:rsid w:val="001D7F83"/>
  </w:style>
  <w:style w:type="numbering" w:customStyle="1" w:styleId="54114">
    <w:name w:val="Нет списка54114"/>
    <w:next w:val="a2"/>
    <w:uiPriority w:val="99"/>
    <w:semiHidden/>
    <w:unhideWhenUsed/>
    <w:rsid w:val="001D7F83"/>
  </w:style>
  <w:style w:type="numbering" w:customStyle="1" w:styleId="55114">
    <w:name w:val="Нет списка55114"/>
    <w:next w:val="a2"/>
    <w:uiPriority w:val="99"/>
    <w:semiHidden/>
    <w:unhideWhenUsed/>
    <w:rsid w:val="001D7F83"/>
  </w:style>
  <w:style w:type="numbering" w:customStyle="1" w:styleId="56114">
    <w:name w:val="Нет списка56114"/>
    <w:next w:val="a2"/>
    <w:uiPriority w:val="99"/>
    <w:semiHidden/>
    <w:unhideWhenUsed/>
    <w:rsid w:val="001D7F83"/>
  </w:style>
  <w:style w:type="numbering" w:customStyle="1" w:styleId="57114">
    <w:name w:val="Нет списка57114"/>
    <w:next w:val="a2"/>
    <w:uiPriority w:val="99"/>
    <w:semiHidden/>
    <w:unhideWhenUsed/>
    <w:rsid w:val="001D7F83"/>
  </w:style>
  <w:style w:type="numbering" w:customStyle="1" w:styleId="58114">
    <w:name w:val="Нет списка58114"/>
    <w:next w:val="a2"/>
    <w:uiPriority w:val="99"/>
    <w:semiHidden/>
    <w:unhideWhenUsed/>
    <w:rsid w:val="001D7F83"/>
  </w:style>
  <w:style w:type="numbering" w:customStyle="1" w:styleId="59114">
    <w:name w:val="Нет списка59114"/>
    <w:next w:val="a2"/>
    <w:uiPriority w:val="99"/>
    <w:semiHidden/>
    <w:unhideWhenUsed/>
    <w:rsid w:val="001D7F83"/>
  </w:style>
  <w:style w:type="numbering" w:customStyle="1" w:styleId="60114">
    <w:name w:val="Нет списка60114"/>
    <w:next w:val="a2"/>
    <w:uiPriority w:val="99"/>
    <w:semiHidden/>
    <w:unhideWhenUsed/>
    <w:rsid w:val="001D7F83"/>
  </w:style>
  <w:style w:type="numbering" w:customStyle="1" w:styleId="61114">
    <w:name w:val="Нет списка61114"/>
    <w:next w:val="a2"/>
    <w:uiPriority w:val="99"/>
    <w:semiHidden/>
    <w:unhideWhenUsed/>
    <w:rsid w:val="001D7F83"/>
  </w:style>
  <w:style w:type="numbering" w:customStyle="1" w:styleId="62114">
    <w:name w:val="Нет списка62114"/>
    <w:next w:val="a2"/>
    <w:uiPriority w:val="99"/>
    <w:semiHidden/>
    <w:unhideWhenUsed/>
    <w:rsid w:val="001D7F83"/>
  </w:style>
  <w:style w:type="numbering" w:customStyle="1" w:styleId="63114">
    <w:name w:val="Нет списка63114"/>
    <w:next w:val="a2"/>
    <w:uiPriority w:val="99"/>
    <w:semiHidden/>
    <w:unhideWhenUsed/>
    <w:rsid w:val="001D7F83"/>
  </w:style>
  <w:style w:type="numbering" w:customStyle="1" w:styleId="64114">
    <w:name w:val="Нет списка64114"/>
    <w:next w:val="a2"/>
    <w:uiPriority w:val="99"/>
    <w:semiHidden/>
    <w:unhideWhenUsed/>
    <w:rsid w:val="001D7F83"/>
  </w:style>
  <w:style w:type="numbering" w:customStyle="1" w:styleId="65114">
    <w:name w:val="Нет списка65114"/>
    <w:next w:val="a2"/>
    <w:uiPriority w:val="99"/>
    <w:semiHidden/>
    <w:unhideWhenUsed/>
    <w:rsid w:val="001D7F83"/>
  </w:style>
  <w:style w:type="numbering" w:customStyle="1" w:styleId="66114">
    <w:name w:val="Нет списка66114"/>
    <w:next w:val="a2"/>
    <w:uiPriority w:val="99"/>
    <w:semiHidden/>
    <w:unhideWhenUsed/>
    <w:rsid w:val="001D7F83"/>
  </w:style>
  <w:style w:type="numbering" w:customStyle="1" w:styleId="67114">
    <w:name w:val="Нет списка67114"/>
    <w:next w:val="a2"/>
    <w:uiPriority w:val="99"/>
    <w:semiHidden/>
    <w:unhideWhenUsed/>
    <w:rsid w:val="001D7F83"/>
  </w:style>
  <w:style w:type="numbering" w:customStyle="1" w:styleId="68114">
    <w:name w:val="Нет списка68114"/>
    <w:next w:val="a2"/>
    <w:uiPriority w:val="99"/>
    <w:semiHidden/>
    <w:unhideWhenUsed/>
    <w:rsid w:val="001D7F83"/>
  </w:style>
  <w:style w:type="numbering" w:customStyle="1" w:styleId="69114">
    <w:name w:val="Нет списка69114"/>
    <w:next w:val="a2"/>
    <w:uiPriority w:val="99"/>
    <w:semiHidden/>
    <w:unhideWhenUsed/>
    <w:rsid w:val="001D7F83"/>
  </w:style>
  <w:style w:type="numbering" w:customStyle="1" w:styleId="70114">
    <w:name w:val="Нет списка70114"/>
    <w:next w:val="a2"/>
    <w:uiPriority w:val="99"/>
    <w:semiHidden/>
    <w:unhideWhenUsed/>
    <w:rsid w:val="001D7F83"/>
  </w:style>
  <w:style w:type="numbering" w:customStyle="1" w:styleId="71114">
    <w:name w:val="Нет списка71114"/>
    <w:next w:val="a2"/>
    <w:uiPriority w:val="99"/>
    <w:semiHidden/>
    <w:unhideWhenUsed/>
    <w:rsid w:val="001D7F83"/>
  </w:style>
  <w:style w:type="numbering" w:customStyle="1" w:styleId="72114">
    <w:name w:val="Нет списка72114"/>
    <w:next w:val="a2"/>
    <w:uiPriority w:val="99"/>
    <w:semiHidden/>
    <w:unhideWhenUsed/>
    <w:rsid w:val="001D7F83"/>
  </w:style>
  <w:style w:type="numbering" w:customStyle="1" w:styleId="73114">
    <w:name w:val="Нет списка73114"/>
    <w:next w:val="a2"/>
    <w:uiPriority w:val="99"/>
    <w:semiHidden/>
    <w:unhideWhenUsed/>
    <w:rsid w:val="001D7F83"/>
  </w:style>
  <w:style w:type="numbering" w:customStyle="1" w:styleId="74114">
    <w:name w:val="Нет списка74114"/>
    <w:next w:val="a2"/>
    <w:uiPriority w:val="99"/>
    <w:semiHidden/>
    <w:unhideWhenUsed/>
    <w:rsid w:val="001D7F83"/>
  </w:style>
  <w:style w:type="numbering" w:customStyle="1" w:styleId="75114">
    <w:name w:val="Нет списка75114"/>
    <w:next w:val="a2"/>
    <w:uiPriority w:val="99"/>
    <w:semiHidden/>
    <w:unhideWhenUsed/>
    <w:rsid w:val="001D7F83"/>
  </w:style>
  <w:style w:type="numbering" w:customStyle="1" w:styleId="76114">
    <w:name w:val="Нет списка76114"/>
    <w:next w:val="a2"/>
    <w:uiPriority w:val="99"/>
    <w:semiHidden/>
    <w:unhideWhenUsed/>
    <w:rsid w:val="001D7F83"/>
  </w:style>
  <w:style w:type="numbering" w:customStyle="1" w:styleId="7714">
    <w:name w:val="Нет списка7714"/>
    <w:next w:val="a2"/>
    <w:uiPriority w:val="99"/>
    <w:semiHidden/>
    <w:unhideWhenUsed/>
    <w:rsid w:val="001D7F83"/>
  </w:style>
  <w:style w:type="numbering" w:customStyle="1" w:styleId="7814">
    <w:name w:val="Нет списка7814"/>
    <w:next w:val="a2"/>
    <w:uiPriority w:val="99"/>
    <w:semiHidden/>
    <w:unhideWhenUsed/>
    <w:rsid w:val="001D7F83"/>
  </w:style>
  <w:style w:type="numbering" w:customStyle="1" w:styleId="7914">
    <w:name w:val="Нет списка7914"/>
    <w:next w:val="a2"/>
    <w:uiPriority w:val="99"/>
    <w:semiHidden/>
    <w:unhideWhenUsed/>
    <w:rsid w:val="001D7F83"/>
  </w:style>
  <w:style w:type="numbering" w:customStyle="1" w:styleId="8014">
    <w:name w:val="Нет списка8014"/>
    <w:next w:val="a2"/>
    <w:uiPriority w:val="99"/>
    <w:semiHidden/>
    <w:unhideWhenUsed/>
    <w:rsid w:val="001D7F83"/>
  </w:style>
  <w:style w:type="numbering" w:customStyle="1" w:styleId="81114">
    <w:name w:val="Нет списка81114"/>
    <w:next w:val="a2"/>
    <w:uiPriority w:val="99"/>
    <w:semiHidden/>
    <w:unhideWhenUsed/>
    <w:rsid w:val="001D7F83"/>
  </w:style>
  <w:style w:type="numbering" w:customStyle="1" w:styleId="844">
    <w:name w:val="Нет списка844"/>
    <w:next w:val="a2"/>
    <w:uiPriority w:val="99"/>
    <w:semiHidden/>
    <w:unhideWhenUsed/>
    <w:rsid w:val="001D7F83"/>
  </w:style>
  <w:style w:type="numbering" w:customStyle="1" w:styleId="854">
    <w:name w:val="Нет списка854"/>
    <w:next w:val="a2"/>
    <w:uiPriority w:val="99"/>
    <w:semiHidden/>
    <w:unhideWhenUsed/>
    <w:rsid w:val="001D7F83"/>
  </w:style>
  <w:style w:type="numbering" w:customStyle="1" w:styleId="864">
    <w:name w:val="Нет списка864"/>
    <w:next w:val="a2"/>
    <w:uiPriority w:val="99"/>
    <w:semiHidden/>
    <w:unhideWhenUsed/>
    <w:rsid w:val="001D7F83"/>
  </w:style>
  <w:style w:type="numbering" w:customStyle="1" w:styleId="874">
    <w:name w:val="Нет списка874"/>
    <w:next w:val="a2"/>
    <w:uiPriority w:val="99"/>
    <w:semiHidden/>
    <w:unhideWhenUsed/>
    <w:rsid w:val="001D7F83"/>
  </w:style>
  <w:style w:type="numbering" w:customStyle="1" w:styleId="884">
    <w:name w:val="Нет списка884"/>
    <w:next w:val="a2"/>
    <w:uiPriority w:val="99"/>
    <w:semiHidden/>
    <w:unhideWhenUsed/>
    <w:rsid w:val="001D7F83"/>
  </w:style>
  <w:style w:type="numbering" w:customStyle="1" w:styleId="894">
    <w:name w:val="Нет списка894"/>
    <w:next w:val="a2"/>
    <w:uiPriority w:val="99"/>
    <w:semiHidden/>
    <w:unhideWhenUsed/>
    <w:rsid w:val="001D7F83"/>
  </w:style>
  <w:style w:type="numbering" w:customStyle="1" w:styleId="904">
    <w:name w:val="Нет списка904"/>
    <w:next w:val="a2"/>
    <w:uiPriority w:val="99"/>
    <w:semiHidden/>
    <w:unhideWhenUsed/>
    <w:rsid w:val="001D7F83"/>
  </w:style>
  <w:style w:type="numbering" w:customStyle="1" w:styleId="924">
    <w:name w:val="Нет списка924"/>
    <w:next w:val="a2"/>
    <w:uiPriority w:val="99"/>
    <w:semiHidden/>
    <w:unhideWhenUsed/>
    <w:rsid w:val="001D7F83"/>
  </w:style>
  <w:style w:type="numbering" w:customStyle="1" w:styleId="934">
    <w:name w:val="Нет списка934"/>
    <w:next w:val="a2"/>
    <w:uiPriority w:val="99"/>
    <w:semiHidden/>
    <w:unhideWhenUsed/>
    <w:rsid w:val="001D7F83"/>
  </w:style>
  <w:style w:type="numbering" w:customStyle="1" w:styleId="944">
    <w:name w:val="Нет списка944"/>
    <w:next w:val="a2"/>
    <w:uiPriority w:val="99"/>
    <w:semiHidden/>
    <w:unhideWhenUsed/>
    <w:rsid w:val="001D7F83"/>
  </w:style>
  <w:style w:type="numbering" w:customStyle="1" w:styleId="954">
    <w:name w:val="Нет списка954"/>
    <w:next w:val="a2"/>
    <w:uiPriority w:val="99"/>
    <w:semiHidden/>
    <w:unhideWhenUsed/>
    <w:rsid w:val="001D7F83"/>
  </w:style>
  <w:style w:type="numbering" w:customStyle="1" w:styleId="964">
    <w:name w:val="Нет списка964"/>
    <w:next w:val="a2"/>
    <w:uiPriority w:val="99"/>
    <w:semiHidden/>
    <w:unhideWhenUsed/>
    <w:rsid w:val="001D7F83"/>
  </w:style>
  <w:style w:type="numbering" w:customStyle="1" w:styleId="974">
    <w:name w:val="Нет списка974"/>
    <w:next w:val="a2"/>
    <w:uiPriority w:val="99"/>
    <w:semiHidden/>
    <w:unhideWhenUsed/>
    <w:rsid w:val="001D7F83"/>
  </w:style>
  <w:style w:type="numbering" w:customStyle="1" w:styleId="984">
    <w:name w:val="Нет списка984"/>
    <w:next w:val="a2"/>
    <w:uiPriority w:val="99"/>
    <w:semiHidden/>
    <w:unhideWhenUsed/>
    <w:rsid w:val="001D7F83"/>
  </w:style>
  <w:style w:type="numbering" w:customStyle="1" w:styleId="994">
    <w:name w:val="Нет списка994"/>
    <w:next w:val="a2"/>
    <w:uiPriority w:val="99"/>
    <w:semiHidden/>
    <w:unhideWhenUsed/>
    <w:rsid w:val="001D7F83"/>
  </w:style>
  <w:style w:type="numbering" w:customStyle="1" w:styleId="1004">
    <w:name w:val="Нет списка1004"/>
    <w:next w:val="a2"/>
    <w:uiPriority w:val="99"/>
    <w:semiHidden/>
    <w:unhideWhenUsed/>
    <w:rsid w:val="001D7F83"/>
  </w:style>
  <w:style w:type="numbering" w:customStyle="1" w:styleId="1024">
    <w:name w:val="Нет списка1024"/>
    <w:next w:val="a2"/>
    <w:uiPriority w:val="99"/>
    <w:semiHidden/>
    <w:unhideWhenUsed/>
    <w:rsid w:val="001D7F83"/>
  </w:style>
  <w:style w:type="numbering" w:customStyle="1" w:styleId="1034">
    <w:name w:val="Нет списка1034"/>
    <w:next w:val="a2"/>
    <w:uiPriority w:val="99"/>
    <w:semiHidden/>
    <w:unhideWhenUsed/>
    <w:rsid w:val="001D7F83"/>
  </w:style>
  <w:style w:type="numbering" w:customStyle="1" w:styleId="1044">
    <w:name w:val="Нет списка1044"/>
    <w:next w:val="a2"/>
    <w:uiPriority w:val="99"/>
    <w:semiHidden/>
    <w:unhideWhenUsed/>
    <w:rsid w:val="001D7F83"/>
  </w:style>
  <w:style w:type="numbering" w:customStyle="1" w:styleId="1054">
    <w:name w:val="Нет списка1054"/>
    <w:next w:val="a2"/>
    <w:uiPriority w:val="99"/>
    <w:semiHidden/>
    <w:unhideWhenUsed/>
    <w:rsid w:val="001D7F83"/>
  </w:style>
  <w:style w:type="numbering" w:customStyle="1" w:styleId="1064">
    <w:name w:val="Нет списка1064"/>
    <w:next w:val="a2"/>
    <w:uiPriority w:val="99"/>
    <w:semiHidden/>
    <w:unhideWhenUsed/>
    <w:rsid w:val="001D7F83"/>
  </w:style>
  <w:style w:type="numbering" w:customStyle="1" w:styleId="1074">
    <w:name w:val="Нет списка1074"/>
    <w:next w:val="a2"/>
    <w:uiPriority w:val="99"/>
    <w:semiHidden/>
    <w:unhideWhenUsed/>
    <w:rsid w:val="001D7F83"/>
  </w:style>
  <w:style w:type="numbering" w:customStyle="1" w:styleId="1084">
    <w:name w:val="Нет списка1084"/>
    <w:next w:val="a2"/>
    <w:uiPriority w:val="99"/>
    <w:semiHidden/>
    <w:unhideWhenUsed/>
    <w:rsid w:val="001D7F83"/>
  </w:style>
  <w:style w:type="numbering" w:customStyle="1" w:styleId="1094">
    <w:name w:val="Нет списка1094"/>
    <w:next w:val="a2"/>
    <w:uiPriority w:val="99"/>
    <w:semiHidden/>
    <w:unhideWhenUsed/>
    <w:rsid w:val="001D7F83"/>
  </w:style>
  <w:style w:type="numbering" w:customStyle="1" w:styleId="1134">
    <w:name w:val="Нет списка1134"/>
    <w:next w:val="a2"/>
    <w:uiPriority w:val="99"/>
    <w:semiHidden/>
    <w:unhideWhenUsed/>
    <w:rsid w:val="001D7F83"/>
  </w:style>
  <w:style w:type="numbering" w:customStyle="1" w:styleId="1144">
    <w:name w:val="Нет списка1144"/>
    <w:next w:val="a2"/>
    <w:uiPriority w:val="99"/>
    <w:semiHidden/>
    <w:unhideWhenUsed/>
    <w:rsid w:val="001D7F83"/>
  </w:style>
  <w:style w:type="numbering" w:customStyle="1" w:styleId="1154">
    <w:name w:val="Нет списка1154"/>
    <w:next w:val="a2"/>
    <w:uiPriority w:val="99"/>
    <w:semiHidden/>
    <w:unhideWhenUsed/>
    <w:rsid w:val="001D7F83"/>
  </w:style>
  <w:style w:type="numbering" w:customStyle="1" w:styleId="1164">
    <w:name w:val="Нет списка1164"/>
    <w:next w:val="a2"/>
    <w:uiPriority w:val="99"/>
    <w:semiHidden/>
    <w:unhideWhenUsed/>
    <w:rsid w:val="001D7F83"/>
  </w:style>
  <w:style w:type="numbering" w:customStyle="1" w:styleId="1174">
    <w:name w:val="Нет списка1174"/>
    <w:next w:val="a2"/>
    <w:uiPriority w:val="99"/>
    <w:semiHidden/>
    <w:unhideWhenUsed/>
    <w:rsid w:val="001D7F83"/>
  </w:style>
  <w:style w:type="numbering" w:customStyle="1" w:styleId="1184">
    <w:name w:val="Нет списка1184"/>
    <w:next w:val="a2"/>
    <w:uiPriority w:val="99"/>
    <w:semiHidden/>
    <w:unhideWhenUsed/>
    <w:rsid w:val="001D7F83"/>
  </w:style>
  <w:style w:type="numbering" w:customStyle="1" w:styleId="1194">
    <w:name w:val="Нет списка1194"/>
    <w:next w:val="a2"/>
    <w:uiPriority w:val="99"/>
    <w:semiHidden/>
    <w:unhideWhenUsed/>
    <w:rsid w:val="001D7F83"/>
  </w:style>
  <w:style w:type="numbering" w:customStyle="1" w:styleId="1204">
    <w:name w:val="Нет списка1204"/>
    <w:next w:val="a2"/>
    <w:uiPriority w:val="99"/>
    <w:semiHidden/>
    <w:unhideWhenUsed/>
    <w:rsid w:val="001D7F83"/>
  </w:style>
  <w:style w:type="numbering" w:customStyle="1" w:styleId="1224">
    <w:name w:val="Нет списка1224"/>
    <w:next w:val="a2"/>
    <w:uiPriority w:val="99"/>
    <w:semiHidden/>
    <w:unhideWhenUsed/>
    <w:rsid w:val="001D7F83"/>
  </w:style>
  <w:style w:type="numbering" w:customStyle="1" w:styleId="1234">
    <w:name w:val="Нет списка1234"/>
    <w:next w:val="a2"/>
    <w:uiPriority w:val="99"/>
    <w:semiHidden/>
    <w:unhideWhenUsed/>
    <w:rsid w:val="001D7F83"/>
  </w:style>
  <w:style w:type="numbering" w:customStyle="1" w:styleId="1244">
    <w:name w:val="Нет списка1244"/>
    <w:next w:val="a2"/>
    <w:uiPriority w:val="99"/>
    <w:semiHidden/>
    <w:unhideWhenUsed/>
    <w:rsid w:val="001D7F83"/>
  </w:style>
  <w:style w:type="numbering" w:customStyle="1" w:styleId="1254">
    <w:name w:val="Нет списка1254"/>
    <w:next w:val="a2"/>
    <w:uiPriority w:val="99"/>
    <w:semiHidden/>
    <w:unhideWhenUsed/>
    <w:rsid w:val="001D7F83"/>
  </w:style>
  <w:style w:type="numbering" w:customStyle="1" w:styleId="1264">
    <w:name w:val="Нет списка1264"/>
    <w:next w:val="a2"/>
    <w:uiPriority w:val="99"/>
    <w:semiHidden/>
    <w:unhideWhenUsed/>
    <w:rsid w:val="001D7F83"/>
  </w:style>
  <w:style w:type="numbering" w:customStyle="1" w:styleId="1274">
    <w:name w:val="Нет списка1274"/>
    <w:next w:val="a2"/>
    <w:uiPriority w:val="99"/>
    <w:semiHidden/>
    <w:unhideWhenUsed/>
    <w:rsid w:val="001D7F83"/>
  </w:style>
  <w:style w:type="numbering" w:customStyle="1" w:styleId="1284">
    <w:name w:val="Нет списка1284"/>
    <w:next w:val="a2"/>
    <w:uiPriority w:val="99"/>
    <w:semiHidden/>
    <w:unhideWhenUsed/>
    <w:rsid w:val="001D7F83"/>
  </w:style>
  <w:style w:type="numbering" w:customStyle="1" w:styleId="1294">
    <w:name w:val="Нет списка1294"/>
    <w:next w:val="a2"/>
    <w:uiPriority w:val="99"/>
    <w:semiHidden/>
    <w:unhideWhenUsed/>
    <w:rsid w:val="001D7F83"/>
  </w:style>
  <w:style w:type="numbering" w:customStyle="1" w:styleId="1304">
    <w:name w:val="Нет списка1304"/>
    <w:next w:val="a2"/>
    <w:uiPriority w:val="99"/>
    <w:semiHidden/>
    <w:unhideWhenUsed/>
    <w:rsid w:val="001D7F83"/>
  </w:style>
  <w:style w:type="numbering" w:customStyle="1" w:styleId="1324">
    <w:name w:val="Нет списка1324"/>
    <w:next w:val="a2"/>
    <w:uiPriority w:val="99"/>
    <w:semiHidden/>
    <w:unhideWhenUsed/>
    <w:rsid w:val="001D7F83"/>
  </w:style>
  <w:style w:type="numbering" w:customStyle="1" w:styleId="1334">
    <w:name w:val="Нет списка1334"/>
    <w:next w:val="a2"/>
    <w:uiPriority w:val="99"/>
    <w:semiHidden/>
    <w:unhideWhenUsed/>
    <w:rsid w:val="001D7F83"/>
  </w:style>
  <w:style w:type="numbering" w:customStyle="1" w:styleId="1344">
    <w:name w:val="Нет списка1344"/>
    <w:next w:val="a2"/>
    <w:uiPriority w:val="99"/>
    <w:semiHidden/>
    <w:unhideWhenUsed/>
    <w:rsid w:val="001D7F83"/>
  </w:style>
  <w:style w:type="numbering" w:customStyle="1" w:styleId="1354">
    <w:name w:val="Нет списка1354"/>
    <w:next w:val="a2"/>
    <w:uiPriority w:val="99"/>
    <w:semiHidden/>
    <w:unhideWhenUsed/>
    <w:rsid w:val="001D7F83"/>
  </w:style>
  <w:style w:type="numbering" w:customStyle="1" w:styleId="1364">
    <w:name w:val="Нет списка1364"/>
    <w:next w:val="a2"/>
    <w:uiPriority w:val="99"/>
    <w:semiHidden/>
    <w:unhideWhenUsed/>
    <w:rsid w:val="001D7F83"/>
  </w:style>
  <w:style w:type="numbering" w:customStyle="1" w:styleId="1374">
    <w:name w:val="Нет списка1374"/>
    <w:next w:val="a2"/>
    <w:uiPriority w:val="99"/>
    <w:semiHidden/>
    <w:unhideWhenUsed/>
    <w:rsid w:val="001D7F83"/>
  </w:style>
  <w:style w:type="numbering" w:customStyle="1" w:styleId="1384">
    <w:name w:val="Нет списка1384"/>
    <w:next w:val="a2"/>
    <w:uiPriority w:val="99"/>
    <w:semiHidden/>
    <w:unhideWhenUsed/>
    <w:rsid w:val="001D7F83"/>
  </w:style>
  <w:style w:type="numbering" w:customStyle="1" w:styleId="1394">
    <w:name w:val="Нет списка1394"/>
    <w:next w:val="a2"/>
    <w:uiPriority w:val="99"/>
    <w:semiHidden/>
    <w:unhideWhenUsed/>
    <w:rsid w:val="001D7F83"/>
  </w:style>
  <w:style w:type="numbering" w:customStyle="1" w:styleId="1404">
    <w:name w:val="Нет списка1404"/>
    <w:next w:val="a2"/>
    <w:uiPriority w:val="99"/>
    <w:semiHidden/>
    <w:unhideWhenUsed/>
    <w:rsid w:val="001D7F83"/>
  </w:style>
  <w:style w:type="numbering" w:customStyle="1" w:styleId="1424">
    <w:name w:val="Нет списка1424"/>
    <w:next w:val="a2"/>
    <w:uiPriority w:val="99"/>
    <w:semiHidden/>
    <w:unhideWhenUsed/>
    <w:rsid w:val="001D7F83"/>
  </w:style>
  <w:style w:type="numbering" w:customStyle="1" w:styleId="1434">
    <w:name w:val="Нет списка1434"/>
    <w:next w:val="a2"/>
    <w:uiPriority w:val="99"/>
    <w:semiHidden/>
    <w:unhideWhenUsed/>
    <w:rsid w:val="001D7F83"/>
  </w:style>
  <w:style w:type="numbering" w:customStyle="1" w:styleId="1444">
    <w:name w:val="Нет списка1444"/>
    <w:next w:val="a2"/>
    <w:uiPriority w:val="99"/>
    <w:semiHidden/>
    <w:unhideWhenUsed/>
    <w:rsid w:val="001D7F83"/>
  </w:style>
  <w:style w:type="numbering" w:customStyle="1" w:styleId="1454">
    <w:name w:val="Нет списка1454"/>
    <w:next w:val="a2"/>
    <w:uiPriority w:val="99"/>
    <w:semiHidden/>
    <w:unhideWhenUsed/>
    <w:rsid w:val="001D7F83"/>
  </w:style>
  <w:style w:type="numbering" w:customStyle="1" w:styleId="1464">
    <w:name w:val="Нет списка1464"/>
    <w:next w:val="a2"/>
    <w:uiPriority w:val="99"/>
    <w:semiHidden/>
    <w:unhideWhenUsed/>
    <w:rsid w:val="001D7F83"/>
  </w:style>
  <w:style w:type="numbering" w:customStyle="1" w:styleId="1474">
    <w:name w:val="Нет списка1474"/>
    <w:next w:val="a2"/>
    <w:uiPriority w:val="99"/>
    <w:semiHidden/>
    <w:unhideWhenUsed/>
    <w:rsid w:val="001D7F83"/>
  </w:style>
  <w:style w:type="numbering" w:customStyle="1" w:styleId="1484">
    <w:name w:val="Нет списка1484"/>
    <w:next w:val="a2"/>
    <w:uiPriority w:val="99"/>
    <w:semiHidden/>
    <w:unhideWhenUsed/>
    <w:rsid w:val="001D7F83"/>
  </w:style>
  <w:style w:type="numbering" w:customStyle="1" w:styleId="1494">
    <w:name w:val="Нет списка1494"/>
    <w:next w:val="a2"/>
    <w:uiPriority w:val="99"/>
    <w:semiHidden/>
    <w:unhideWhenUsed/>
    <w:rsid w:val="001D7F83"/>
  </w:style>
  <w:style w:type="numbering" w:customStyle="1" w:styleId="1504">
    <w:name w:val="Нет списка1504"/>
    <w:next w:val="a2"/>
    <w:uiPriority w:val="99"/>
    <w:semiHidden/>
    <w:unhideWhenUsed/>
    <w:rsid w:val="001D7F83"/>
  </w:style>
  <w:style w:type="numbering" w:customStyle="1" w:styleId="1524">
    <w:name w:val="Нет списка1524"/>
    <w:next w:val="a2"/>
    <w:uiPriority w:val="99"/>
    <w:semiHidden/>
    <w:unhideWhenUsed/>
    <w:rsid w:val="001D7F83"/>
  </w:style>
  <w:style w:type="numbering" w:customStyle="1" w:styleId="1534">
    <w:name w:val="Нет списка1534"/>
    <w:next w:val="a2"/>
    <w:uiPriority w:val="99"/>
    <w:semiHidden/>
    <w:unhideWhenUsed/>
    <w:rsid w:val="001D7F83"/>
  </w:style>
  <w:style w:type="paragraph" w:customStyle="1" w:styleId="1ffff0">
    <w:name w:val="Знак Знак1 Знак Знак"/>
    <w:basedOn w:val="a"/>
    <w:rsid w:val="001D7F83"/>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4">
    <w:name w:val="Нет списка1544"/>
    <w:next w:val="a2"/>
    <w:uiPriority w:val="99"/>
    <w:semiHidden/>
    <w:unhideWhenUsed/>
    <w:rsid w:val="001D7F83"/>
  </w:style>
  <w:style w:type="numbering" w:customStyle="1" w:styleId="1554">
    <w:name w:val="Нет списка1554"/>
    <w:next w:val="a2"/>
    <w:uiPriority w:val="99"/>
    <w:semiHidden/>
    <w:unhideWhenUsed/>
    <w:rsid w:val="001D7F83"/>
  </w:style>
  <w:style w:type="numbering" w:customStyle="1" w:styleId="1564">
    <w:name w:val="Нет списка1564"/>
    <w:next w:val="a2"/>
    <w:uiPriority w:val="99"/>
    <w:semiHidden/>
    <w:unhideWhenUsed/>
    <w:rsid w:val="001D7F83"/>
  </w:style>
  <w:style w:type="numbering" w:customStyle="1" w:styleId="1574">
    <w:name w:val="Нет списка1574"/>
    <w:next w:val="a2"/>
    <w:uiPriority w:val="99"/>
    <w:semiHidden/>
    <w:unhideWhenUsed/>
    <w:rsid w:val="001D7F83"/>
  </w:style>
  <w:style w:type="numbering" w:customStyle="1" w:styleId="1584">
    <w:name w:val="Нет списка1584"/>
    <w:next w:val="a2"/>
    <w:uiPriority w:val="99"/>
    <w:semiHidden/>
    <w:unhideWhenUsed/>
    <w:rsid w:val="001D7F83"/>
  </w:style>
  <w:style w:type="numbering" w:customStyle="1" w:styleId="1594">
    <w:name w:val="Нет списка1594"/>
    <w:next w:val="a2"/>
    <w:uiPriority w:val="99"/>
    <w:semiHidden/>
    <w:unhideWhenUsed/>
    <w:rsid w:val="001D7F83"/>
  </w:style>
  <w:style w:type="numbering" w:customStyle="1" w:styleId="1604">
    <w:name w:val="Нет списка1604"/>
    <w:next w:val="a2"/>
    <w:uiPriority w:val="99"/>
    <w:semiHidden/>
    <w:unhideWhenUsed/>
    <w:rsid w:val="001D7F83"/>
  </w:style>
  <w:style w:type="numbering" w:customStyle="1" w:styleId="1624">
    <w:name w:val="Нет списка1624"/>
    <w:next w:val="a2"/>
    <w:uiPriority w:val="99"/>
    <w:semiHidden/>
    <w:unhideWhenUsed/>
    <w:rsid w:val="001D7F83"/>
  </w:style>
  <w:style w:type="numbering" w:customStyle="1" w:styleId="1634">
    <w:name w:val="Нет списка1634"/>
    <w:next w:val="a2"/>
    <w:uiPriority w:val="99"/>
    <w:semiHidden/>
    <w:unhideWhenUsed/>
    <w:rsid w:val="001D7F83"/>
  </w:style>
  <w:style w:type="numbering" w:customStyle="1" w:styleId="1644">
    <w:name w:val="Нет списка1644"/>
    <w:next w:val="a2"/>
    <w:uiPriority w:val="99"/>
    <w:semiHidden/>
    <w:unhideWhenUsed/>
    <w:rsid w:val="001D7F83"/>
  </w:style>
  <w:style w:type="numbering" w:customStyle="1" w:styleId="1654">
    <w:name w:val="Нет списка1654"/>
    <w:next w:val="a2"/>
    <w:uiPriority w:val="99"/>
    <w:semiHidden/>
    <w:unhideWhenUsed/>
    <w:rsid w:val="001D7F83"/>
  </w:style>
  <w:style w:type="numbering" w:customStyle="1" w:styleId="1664">
    <w:name w:val="Нет списка1664"/>
    <w:next w:val="a2"/>
    <w:uiPriority w:val="99"/>
    <w:semiHidden/>
    <w:unhideWhenUsed/>
    <w:rsid w:val="001D7F83"/>
  </w:style>
  <w:style w:type="numbering" w:customStyle="1" w:styleId="1674">
    <w:name w:val="Нет списка1674"/>
    <w:next w:val="a2"/>
    <w:uiPriority w:val="99"/>
    <w:semiHidden/>
    <w:unhideWhenUsed/>
    <w:rsid w:val="001D7F83"/>
  </w:style>
  <w:style w:type="numbering" w:customStyle="1" w:styleId="1684">
    <w:name w:val="Нет списка1684"/>
    <w:next w:val="a2"/>
    <w:uiPriority w:val="99"/>
    <w:semiHidden/>
    <w:unhideWhenUsed/>
    <w:rsid w:val="001D7F83"/>
  </w:style>
  <w:style w:type="numbering" w:customStyle="1" w:styleId="1694">
    <w:name w:val="Нет списка1694"/>
    <w:next w:val="a2"/>
    <w:uiPriority w:val="99"/>
    <w:semiHidden/>
    <w:unhideWhenUsed/>
    <w:rsid w:val="001D7F83"/>
  </w:style>
  <w:style w:type="numbering" w:customStyle="1" w:styleId="1704">
    <w:name w:val="Нет списка1704"/>
    <w:next w:val="a2"/>
    <w:uiPriority w:val="99"/>
    <w:semiHidden/>
    <w:unhideWhenUsed/>
    <w:rsid w:val="001D7F83"/>
  </w:style>
  <w:style w:type="numbering" w:customStyle="1" w:styleId="1724">
    <w:name w:val="Нет списка1724"/>
    <w:next w:val="a2"/>
    <w:uiPriority w:val="99"/>
    <w:semiHidden/>
    <w:unhideWhenUsed/>
    <w:rsid w:val="001D7F83"/>
  </w:style>
  <w:style w:type="numbering" w:customStyle="1" w:styleId="1734">
    <w:name w:val="Нет списка1734"/>
    <w:next w:val="a2"/>
    <w:uiPriority w:val="99"/>
    <w:semiHidden/>
    <w:unhideWhenUsed/>
    <w:rsid w:val="001D7F83"/>
  </w:style>
  <w:style w:type="numbering" w:customStyle="1" w:styleId="1744">
    <w:name w:val="Нет списка1744"/>
    <w:next w:val="a2"/>
    <w:uiPriority w:val="99"/>
    <w:semiHidden/>
    <w:unhideWhenUsed/>
    <w:rsid w:val="001D7F83"/>
  </w:style>
  <w:style w:type="numbering" w:customStyle="1" w:styleId="1754">
    <w:name w:val="Нет списка1754"/>
    <w:next w:val="a2"/>
    <w:uiPriority w:val="99"/>
    <w:semiHidden/>
    <w:unhideWhenUsed/>
    <w:rsid w:val="001D7F83"/>
  </w:style>
  <w:style w:type="numbering" w:customStyle="1" w:styleId="1764">
    <w:name w:val="Нет списка1764"/>
    <w:next w:val="a2"/>
    <w:uiPriority w:val="99"/>
    <w:semiHidden/>
    <w:unhideWhenUsed/>
    <w:rsid w:val="001D7F83"/>
  </w:style>
  <w:style w:type="numbering" w:customStyle="1" w:styleId="1774">
    <w:name w:val="Нет списка1774"/>
    <w:next w:val="a2"/>
    <w:uiPriority w:val="99"/>
    <w:semiHidden/>
    <w:unhideWhenUsed/>
    <w:rsid w:val="001D7F83"/>
  </w:style>
  <w:style w:type="numbering" w:customStyle="1" w:styleId="1784">
    <w:name w:val="Нет списка1784"/>
    <w:next w:val="a2"/>
    <w:uiPriority w:val="99"/>
    <w:semiHidden/>
    <w:unhideWhenUsed/>
    <w:rsid w:val="001D7F83"/>
  </w:style>
  <w:style w:type="numbering" w:customStyle="1" w:styleId="1794">
    <w:name w:val="Нет списка1794"/>
    <w:next w:val="a2"/>
    <w:uiPriority w:val="99"/>
    <w:semiHidden/>
    <w:unhideWhenUsed/>
    <w:rsid w:val="001D7F83"/>
  </w:style>
  <w:style w:type="numbering" w:customStyle="1" w:styleId="1804">
    <w:name w:val="Нет списка1804"/>
    <w:next w:val="a2"/>
    <w:uiPriority w:val="99"/>
    <w:semiHidden/>
    <w:unhideWhenUsed/>
    <w:rsid w:val="001D7F83"/>
  </w:style>
  <w:style w:type="numbering" w:customStyle="1" w:styleId="1824">
    <w:name w:val="Нет списка1824"/>
    <w:next w:val="a2"/>
    <w:uiPriority w:val="99"/>
    <w:semiHidden/>
    <w:unhideWhenUsed/>
    <w:rsid w:val="001D7F83"/>
  </w:style>
  <w:style w:type="numbering" w:customStyle="1" w:styleId="1834">
    <w:name w:val="Нет списка1834"/>
    <w:next w:val="a2"/>
    <w:uiPriority w:val="99"/>
    <w:semiHidden/>
    <w:unhideWhenUsed/>
    <w:rsid w:val="001D7F83"/>
  </w:style>
  <w:style w:type="numbering" w:customStyle="1" w:styleId="1844">
    <w:name w:val="Нет списка1844"/>
    <w:next w:val="a2"/>
    <w:uiPriority w:val="99"/>
    <w:semiHidden/>
    <w:unhideWhenUsed/>
    <w:rsid w:val="001D7F83"/>
  </w:style>
  <w:style w:type="numbering" w:customStyle="1" w:styleId="1854">
    <w:name w:val="Нет списка1854"/>
    <w:next w:val="a2"/>
    <w:uiPriority w:val="99"/>
    <w:semiHidden/>
    <w:unhideWhenUsed/>
    <w:rsid w:val="001D7F83"/>
  </w:style>
  <w:style w:type="numbering" w:customStyle="1" w:styleId="1864">
    <w:name w:val="Нет списка1864"/>
    <w:next w:val="a2"/>
    <w:uiPriority w:val="99"/>
    <w:semiHidden/>
    <w:unhideWhenUsed/>
    <w:rsid w:val="001D7F83"/>
  </w:style>
  <w:style w:type="numbering" w:customStyle="1" w:styleId="1874">
    <w:name w:val="Нет списка1874"/>
    <w:next w:val="a2"/>
    <w:uiPriority w:val="99"/>
    <w:semiHidden/>
    <w:unhideWhenUsed/>
    <w:rsid w:val="001D7F83"/>
  </w:style>
  <w:style w:type="numbering" w:customStyle="1" w:styleId="1884">
    <w:name w:val="Нет списка1884"/>
    <w:next w:val="a2"/>
    <w:uiPriority w:val="99"/>
    <w:semiHidden/>
    <w:unhideWhenUsed/>
    <w:rsid w:val="001D7F83"/>
  </w:style>
  <w:style w:type="numbering" w:customStyle="1" w:styleId="1894">
    <w:name w:val="Нет списка1894"/>
    <w:next w:val="a2"/>
    <w:uiPriority w:val="99"/>
    <w:semiHidden/>
    <w:unhideWhenUsed/>
    <w:rsid w:val="001D7F83"/>
  </w:style>
  <w:style w:type="numbering" w:customStyle="1" w:styleId="1904">
    <w:name w:val="Нет списка1904"/>
    <w:next w:val="a2"/>
    <w:uiPriority w:val="99"/>
    <w:semiHidden/>
    <w:unhideWhenUsed/>
    <w:rsid w:val="001D7F83"/>
  </w:style>
  <w:style w:type="numbering" w:customStyle="1" w:styleId="1924">
    <w:name w:val="Нет списка1924"/>
    <w:next w:val="a2"/>
    <w:uiPriority w:val="99"/>
    <w:semiHidden/>
    <w:unhideWhenUsed/>
    <w:rsid w:val="001D7F83"/>
  </w:style>
  <w:style w:type="numbering" w:customStyle="1" w:styleId="1934">
    <w:name w:val="Нет списка1934"/>
    <w:next w:val="a2"/>
    <w:uiPriority w:val="99"/>
    <w:semiHidden/>
    <w:unhideWhenUsed/>
    <w:rsid w:val="001D7F83"/>
  </w:style>
  <w:style w:type="numbering" w:customStyle="1" w:styleId="1944">
    <w:name w:val="Нет списка1944"/>
    <w:next w:val="a2"/>
    <w:uiPriority w:val="99"/>
    <w:semiHidden/>
    <w:unhideWhenUsed/>
    <w:rsid w:val="001D7F83"/>
  </w:style>
  <w:style w:type="numbering" w:customStyle="1" w:styleId="1954">
    <w:name w:val="Нет списка1954"/>
    <w:next w:val="a2"/>
    <w:uiPriority w:val="99"/>
    <w:semiHidden/>
    <w:unhideWhenUsed/>
    <w:rsid w:val="001D7F83"/>
  </w:style>
  <w:style w:type="numbering" w:customStyle="1" w:styleId="1964">
    <w:name w:val="Нет списка1964"/>
    <w:next w:val="a2"/>
    <w:uiPriority w:val="99"/>
    <w:semiHidden/>
    <w:unhideWhenUsed/>
    <w:rsid w:val="001D7F83"/>
  </w:style>
  <w:style w:type="numbering" w:customStyle="1" w:styleId="1974">
    <w:name w:val="Нет списка1974"/>
    <w:next w:val="a2"/>
    <w:uiPriority w:val="99"/>
    <w:semiHidden/>
    <w:unhideWhenUsed/>
    <w:rsid w:val="001D7F83"/>
  </w:style>
  <w:style w:type="numbering" w:customStyle="1" w:styleId="1984">
    <w:name w:val="Нет списка1984"/>
    <w:next w:val="a2"/>
    <w:uiPriority w:val="99"/>
    <w:semiHidden/>
    <w:unhideWhenUsed/>
    <w:rsid w:val="001D7F83"/>
  </w:style>
  <w:style w:type="numbering" w:customStyle="1" w:styleId="1994">
    <w:name w:val="Нет списка1994"/>
    <w:next w:val="a2"/>
    <w:uiPriority w:val="99"/>
    <w:semiHidden/>
    <w:unhideWhenUsed/>
    <w:rsid w:val="001D7F83"/>
  </w:style>
  <w:style w:type="numbering" w:customStyle="1" w:styleId="2004">
    <w:name w:val="Нет списка2004"/>
    <w:next w:val="a2"/>
    <w:uiPriority w:val="99"/>
    <w:semiHidden/>
    <w:unhideWhenUsed/>
    <w:rsid w:val="001D7F83"/>
  </w:style>
  <w:style w:type="numbering" w:customStyle="1" w:styleId="2024">
    <w:name w:val="Нет списка2024"/>
    <w:next w:val="a2"/>
    <w:uiPriority w:val="99"/>
    <w:semiHidden/>
    <w:unhideWhenUsed/>
    <w:rsid w:val="001D7F83"/>
  </w:style>
  <w:style w:type="numbering" w:customStyle="1" w:styleId="2034">
    <w:name w:val="Нет списка2034"/>
    <w:next w:val="a2"/>
    <w:uiPriority w:val="99"/>
    <w:semiHidden/>
    <w:unhideWhenUsed/>
    <w:rsid w:val="001D7F83"/>
  </w:style>
  <w:style w:type="numbering" w:customStyle="1" w:styleId="2043">
    <w:name w:val="Нет списка2043"/>
    <w:next w:val="a2"/>
    <w:uiPriority w:val="99"/>
    <w:semiHidden/>
    <w:unhideWhenUsed/>
    <w:rsid w:val="001D7F83"/>
  </w:style>
  <w:style w:type="numbering" w:customStyle="1" w:styleId="2053">
    <w:name w:val="Нет списка2053"/>
    <w:next w:val="a2"/>
    <w:uiPriority w:val="99"/>
    <w:semiHidden/>
    <w:unhideWhenUsed/>
    <w:rsid w:val="001D7F83"/>
  </w:style>
  <w:style w:type="numbering" w:customStyle="1" w:styleId="2063">
    <w:name w:val="Нет списка2063"/>
    <w:next w:val="a2"/>
    <w:uiPriority w:val="99"/>
    <w:semiHidden/>
    <w:unhideWhenUsed/>
    <w:rsid w:val="001D7F83"/>
  </w:style>
  <w:style w:type="numbering" w:customStyle="1" w:styleId="2073">
    <w:name w:val="Нет списка2073"/>
    <w:next w:val="a2"/>
    <w:uiPriority w:val="99"/>
    <w:semiHidden/>
    <w:unhideWhenUsed/>
    <w:rsid w:val="001D7F83"/>
  </w:style>
  <w:style w:type="numbering" w:customStyle="1" w:styleId="2082">
    <w:name w:val="Нет списка2082"/>
    <w:next w:val="a2"/>
    <w:uiPriority w:val="99"/>
    <w:semiHidden/>
    <w:unhideWhenUsed/>
    <w:rsid w:val="001D7F83"/>
  </w:style>
  <w:style w:type="numbering" w:customStyle="1" w:styleId="2092">
    <w:name w:val="Нет списка2092"/>
    <w:next w:val="a2"/>
    <w:uiPriority w:val="99"/>
    <w:semiHidden/>
    <w:unhideWhenUsed/>
    <w:rsid w:val="001D7F83"/>
  </w:style>
  <w:style w:type="numbering" w:customStyle="1" w:styleId="2121">
    <w:name w:val="Нет списка2121"/>
    <w:next w:val="a2"/>
    <w:uiPriority w:val="99"/>
    <w:semiHidden/>
    <w:unhideWhenUsed/>
    <w:rsid w:val="001D7F83"/>
  </w:style>
  <w:style w:type="numbering" w:customStyle="1" w:styleId="2131">
    <w:name w:val="Нет списка2131"/>
    <w:next w:val="a2"/>
    <w:uiPriority w:val="99"/>
    <w:semiHidden/>
    <w:unhideWhenUsed/>
    <w:rsid w:val="001D7F83"/>
  </w:style>
  <w:style w:type="numbering" w:customStyle="1" w:styleId="2141">
    <w:name w:val="Нет списка2141"/>
    <w:next w:val="a2"/>
    <w:uiPriority w:val="99"/>
    <w:semiHidden/>
    <w:unhideWhenUsed/>
    <w:rsid w:val="001D7F83"/>
  </w:style>
  <w:style w:type="numbering" w:customStyle="1" w:styleId="2151">
    <w:name w:val="Нет списка2151"/>
    <w:next w:val="a2"/>
    <w:uiPriority w:val="99"/>
    <w:semiHidden/>
    <w:unhideWhenUsed/>
    <w:rsid w:val="001D7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588541">
      <w:bodyDiv w:val="1"/>
      <w:marLeft w:val="0"/>
      <w:marRight w:val="0"/>
      <w:marTop w:val="0"/>
      <w:marBottom w:val="0"/>
      <w:divBdr>
        <w:top w:val="none" w:sz="0" w:space="0" w:color="auto"/>
        <w:left w:val="none" w:sz="0" w:space="0" w:color="auto"/>
        <w:bottom w:val="none" w:sz="0" w:space="0" w:color="auto"/>
        <w:right w:val="none" w:sz="0" w:space="0" w:color="auto"/>
      </w:divBdr>
    </w:div>
    <w:div w:id="1289429330">
      <w:bodyDiv w:val="1"/>
      <w:marLeft w:val="0"/>
      <w:marRight w:val="0"/>
      <w:marTop w:val="0"/>
      <w:marBottom w:val="0"/>
      <w:divBdr>
        <w:top w:val="none" w:sz="0" w:space="0" w:color="auto"/>
        <w:left w:val="none" w:sz="0" w:space="0" w:color="auto"/>
        <w:bottom w:val="none" w:sz="0" w:space="0" w:color="auto"/>
        <w:right w:val="none" w:sz="0" w:space="0" w:color="auto"/>
      </w:divBdr>
    </w:div>
    <w:div w:id="181194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73</Pages>
  <Words>11996</Words>
  <Characters>68382</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Рита Станиславовна Матвиенко</dc:creator>
  <cp:keywords/>
  <dc:description/>
  <cp:lastModifiedBy>Наталья Викторовна Какурина</cp:lastModifiedBy>
  <cp:revision>16</cp:revision>
  <dcterms:created xsi:type="dcterms:W3CDTF">2022-12-23T12:56:00Z</dcterms:created>
  <dcterms:modified xsi:type="dcterms:W3CDTF">2023-05-29T13:15:00Z</dcterms:modified>
</cp:coreProperties>
</file>